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08CF3B" w14:textId="06278EE1" w:rsidR="00756DE3" w:rsidRPr="00FF2526" w:rsidRDefault="00AF3641" w:rsidP="009E3FE2">
      <w:pPr>
        <w:widowControl w:val="0"/>
        <w:autoSpaceDE w:val="0"/>
        <w:autoSpaceDN w:val="0"/>
        <w:spacing w:after="0" w:line="240" w:lineRule="auto"/>
        <w:jc w:val="right"/>
        <w:rPr>
          <w:rFonts w:cs="Calibri"/>
          <w:b/>
          <w:lang w:eastAsia="pt-BR"/>
        </w:rPr>
      </w:pPr>
      <w:r>
        <w:rPr>
          <w:rFonts w:cs="Calibri"/>
          <w:bCs/>
          <w:lang w:val="pt-PT"/>
        </w:rPr>
        <w:t xml:space="preserve">   </w:t>
      </w:r>
      <w:r w:rsidR="00A70CEA">
        <w:rPr>
          <w:rFonts w:cs="Calibri"/>
          <w:bCs/>
          <w:lang w:val="pt-PT"/>
        </w:rPr>
        <w:t xml:space="preserve"> </w:t>
      </w:r>
      <w:r w:rsidR="00756DE3" w:rsidRPr="00EE26C6">
        <w:rPr>
          <w:rFonts w:cs="Calibri"/>
          <w:bCs/>
          <w:lang w:val="pt-PT"/>
        </w:rPr>
        <w:t xml:space="preserve">Florianópolis, </w:t>
      </w:r>
      <w:r w:rsidR="00AE487E" w:rsidRPr="00EE26C6">
        <w:rPr>
          <w:rFonts w:cs="Calibri"/>
          <w:bCs/>
          <w:lang w:val="pt-PT"/>
        </w:rPr>
        <w:t xml:space="preserve"> </w:t>
      </w:r>
      <w:r w:rsidR="00EE26C6" w:rsidRPr="00EE26C6">
        <w:rPr>
          <w:rFonts w:cs="Calibri"/>
          <w:bCs/>
          <w:lang w:val="pt-PT"/>
        </w:rPr>
        <w:t>0</w:t>
      </w:r>
      <w:r w:rsidR="008C45D3">
        <w:rPr>
          <w:rFonts w:cs="Calibri"/>
          <w:bCs/>
          <w:lang w:val="pt-PT"/>
        </w:rPr>
        <w:t>2</w:t>
      </w:r>
      <w:r w:rsidR="00EE26C6" w:rsidRPr="00EE26C6">
        <w:rPr>
          <w:rFonts w:cs="Calibri"/>
          <w:bCs/>
          <w:lang w:val="pt-PT"/>
        </w:rPr>
        <w:t xml:space="preserve"> de setembro </w:t>
      </w:r>
      <w:r w:rsidR="00513397" w:rsidRPr="00EE26C6">
        <w:rPr>
          <w:rFonts w:cs="Calibri"/>
          <w:bCs/>
          <w:lang w:val="pt-PT"/>
        </w:rPr>
        <w:t>de 201</w:t>
      </w:r>
      <w:r w:rsidR="008C45D3">
        <w:rPr>
          <w:rFonts w:cs="Calibri"/>
          <w:bCs/>
          <w:lang w:val="pt-PT"/>
        </w:rPr>
        <w:t>6</w:t>
      </w:r>
      <w:r w:rsidR="00756DE3" w:rsidRPr="00EE26C6">
        <w:rPr>
          <w:rFonts w:cs="Calibri"/>
          <w:bCs/>
          <w:lang w:val="pt-PT"/>
        </w:rPr>
        <w:t>.</w:t>
      </w:r>
    </w:p>
    <w:p w14:paraId="01512829" w14:textId="047CFD29" w:rsidR="009E0467" w:rsidRPr="009E3FE2" w:rsidRDefault="00F400F4" w:rsidP="006F579E">
      <w:pPr>
        <w:widowControl w:val="0"/>
        <w:autoSpaceDE w:val="0"/>
        <w:autoSpaceDN w:val="0"/>
        <w:spacing w:after="0" w:line="240" w:lineRule="auto"/>
        <w:rPr>
          <w:rFonts w:cs="Calibri"/>
          <w:b/>
          <w:bCs/>
          <w:lang w:val="pt-PT"/>
        </w:rPr>
      </w:pPr>
      <w:r w:rsidRPr="009E3FE2">
        <w:rPr>
          <w:rFonts w:cs="Calibri"/>
          <w:b/>
          <w:lang w:eastAsia="pt-BR"/>
        </w:rPr>
        <w:t>Solicitação</w:t>
      </w:r>
      <w:r w:rsidR="009E0467" w:rsidRPr="009E3FE2">
        <w:rPr>
          <w:rFonts w:cs="Calibri"/>
          <w:b/>
          <w:lang w:eastAsia="pt-BR"/>
        </w:rPr>
        <w:t xml:space="preserve"> para abertura de processo licitatório</w:t>
      </w:r>
    </w:p>
    <w:p w14:paraId="217E5189" w14:textId="77777777" w:rsidR="009E0467" w:rsidRPr="009E3FE2" w:rsidRDefault="009E0467" w:rsidP="006F579E">
      <w:pPr>
        <w:widowControl w:val="0"/>
        <w:autoSpaceDE w:val="0"/>
        <w:autoSpaceDN w:val="0"/>
        <w:spacing w:after="0" w:line="240" w:lineRule="auto"/>
        <w:rPr>
          <w:rFonts w:cs="Calibri"/>
          <w:b/>
          <w:bCs/>
          <w:lang w:val="pt-PT"/>
        </w:rPr>
      </w:pPr>
    </w:p>
    <w:p w14:paraId="060AC7CC" w14:textId="5800A070" w:rsidR="009E0467" w:rsidRPr="009E3FE2" w:rsidRDefault="00B12CC6" w:rsidP="006F579E">
      <w:pPr>
        <w:spacing w:after="0" w:line="240" w:lineRule="auto"/>
        <w:contextualSpacing/>
        <w:jc w:val="both"/>
        <w:rPr>
          <w:rFonts w:cs="Calibri"/>
        </w:rPr>
      </w:pPr>
      <w:r w:rsidRPr="009E3FE2">
        <w:rPr>
          <w:rFonts w:cs="Calibri"/>
          <w:b/>
          <w:bCs/>
          <w:lang w:val="pt-PT"/>
        </w:rPr>
        <w:t xml:space="preserve">De: </w:t>
      </w:r>
      <w:r w:rsidR="008C45D3">
        <w:rPr>
          <w:rFonts w:cs="Calibri"/>
          <w:b/>
          <w:bCs/>
          <w:lang w:val="pt-PT"/>
        </w:rPr>
        <w:t>Simone Soares Silva</w:t>
      </w:r>
      <w:r w:rsidR="002703B2" w:rsidRPr="009E3FE2">
        <w:rPr>
          <w:rFonts w:cs="Calibri"/>
          <w:b/>
          <w:bCs/>
          <w:lang w:val="pt-PT"/>
        </w:rPr>
        <w:t xml:space="preserve"> - </w:t>
      </w:r>
      <w:r w:rsidR="009E0467" w:rsidRPr="009E3FE2">
        <w:rPr>
          <w:rFonts w:cs="Calibri"/>
          <w:bCs/>
          <w:lang w:val="pt-PT"/>
        </w:rPr>
        <w:t xml:space="preserve">Responsável Técnico </w:t>
      </w:r>
    </w:p>
    <w:p w14:paraId="669F7F9D" w14:textId="77777777" w:rsidR="009E0467" w:rsidRPr="009E3FE2" w:rsidRDefault="009E0467" w:rsidP="006F579E">
      <w:pPr>
        <w:spacing w:after="0" w:line="240" w:lineRule="auto"/>
        <w:contextualSpacing/>
        <w:jc w:val="both"/>
        <w:rPr>
          <w:rFonts w:cs="Calibri"/>
          <w:b/>
          <w:bCs/>
          <w:lang w:val="pt-PT"/>
        </w:rPr>
      </w:pPr>
      <w:r w:rsidRPr="009E3FE2">
        <w:rPr>
          <w:rFonts w:cs="Calibri"/>
          <w:b/>
          <w:bCs/>
          <w:lang w:val="pt-PT"/>
        </w:rPr>
        <w:t>Para</w:t>
      </w:r>
      <w:r w:rsidRPr="009E3FE2">
        <w:rPr>
          <w:rFonts w:cs="Calibri"/>
          <w:bCs/>
          <w:lang w:val="pt-PT"/>
        </w:rPr>
        <w:t>: Pró-Reitoria</w:t>
      </w:r>
      <w:r w:rsidRPr="009E3FE2">
        <w:rPr>
          <w:rFonts w:cs="Calibri"/>
          <w:b/>
          <w:bCs/>
          <w:lang w:val="pt-PT"/>
        </w:rPr>
        <w:t xml:space="preserve"> </w:t>
      </w:r>
      <w:r w:rsidRPr="009E3FE2">
        <w:rPr>
          <w:rFonts w:cs="Calibri"/>
          <w:bCs/>
          <w:lang w:val="pt-PT"/>
        </w:rPr>
        <w:t>de Administração</w:t>
      </w:r>
    </w:p>
    <w:p w14:paraId="0FEF8976" w14:textId="38B4FF0F" w:rsidR="009E0467" w:rsidRPr="009E3FE2" w:rsidRDefault="009E0467" w:rsidP="006F579E">
      <w:pPr>
        <w:widowControl w:val="0"/>
        <w:autoSpaceDE w:val="0"/>
        <w:autoSpaceDN w:val="0"/>
        <w:spacing w:after="0" w:line="240" w:lineRule="auto"/>
        <w:rPr>
          <w:rFonts w:cs="Calibri"/>
          <w:bCs/>
          <w:lang w:val="pt-PT"/>
        </w:rPr>
      </w:pPr>
      <w:r w:rsidRPr="00FF2526">
        <w:rPr>
          <w:rFonts w:cs="Calibri"/>
          <w:b/>
          <w:bCs/>
          <w:lang w:val="pt-PT"/>
        </w:rPr>
        <w:t xml:space="preserve">Processo: </w:t>
      </w:r>
      <w:r w:rsidR="008C45D3" w:rsidRPr="008C45D3">
        <w:rPr>
          <w:rFonts w:cs="Calibri"/>
          <w:bCs/>
          <w:highlight w:val="yellow"/>
          <w:lang w:val="pt-PT"/>
        </w:rPr>
        <w:t>xxxxx</w:t>
      </w:r>
      <w:r w:rsidR="00513397" w:rsidRPr="008C45D3">
        <w:rPr>
          <w:rFonts w:cs="Calibri"/>
          <w:bCs/>
          <w:highlight w:val="yellow"/>
          <w:lang w:val="pt-PT"/>
        </w:rPr>
        <w:t>/201</w:t>
      </w:r>
      <w:r w:rsidR="008C45D3" w:rsidRPr="008C45D3">
        <w:rPr>
          <w:rFonts w:cs="Calibri"/>
          <w:bCs/>
          <w:highlight w:val="yellow"/>
          <w:lang w:val="pt-PT"/>
        </w:rPr>
        <w:t>6</w:t>
      </w:r>
    </w:p>
    <w:p w14:paraId="7379205F" w14:textId="77777777" w:rsidR="009E0467" w:rsidRPr="00FF2526" w:rsidRDefault="009E0467" w:rsidP="006F579E">
      <w:pPr>
        <w:widowControl w:val="0"/>
        <w:autoSpaceDE w:val="0"/>
        <w:autoSpaceDN w:val="0"/>
        <w:spacing w:after="0" w:line="240" w:lineRule="auto"/>
        <w:rPr>
          <w:rFonts w:cs="Calibri"/>
          <w:b/>
          <w:bCs/>
          <w:lang w:val="pt-PT"/>
        </w:rPr>
      </w:pPr>
    </w:p>
    <w:p w14:paraId="19197D56" w14:textId="77777777" w:rsidR="009E0467" w:rsidRPr="00FF2526" w:rsidRDefault="009E0467" w:rsidP="006F579E">
      <w:pPr>
        <w:spacing w:after="0" w:line="240" w:lineRule="auto"/>
        <w:rPr>
          <w:rFonts w:cs="Calibri"/>
          <w:b/>
          <w:bCs/>
          <w:lang w:eastAsia="pt-BR"/>
        </w:rPr>
      </w:pPr>
      <w:r w:rsidRPr="00FF2526">
        <w:rPr>
          <w:rFonts w:cs="Calibri"/>
          <w:b/>
          <w:bCs/>
          <w:lang w:val="pt-PT" w:eastAsia="pt-BR"/>
        </w:rPr>
        <w:t xml:space="preserve">Ao Ilmo </w:t>
      </w:r>
      <w:r w:rsidRPr="00FF2526">
        <w:rPr>
          <w:rFonts w:cs="Calibri"/>
          <w:b/>
          <w:bCs/>
          <w:lang w:eastAsia="pt-BR"/>
        </w:rPr>
        <w:t>Pró-Reitor de Administração</w:t>
      </w:r>
    </w:p>
    <w:p w14:paraId="1C7691C7" w14:textId="64736088" w:rsidR="00AE487E" w:rsidRPr="00FF2526" w:rsidRDefault="00AE487E" w:rsidP="006F579E">
      <w:pPr>
        <w:pStyle w:val="Corpodetexto"/>
        <w:rPr>
          <w:rFonts w:ascii="Calibri" w:hAnsi="Calibri" w:cs="Calibri"/>
          <w:sz w:val="22"/>
          <w:szCs w:val="22"/>
        </w:rPr>
      </w:pPr>
      <w:r w:rsidRPr="00D00F61">
        <w:rPr>
          <w:rFonts w:ascii="Calibri" w:hAnsi="Calibri" w:cs="Calibri"/>
          <w:sz w:val="22"/>
          <w:szCs w:val="22"/>
        </w:rPr>
        <w:t xml:space="preserve">Solicitamos a Vossa Senhoria anuência para abertura do Processo Licitatório para </w:t>
      </w:r>
      <w:r w:rsidR="00680251" w:rsidRPr="00D00F61">
        <w:rPr>
          <w:rFonts w:ascii="Calibri" w:hAnsi="Calibri" w:cs="Calibri"/>
          <w:sz w:val="22"/>
          <w:szCs w:val="22"/>
        </w:rPr>
        <w:t xml:space="preserve">contratação </w:t>
      </w:r>
      <w:r w:rsidR="00D00F61" w:rsidRPr="00D00F61">
        <w:rPr>
          <w:rFonts w:ascii="Calibri" w:hAnsi="Calibri" w:cs="Calibri"/>
          <w:sz w:val="22"/>
          <w:szCs w:val="22"/>
        </w:rPr>
        <w:t>de</w:t>
      </w:r>
      <w:r w:rsidR="00D00F61">
        <w:rPr>
          <w:rFonts w:ascii="Calibri" w:hAnsi="Calibri" w:cs="Calibri"/>
          <w:sz w:val="22"/>
          <w:szCs w:val="22"/>
        </w:rPr>
        <w:t xml:space="preserve"> </w:t>
      </w:r>
      <w:r w:rsidR="008C45D3" w:rsidRPr="008C45D3">
        <w:rPr>
          <w:rFonts w:ascii="Calibri" w:hAnsi="Calibri" w:cs="Calibri"/>
          <w:sz w:val="22"/>
          <w:szCs w:val="22"/>
        </w:rPr>
        <w:t>serviços de agenciamento de viagens de comércio d</w:t>
      </w:r>
      <w:r w:rsidR="008C45D3">
        <w:rPr>
          <w:rFonts w:ascii="Calibri" w:hAnsi="Calibri" w:cs="Calibri"/>
          <w:sz w:val="22"/>
          <w:szCs w:val="22"/>
        </w:rPr>
        <w:t xml:space="preserve">e passagens aéreas e terrestres </w:t>
      </w:r>
      <w:r w:rsidR="008C45D3" w:rsidRPr="008C45D3">
        <w:rPr>
          <w:rFonts w:ascii="Calibri" w:hAnsi="Calibri" w:cs="Calibri"/>
          <w:sz w:val="22"/>
          <w:szCs w:val="22"/>
        </w:rPr>
        <w:t>para atender a UDESC</w:t>
      </w:r>
      <w:r w:rsidR="00D00F61">
        <w:rPr>
          <w:rFonts w:ascii="Calibri" w:hAnsi="Calibri" w:cs="Calibri"/>
          <w:sz w:val="22"/>
          <w:szCs w:val="22"/>
        </w:rPr>
        <w:t>.</w:t>
      </w:r>
    </w:p>
    <w:p w14:paraId="49AD1FBA" w14:textId="77777777" w:rsidR="002266E0" w:rsidRPr="00FF2526" w:rsidRDefault="002266E0" w:rsidP="006F579E">
      <w:pPr>
        <w:pStyle w:val="Corpodetexto"/>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2266E0" w:rsidRPr="00FF2526" w14:paraId="2C4E6D46" w14:textId="77777777" w:rsidTr="00CD46D0">
        <w:trPr>
          <w:trHeight w:val="1077"/>
        </w:trPr>
        <w:tc>
          <w:tcPr>
            <w:tcW w:w="9210" w:type="dxa"/>
          </w:tcPr>
          <w:p w14:paraId="23BCA5F3" w14:textId="77777777" w:rsidR="009E3FE2" w:rsidRPr="008C45D3" w:rsidRDefault="002266E0" w:rsidP="009E3FE2">
            <w:pPr>
              <w:spacing w:after="0"/>
              <w:jc w:val="both"/>
              <w:rPr>
                <w:rFonts w:cs="Tahoma"/>
                <w:highlight w:val="yellow"/>
              </w:rPr>
            </w:pPr>
            <w:r w:rsidRPr="00FF2526">
              <w:rPr>
                <w:rFonts w:cs="Calibri"/>
                <w:b/>
              </w:rPr>
              <w:t>Justificativa do Interesse Público</w:t>
            </w:r>
            <w:r w:rsidR="00D00F61" w:rsidRPr="00A9129B">
              <w:rPr>
                <w:rFonts w:cs="Tahoma"/>
              </w:rPr>
              <w:t xml:space="preserve"> </w:t>
            </w:r>
            <w:r w:rsidR="00D00F61" w:rsidRPr="008C45D3">
              <w:rPr>
                <w:rFonts w:cs="Tahoma"/>
                <w:highlight w:val="yellow"/>
              </w:rPr>
              <w:t>Na busca de atualização e aperfeiçoamento, muitos professores e servidores desta Universidade participam em todo território nacional e no exterior, de cursos, seminários, palestras, busca de novas parcerias, apresentação de projetos e trabalhos da Universidade, entre outros, divulgando assim o nome da UDESC por onde passam, e, portanto, justificando a necessidade de contratação.</w:t>
            </w:r>
          </w:p>
          <w:p w14:paraId="51F482E5" w14:textId="62E517C3" w:rsidR="008124AD" w:rsidRPr="008124AD" w:rsidRDefault="008124AD" w:rsidP="009E3FE2">
            <w:pPr>
              <w:spacing w:after="0"/>
              <w:jc w:val="both"/>
              <w:rPr>
                <w:rFonts w:cs="Tahoma"/>
              </w:rPr>
            </w:pPr>
            <w:r w:rsidRPr="008C45D3">
              <w:rPr>
                <w:rFonts w:cs="Tahoma"/>
                <w:highlight w:val="yellow"/>
              </w:rPr>
              <w:t xml:space="preserve">O </w:t>
            </w:r>
            <w:r w:rsidR="009E3FE2" w:rsidRPr="008C45D3">
              <w:rPr>
                <w:rFonts w:cs="Tahoma"/>
                <w:highlight w:val="yellow"/>
              </w:rPr>
              <w:t xml:space="preserve">Ata de Registro de preços </w:t>
            </w:r>
            <w:r w:rsidRPr="008C45D3">
              <w:rPr>
                <w:rFonts w:cs="Tahoma"/>
                <w:highlight w:val="yellow"/>
              </w:rPr>
              <w:t xml:space="preserve">atual vence em </w:t>
            </w:r>
            <w:r w:rsidR="009E3FE2" w:rsidRPr="008C45D3">
              <w:rPr>
                <w:rFonts w:cs="Tahoma"/>
                <w:highlight w:val="yellow"/>
              </w:rPr>
              <w:t xml:space="preserve">dezembro deste ano </w:t>
            </w:r>
            <w:r w:rsidR="00513397" w:rsidRPr="008C45D3">
              <w:rPr>
                <w:rFonts w:cs="Tahoma"/>
                <w:highlight w:val="yellow"/>
              </w:rPr>
              <w:t>e as</w:t>
            </w:r>
            <w:r w:rsidRPr="008C45D3">
              <w:rPr>
                <w:rFonts w:cs="Tahoma"/>
                <w:highlight w:val="yellow"/>
              </w:rPr>
              <w:t xml:space="preserve"> quantidades previstas para a UDESC não </w:t>
            </w:r>
            <w:r w:rsidR="009E3FE2" w:rsidRPr="008C45D3">
              <w:rPr>
                <w:rFonts w:cs="Tahoma"/>
                <w:highlight w:val="yellow"/>
              </w:rPr>
              <w:t xml:space="preserve">estão </w:t>
            </w:r>
            <w:r w:rsidRPr="008C45D3">
              <w:rPr>
                <w:rFonts w:cs="Tahoma"/>
                <w:highlight w:val="yellow"/>
              </w:rPr>
              <w:t>suficientes. Desta forma, a necessidade de contratação é iminente para que possamos dar continuidade aos trabalhos de compra e emissão de passagens, já que o contrato atual e o aditivo feito estão prestes a esgotar o seu saldo</w:t>
            </w:r>
            <w:r w:rsidRPr="008C45D3">
              <w:rPr>
                <w:rFonts w:cs="Arial"/>
                <w:highlight w:val="yellow"/>
              </w:rPr>
              <w:t>.</w:t>
            </w:r>
          </w:p>
        </w:tc>
      </w:tr>
    </w:tbl>
    <w:p w14:paraId="7DB917AC" w14:textId="77777777" w:rsidR="009E0467" w:rsidRPr="00FF2526" w:rsidRDefault="009E0467" w:rsidP="006F579E">
      <w:pPr>
        <w:keepNext/>
        <w:spacing w:after="0" w:line="240" w:lineRule="auto"/>
        <w:jc w:val="both"/>
        <w:outlineLvl w:val="1"/>
        <w:rPr>
          <w:rFonts w:cs="Calibri"/>
          <w:b/>
          <w:bCs/>
          <w:lang w:eastAsia="pt-BR"/>
        </w:rPr>
      </w:pPr>
    </w:p>
    <w:tbl>
      <w:tblPr>
        <w:tblW w:w="7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78"/>
        <w:gridCol w:w="4536"/>
      </w:tblGrid>
      <w:tr w:rsidR="009E0467" w:rsidRPr="00FF2526" w14:paraId="3F484AC0" w14:textId="77777777" w:rsidTr="00D83E05">
        <w:trPr>
          <w:trHeight w:val="382"/>
          <w:jc w:val="center"/>
        </w:trPr>
        <w:tc>
          <w:tcPr>
            <w:tcW w:w="7814"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0CE2402" w14:textId="77777777" w:rsidR="009E0467" w:rsidRPr="00EE26C6" w:rsidRDefault="009E0467" w:rsidP="006F579E">
            <w:pPr>
              <w:spacing w:after="0" w:line="240" w:lineRule="auto"/>
              <w:jc w:val="center"/>
              <w:rPr>
                <w:rFonts w:cs="Calibri"/>
                <w:b/>
                <w:bCs/>
                <w:lang w:eastAsia="pt-BR"/>
              </w:rPr>
            </w:pPr>
            <w:r w:rsidRPr="00EE26C6">
              <w:rPr>
                <w:rFonts w:cs="Calibri"/>
                <w:b/>
                <w:bCs/>
                <w:lang w:eastAsia="pt-BR"/>
              </w:rPr>
              <w:t>FISCAIS DO CONTRATO</w:t>
            </w:r>
          </w:p>
        </w:tc>
      </w:tr>
      <w:tr w:rsidR="009E0467" w:rsidRPr="00FF2526" w14:paraId="5A3E543A" w14:textId="77777777" w:rsidTr="009E3FE2">
        <w:trPr>
          <w:trHeight w:val="272"/>
          <w:jc w:val="center"/>
        </w:trPr>
        <w:tc>
          <w:tcPr>
            <w:tcW w:w="3278"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5368826A" w14:textId="77777777" w:rsidR="009E0467" w:rsidRPr="00EE26C6" w:rsidRDefault="009E0467" w:rsidP="006F579E">
            <w:pPr>
              <w:spacing w:after="0" w:line="240" w:lineRule="auto"/>
              <w:jc w:val="center"/>
              <w:rPr>
                <w:rFonts w:cs="Calibri"/>
                <w:b/>
                <w:bCs/>
                <w:lang w:eastAsia="pt-BR"/>
              </w:rPr>
            </w:pPr>
            <w:r w:rsidRPr="00EE26C6">
              <w:rPr>
                <w:rFonts w:cs="Calibri"/>
                <w:b/>
                <w:bCs/>
                <w:lang w:eastAsia="pt-BR"/>
              </w:rPr>
              <w:t>Centros</w:t>
            </w:r>
          </w:p>
        </w:tc>
        <w:tc>
          <w:tcPr>
            <w:tcW w:w="4536"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6B5FEE1A" w14:textId="77777777" w:rsidR="009E0467" w:rsidRPr="00EE26C6" w:rsidRDefault="009E0467" w:rsidP="006F579E">
            <w:pPr>
              <w:spacing w:after="0" w:line="240" w:lineRule="auto"/>
              <w:jc w:val="center"/>
              <w:rPr>
                <w:rFonts w:cs="Calibri"/>
                <w:b/>
                <w:bCs/>
                <w:lang w:eastAsia="pt-BR"/>
              </w:rPr>
            </w:pPr>
            <w:r w:rsidRPr="00EE26C6">
              <w:rPr>
                <w:rFonts w:cs="Calibri"/>
                <w:b/>
                <w:bCs/>
                <w:lang w:eastAsia="pt-BR"/>
              </w:rPr>
              <w:t>Fiscal do Contrato</w:t>
            </w:r>
          </w:p>
        </w:tc>
      </w:tr>
      <w:tr w:rsidR="009E0467" w:rsidRPr="00FF2526" w14:paraId="5C4DB1C4" w14:textId="77777777" w:rsidTr="00D83E05">
        <w:trPr>
          <w:trHeight w:val="300"/>
          <w:jc w:val="center"/>
        </w:trPr>
        <w:tc>
          <w:tcPr>
            <w:tcW w:w="3278"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24322DC8" w14:textId="51001EB4" w:rsidR="009E0467" w:rsidRPr="00EE26C6" w:rsidRDefault="00CD46D0" w:rsidP="006F579E">
            <w:pPr>
              <w:spacing w:after="0" w:line="240" w:lineRule="auto"/>
              <w:rPr>
                <w:rFonts w:cs="Calibri"/>
                <w:b/>
                <w:lang w:eastAsia="pt-BR"/>
              </w:rPr>
            </w:pPr>
            <w:r w:rsidRPr="00EE26C6">
              <w:rPr>
                <w:rFonts w:cs="Calibri"/>
                <w:b/>
                <w:lang w:eastAsia="pt-BR"/>
              </w:rPr>
              <w:t>Reitoria</w:t>
            </w:r>
          </w:p>
        </w:tc>
        <w:tc>
          <w:tcPr>
            <w:tcW w:w="4536"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tcPr>
          <w:p w14:paraId="34131D09" w14:textId="36899B27" w:rsidR="009E0467" w:rsidRPr="008C45D3" w:rsidRDefault="008C45D3" w:rsidP="006F579E">
            <w:pPr>
              <w:spacing w:after="0" w:line="240" w:lineRule="auto"/>
              <w:rPr>
                <w:rFonts w:cs="Calibri"/>
                <w:highlight w:val="yellow"/>
                <w:lang w:val="es-ES_tradnl" w:eastAsia="pt-BR"/>
              </w:rPr>
            </w:pPr>
            <w:r w:rsidRPr="008C45D3">
              <w:rPr>
                <w:rFonts w:cs="Calibri"/>
                <w:highlight w:val="yellow"/>
                <w:lang w:val="es-ES_tradnl" w:eastAsia="pt-BR"/>
              </w:rPr>
              <w:t xml:space="preserve">Simone </w:t>
            </w:r>
            <w:proofErr w:type="spellStart"/>
            <w:r w:rsidRPr="008C45D3">
              <w:rPr>
                <w:rFonts w:cs="Calibri"/>
                <w:highlight w:val="yellow"/>
                <w:lang w:val="es-ES_tradnl" w:eastAsia="pt-BR"/>
              </w:rPr>
              <w:t>Soares</w:t>
            </w:r>
            <w:proofErr w:type="spellEnd"/>
            <w:r w:rsidRPr="008C45D3">
              <w:rPr>
                <w:rFonts w:cs="Calibri"/>
                <w:highlight w:val="yellow"/>
                <w:lang w:val="es-ES_tradnl" w:eastAsia="pt-BR"/>
              </w:rPr>
              <w:t xml:space="preserve"> Silva</w:t>
            </w:r>
          </w:p>
        </w:tc>
      </w:tr>
      <w:tr w:rsidR="00434331" w:rsidRPr="00FF2526" w14:paraId="40886B88" w14:textId="77777777" w:rsidTr="00D83E05">
        <w:trPr>
          <w:trHeight w:val="300"/>
          <w:jc w:val="center"/>
        </w:trPr>
        <w:tc>
          <w:tcPr>
            <w:tcW w:w="3278"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C72E4DD" w14:textId="4C921F7D" w:rsidR="00434331" w:rsidRPr="00EE26C6" w:rsidRDefault="00434331" w:rsidP="006F579E">
            <w:pPr>
              <w:spacing w:after="0" w:line="240" w:lineRule="auto"/>
              <w:rPr>
                <w:rFonts w:cs="Calibri"/>
                <w:b/>
                <w:lang w:eastAsia="pt-BR"/>
              </w:rPr>
            </w:pPr>
            <w:r w:rsidRPr="00EE26C6">
              <w:rPr>
                <w:rFonts w:cs="Calibri"/>
                <w:b/>
                <w:lang w:eastAsia="pt-BR"/>
              </w:rPr>
              <w:t>CAV</w:t>
            </w:r>
          </w:p>
        </w:tc>
        <w:tc>
          <w:tcPr>
            <w:tcW w:w="4536"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6EC2C18F" w14:textId="1CCEEB82" w:rsidR="00434331" w:rsidRPr="008C45D3" w:rsidRDefault="00434331" w:rsidP="006F579E">
            <w:pPr>
              <w:spacing w:after="0" w:line="240" w:lineRule="auto"/>
              <w:rPr>
                <w:rFonts w:cs="Calibri"/>
                <w:highlight w:val="yellow"/>
                <w:lang w:val="es-ES_tradnl" w:eastAsia="pt-BR"/>
              </w:rPr>
            </w:pPr>
            <w:r w:rsidRPr="008C45D3">
              <w:rPr>
                <w:rFonts w:cs="Calibri"/>
                <w:highlight w:val="yellow"/>
                <w:lang w:val="es-ES_tradnl" w:eastAsia="pt-BR"/>
              </w:rPr>
              <w:t xml:space="preserve">Marcos Roberto </w:t>
            </w:r>
            <w:proofErr w:type="spellStart"/>
            <w:r w:rsidRPr="008C45D3">
              <w:rPr>
                <w:rFonts w:cs="Calibri"/>
                <w:highlight w:val="yellow"/>
                <w:lang w:val="es-ES_tradnl" w:eastAsia="pt-BR"/>
              </w:rPr>
              <w:t>Rodrigues</w:t>
            </w:r>
            <w:proofErr w:type="spellEnd"/>
          </w:p>
        </w:tc>
      </w:tr>
      <w:tr w:rsidR="00434331" w:rsidRPr="00FF2526" w14:paraId="5230BB84" w14:textId="77777777" w:rsidTr="00D83E05">
        <w:trPr>
          <w:trHeight w:val="300"/>
          <w:jc w:val="center"/>
        </w:trPr>
        <w:tc>
          <w:tcPr>
            <w:tcW w:w="3278"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78A9AF80" w14:textId="3296A699" w:rsidR="00434331" w:rsidRPr="00EE26C6" w:rsidRDefault="00434331" w:rsidP="006F579E">
            <w:pPr>
              <w:spacing w:after="0" w:line="240" w:lineRule="auto"/>
              <w:rPr>
                <w:rFonts w:cs="Calibri"/>
                <w:b/>
                <w:lang w:eastAsia="pt-BR"/>
              </w:rPr>
            </w:pPr>
            <w:r w:rsidRPr="00EE26C6">
              <w:rPr>
                <w:rFonts w:cs="Calibri"/>
                <w:b/>
                <w:lang w:eastAsia="pt-BR"/>
              </w:rPr>
              <w:t>CERES</w:t>
            </w:r>
          </w:p>
        </w:tc>
        <w:tc>
          <w:tcPr>
            <w:tcW w:w="4536"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20BEC8F9" w14:textId="181A96A6" w:rsidR="00434331" w:rsidRPr="008C45D3" w:rsidRDefault="00EE26C6" w:rsidP="006F579E">
            <w:pPr>
              <w:spacing w:after="0" w:line="240" w:lineRule="auto"/>
              <w:rPr>
                <w:rFonts w:cs="Calibri"/>
                <w:highlight w:val="yellow"/>
                <w:lang w:val="es-ES_tradnl" w:eastAsia="pt-BR"/>
              </w:rPr>
            </w:pPr>
            <w:proofErr w:type="spellStart"/>
            <w:r w:rsidRPr="008C45D3">
              <w:rPr>
                <w:rFonts w:cs="Calibri"/>
                <w:highlight w:val="yellow"/>
                <w:lang w:val="es-ES_tradnl" w:eastAsia="pt-BR"/>
              </w:rPr>
              <w:t>Iara</w:t>
            </w:r>
            <w:proofErr w:type="spellEnd"/>
            <w:r w:rsidRPr="008C45D3">
              <w:rPr>
                <w:rFonts w:cs="Calibri"/>
                <w:highlight w:val="yellow"/>
                <w:lang w:val="es-ES_tradnl" w:eastAsia="pt-BR"/>
              </w:rPr>
              <w:t xml:space="preserve"> </w:t>
            </w:r>
            <w:proofErr w:type="spellStart"/>
            <w:r w:rsidRPr="008C45D3">
              <w:rPr>
                <w:rFonts w:cs="Calibri"/>
                <w:highlight w:val="yellow"/>
                <w:lang w:val="es-ES_tradnl" w:eastAsia="pt-BR"/>
              </w:rPr>
              <w:t>Pitigliani</w:t>
            </w:r>
            <w:proofErr w:type="spellEnd"/>
            <w:r w:rsidRPr="008C45D3">
              <w:rPr>
                <w:rFonts w:cs="Calibri"/>
                <w:highlight w:val="yellow"/>
                <w:lang w:val="es-ES_tradnl" w:eastAsia="pt-BR"/>
              </w:rPr>
              <w:t xml:space="preserve"> Jorge</w:t>
            </w:r>
          </w:p>
        </w:tc>
      </w:tr>
      <w:tr w:rsidR="00434331" w:rsidRPr="00FF2526" w14:paraId="59D53314" w14:textId="77777777" w:rsidTr="00D83E05">
        <w:trPr>
          <w:trHeight w:val="300"/>
          <w:jc w:val="center"/>
        </w:trPr>
        <w:tc>
          <w:tcPr>
            <w:tcW w:w="3278"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0B85F8F7" w14:textId="63157814" w:rsidR="00434331" w:rsidRPr="00EE26C6" w:rsidRDefault="00434331" w:rsidP="006F579E">
            <w:pPr>
              <w:spacing w:after="0" w:line="240" w:lineRule="auto"/>
              <w:rPr>
                <w:rFonts w:cs="Calibri"/>
                <w:b/>
                <w:lang w:eastAsia="pt-BR"/>
              </w:rPr>
            </w:pPr>
            <w:r w:rsidRPr="00EE26C6">
              <w:rPr>
                <w:rFonts w:cs="Calibri"/>
                <w:b/>
                <w:lang w:eastAsia="pt-BR"/>
              </w:rPr>
              <w:t>CEAVI</w:t>
            </w:r>
          </w:p>
        </w:tc>
        <w:tc>
          <w:tcPr>
            <w:tcW w:w="4536"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2DACD0DB" w14:textId="005FD7D3" w:rsidR="00434331" w:rsidRPr="008C45D3" w:rsidRDefault="00434331" w:rsidP="006F579E">
            <w:pPr>
              <w:spacing w:after="0" w:line="240" w:lineRule="auto"/>
              <w:rPr>
                <w:rFonts w:cs="Calibri"/>
                <w:highlight w:val="yellow"/>
                <w:lang w:val="es-ES_tradnl" w:eastAsia="pt-BR"/>
              </w:rPr>
            </w:pPr>
            <w:r w:rsidRPr="008C45D3">
              <w:rPr>
                <w:rFonts w:cs="Calibri"/>
                <w:highlight w:val="yellow"/>
                <w:lang w:val="es-ES_tradnl" w:eastAsia="pt-BR"/>
              </w:rPr>
              <w:t xml:space="preserve">Ana Paula </w:t>
            </w:r>
            <w:proofErr w:type="spellStart"/>
            <w:r w:rsidRPr="008C45D3">
              <w:rPr>
                <w:rFonts w:cs="Calibri"/>
                <w:highlight w:val="yellow"/>
                <w:lang w:val="es-ES_tradnl" w:eastAsia="pt-BR"/>
              </w:rPr>
              <w:t>Corrêa</w:t>
            </w:r>
            <w:proofErr w:type="spellEnd"/>
            <w:r w:rsidRPr="008C45D3">
              <w:rPr>
                <w:rFonts w:cs="Calibri"/>
                <w:highlight w:val="yellow"/>
                <w:lang w:val="es-ES_tradnl" w:eastAsia="pt-BR"/>
              </w:rPr>
              <w:t xml:space="preserve"> </w:t>
            </w:r>
            <w:proofErr w:type="spellStart"/>
            <w:r w:rsidRPr="008C45D3">
              <w:rPr>
                <w:rFonts w:cs="Calibri"/>
                <w:highlight w:val="yellow"/>
                <w:lang w:val="es-ES_tradnl" w:eastAsia="pt-BR"/>
              </w:rPr>
              <w:t>Wendhausen</w:t>
            </w:r>
            <w:proofErr w:type="spellEnd"/>
          </w:p>
        </w:tc>
      </w:tr>
      <w:tr w:rsidR="00434331" w:rsidRPr="00FF2526" w14:paraId="61A58AAA" w14:textId="77777777" w:rsidTr="00D83E05">
        <w:trPr>
          <w:trHeight w:val="300"/>
          <w:jc w:val="center"/>
        </w:trPr>
        <w:tc>
          <w:tcPr>
            <w:tcW w:w="3278"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7E17377F" w14:textId="26C5839C" w:rsidR="00434331" w:rsidRPr="00EE26C6" w:rsidRDefault="00434331" w:rsidP="006F579E">
            <w:pPr>
              <w:spacing w:after="0" w:line="240" w:lineRule="auto"/>
              <w:rPr>
                <w:rFonts w:cs="Calibri"/>
                <w:b/>
                <w:lang w:eastAsia="pt-BR"/>
              </w:rPr>
            </w:pPr>
            <w:r w:rsidRPr="00EE26C6">
              <w:rPr>
                <w:rFonts w:cs="Calibri"/>
                <w:b/>
                <w:lang w:eastAsia="pt-BR"/>
              </w:rPr>
              <w:t>CEFID</w:t>
            </w:r>
          </w:p>
        </w:tc>
        <w:tc>
          <w:tcPr>
            <w:tcW w:w="4536"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5BB8F540" w14:textId="0256C813" w:rsidR="00434331" w:rsidRPr="008C45D3" w:rsidRDefault="00434331" w:rsidP="006F579E">
            <w:pPr>
              <w:spacing w:after="0" w:line="240" w:lineRule="auto"/>
              <w:rPr>
                <w:rFonts w:cs="Calibri"/>
                <w:highlight w:val="yellow"/>
                <w:lang w:val="es-ES_tradnl" w:eastAsia="pt-BR"/>
              </w:rPr>
            </w:pPr>
            <w:r w:rsidRPr="008C45D3">
              <w:rPr>
                <w:rFonts w:cs="Calibri"/>
                <w:highlight w:val="yellow"/>
                <w:lang w:val="es-ES_tradnl" w:eastAsia="pt-BR"/>
              </w:rPr>
              <w:t xml:space="preserve">Ricardo Duarte </w:t>
            </w:r>
            <w:proofErr w:type="spellStart"/>
            <w:r w:rsidRPr="008C45D3">
              <w:rPr>
                <w:rFonts w:cs="Calibri"/>
                <w:highlight w:val="yellow"/>
                <w:lang w:val="es-ES_tradnl" w:eastAsia="pt-BR"/>
              </w:rPr>
              <w:t>Farias</w:t>
            </w:r>
            <w:proofErr w:type="spellEnd"/>
          </w:p>
        </w:tc>
      </w:tr>
      <w:tr w:rsidR="009E0467" w:rsidRPr="00FF2526" w14:paraId="09A0718A" w14:textId="77777777" w:rsidTr="00D83E05">
        <w:trPr>
          <w:trHeight w:val="300"/>
          <w:jc w:val="center"/>
        </w:trPr>
        <w:tc>
          <w:tcPr>
            <w:tcW w:w="3278"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61460CA2" w14:textId="7253A728" w:rsidR="009E0467" w:rsidRPr="00EE26C6" w:rsidRDefault="00CD46D0" w:rsidP="006F579E">
            <w:pPr>
              <w:spacing w:after="0" w:line="240" w:lineRule="auto"/>
              <w:rPr>
                <w:rFonts w:cs="Calibri"/>
                <w:b/>
                <w:lang w:eastAsia="pt-BR"/>
              </w:rPr>
            </w:pPr>
            <w:r w:rsidRPr="00EE26C6">
              <w:rPr>
                <w:rFonts w:cs="Calibri"/>
                <w:b/>
                <w:lang w:eastAsia="pt-BR"/>
              </w:rPr>
              <w:t>FAED</w:t>
            </w:r>
          </w:p>
        </w:tc>
        <w:tc>
          <w:tcPr>
            <w:tcW w:w="4536"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575F99E9" w14:textId="27389841" w:rsidR="009E0467" w:rsidRPr="008C45D3" w:rsidRDefault="00EE26C6" w:rsidP="006F579E">
            <w:pPr>
              <w:spacing w:after="0" w:line="240" w:lineRule="auto"/>
              <w:rPr>
                <w:rFonts w:cs="Calibri"/>
                <w:highlight w:val="yellow"/>
                <w:lang w:val="es-ES_tradnl" w:eastAsia="pt-BR"/>
              </w:rPr>
            </w:pPr>
            <w:proofErr w:type="spellStart"/>
            <w:r w:rsidRPr="008C45D3">
              <w:rPr>
                <w:rFonts w:cs="Calibri"/>
                <w:highlight w:val="yellow"/>
                <w:lang w:val="es-ES_tradnl" w:eastAsia="pt-BR"/>
              </w:rPr>
              <w:t>Heverton</w:t>
            </w:r>
            <w:proofErr w:type="spellEnd"/>
            <w:r w:rsidRPr="008C45D3">
              <w:rPr>
                <w:rFonts w:cs="Calibri"/>
                <w:highlight w:val="yellow"/>
                <w:lang w:val="es-ES_tradnl" w:eastAsia="pt-BR"/>
              </w:rPr>
              <w:t xml:space="preserve"> Vieira da Silva</w:t>
            </w:r>
          </w:p>
        </w:tc>
      </w:tr>
      <w:tr w:rsidR="00434331" w:rsidRPr="00FF2526" w14:paraId="1364D3FF" w14:textId="77777777" w:rsidTr="00D83E05">
        <w:trPr>
          <w:trHeight w:val="300"/>
          <w:jc w:val="center"/>
        </w:trPr>
        <w:tc>
          <w:tcPr>
            <w:tcW w:w="3278"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0FBE2D82" w14:textId="1E259B74" w:rsidR="00434331" w:rsidRPr="00EE26C6" w:rsidRDefault="00434331" w:rsidP="006F579E">
            <w:pPr>
              <w:spacing w:after="0" w:line="240" w:lineRule="auto"/>
              <w:rPr>
                <w:rFonts w:cs="Calibri"/>
                <w:b/>
                <w:lang w:eastAsia="pt-BR"/>
              </w:rPr>
            </w:pPr>
            <w:r w:rsidRPr="00EE26C6">
              <w:rPr>
                <w:rFonts w:cs="Calibri"/>
                <w:b/>
                <w:lang w:eastAsia="pt-BR"/>
              </w:rPr>
              <w:t>CEPLAN</w:t>
            </w:r>
          </w:p>
        </w:tc>
        <w:tc>
          <w:tcPr>
            <w:tcW w:w="4536"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0DE488E8" w14:textId="23C9855D" w:rsidR="00434331" w:rsidRPr="008C45D3" w:rsidRDefault="00434331" w:rsidP="006F579E">
            <w:pPr>
              <w:spacing w:after="0" w:line="240" w:lineRule="auto"/>
              <w:rPr>
                <w:rFonts w:cs="Calibri"/>
                <w:highlight w:val="yellow"/>
                <w:lang w:val="es-ES_tradnl" w:eastAsia="pt-BR"/>
              </w:rPr>
            </w:pPr>
            <w:r w:rsidRPr="008C45D3">
              <w:rPr>
                <w:rFonts w:cs="Calibri"/>
                <w:highlight w:val="yellow"/>
                <w:lang w:val="es-ES_tradnl" w:eastAsia="pt-BR"/>
              </w:rPr>
              <w:t xml:space="preserve">Jean Rodrigo </w:t>
            </w:r>
            <w:proofErr w:type="spellStart"/>
            <w:r w:rsidRPr="008C45D3">
              <w:rPr>
                <w:rFonts w:cs="Calibri"/>
                <w:highlight w:val="yellow"/>
                <w:lang w:val="es-ES_tradnl" w:eastAsia="pt-BR"/>
              </w:rPr>
              <w:t>Pscheidt</w:t>
            </w:r>
            <w:proofErr w:type="spellEnd"/>
          </w:p>
        </w:tc>
      </w:tr>
      <w:tr w:rsidR="00855681" w:rsidRPr="00FF2526" w14:paraId="001C6C44" w14:textId="77777777" w:rsidTr="00D83E05">
        <w:trPr>
          <w:trHeight w:val="300"/>
          <w:jc w:val="center"/>
        </w:trPr>
        <w:tc>
          <w:tcPr>
            <w:tcW w:w="3278"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6B307234" w14:textId="0726E312" w:rsidR="00855681" w:rsidRPr="00EE26C6" w:rsidRDefault="00CD46D0" w:rsidP="006F579E">
            <w:pPr>
              <w:spacing w:after="0" w:line="240" w:lineRule="auto"/>
              <w:rPr>
                <w:rFonts w:cs="Calibri"/>
                <w:b/>
                <w:lang w:eastAsia="pt-BR"/>
              </w:rPr>
            </w:pPr>
            <w:r w:rsidRPr="00EE26C6">
              <w:rPr>
                <w:rFonts w:cs="Calibri"/>
                <w:b/>
                <w:lang w:eastAsia="pt-BR"/>
              </w:rPr>
              <w:t>CEART</w:t>
            </w:r>
          </w:p>
        </w:tc>
        <w:tc>
          <w:tcPr>
            <w:tcW w:w="4536"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C9A2223" w14:textId="486D066D" w:rsidR="00855681" w:rsidRPr="008C45D3" w:rsidRDefault="00EE26C6" w:rsidP="006F579E">
            <w:pPr>
              <w:spacing w:after="0" w:line="240" w:lineRule="auto"/>
              <w:rPr>
                <w:rFonts w:cs="Calibri"/>
                <w:highlight w:val="yellow"/>
                <w:lang w:val="es-ES_tradnl" w:eastAsia="pt-BR"/>
              </w:rPr>
            </w:pPr>
            <w:r w:rsidRPr="008C45D3">
              <w:rPr>
                <w:rFonts w:cs="Calibri"/>
                <w:highlight w:val="yellow"/>
                <w:lang w:val="es-ES_tradnl" w:eastAsia="pt-BR"/>
              </w:rPr>
              <w:t xml:space="preserve">Rodrigo </w:t>
            </w:r>
            <w:proofErr w:type="spellStart"/>
            <w:r w:rsidRPr="008C45D3">
              <w:rPr>
                <w:rFonts w:cs="Calibri"/>
                <w:highlight w:val="yellow"/>
                <w:lang w:val="es-ES_tradnl" w:eastAsia="pt-BR"/>
              </w:rPr>
              <w:t>Nunes</w:t>
            </w:r>
            <w:proofErr w:type="spellEnd"/>
            <w:r w:rsidRPr="008C45D3">
              <w:rPr>
                <w:rFonts w:cs="Calibri"/>
                <w:highlight w:val="yellow"/>
                <w:lang w:val="es-ES_tradnl" w:eastAsia="pt-BR"/>
              </w:rPr>
              <w:t xml:space="preserve"> </w:t>
            </w:r>
            <w:proofErr w:type="spellStart"/>
            <w:r w:rsidRPr="008C45D3">
              <w:rPr>
                <w:rFonts w:cs="Calibri"/>
                <w:highlight w:val="yellow"/>
                <w:lang w:val="es-ES_tradnl" w:eastAsia="pt-BR"/>
              </w:rPr>
              <w:t>Vitorio</w:t>
            </w:r>
            <w:proofErr w:type="spellEnd"/>
          </w:p>
        </w:tc>
      </w:tr>
      <w:tr w:rsidR="00434331" w:rsidRPr="00FF2526" w14:paraId="2CBB8BE3" w14:textId="77777777" w:rsidTr="00D83E05">
        <w:trPr>
          <w:trHeight w:val="300"/>
          <w:jc w:val="center"/>
        </w:trPr>
        <w:tc>
          <w:tcPr>
            <w:tcW w:w="3278"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66135342" w14:textId="31F25104" w:rsidR="00434331" w:rsidRPr="00EE26C6" w:rsidRDefault="00434331" w:rsidP="006F579E">
            <w:pPr>
              <w:spacing w:after="0" w:line="240" w:lineRule="auto"/>
              <w:rPr>
                <w:rFonts w:cs="Calibri"/>
                <w:b/>
                <w:lang w:eastAsia="pt-BR"/>
              </w:rPr>
            </w:pPr>
            <w:r w:rsidRPr="00EE26C6">
              <w:rPr>
                <w:rFonts w:cs="Calibri"/>
                <w:b/>
                <w:lang w:eastAsia="pt-BR"/>
              </w:rPr>
              <w:t>CEO</w:t>
            </w:r>
          </w:p>
        </w:tc>
        <w:tc>
          <w:tcPr>
            <w:tcW w:w="4536"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tcPr>
          <w:p w14:paraId="0E6DFE25" w14:textId="381AE038" w:rsidR="00434331" w:rsidRPr="008C45D3" w:rsidRDefault="00434331" w:rsidP="006F579E">
            <w:pPr>
              <w:spacing w:after="0" w:line="240" w:lineRule="auto"/>
              <w:rPr>
                <w:rFonts w:cs="Calibri"/>
                <w:highlight w:val="yellow"/>
                <w:lang w:val="es-ES_tradnl" w:eastAsia="pt-BR"/>
              </w:rPr>
            </w:pPr>
            <w:r w:rsidRPr="008C45D3">
              <w:rPr>
                <w:rFonts w:cs="Calibri"/>
                <w:highlight w:val="yellow"/>
                <w:lang w:val="es-ES_tradnl" w:eastAsia="pt-BR"/>
              </w:rPr>
              <w:t xml:space="preserve">Ana Paula </w:t>
            </w:r>
            <w:proofErr w:type="spellStart"/>
            <w:r w:rsidRPr="008C45D3">
              <w:rPr>
                <w:rFonts w:cs="Calibri"/>
                <w:highlight w:val="yellow"/>
                <w:lang w:val="es-ES_tradnl" w:eastAsia="pt-BR"/>
              </w:rPr>
              <w:t>Fachinetto</w:t>
            </w:r>
            <w:proofErr w:type="spellEnd"/>
          </w:p>
        </w:tc>
      </w:tr>
      <w:tr w:rsidR="00434331" w:rsidRPr="00FF2526" w14:paraId="6EDCCDE4" w14:textId="77777777" w:rsidTr="00D83E05">
        <w:trPr>
          <w:trHeight w:val="300"/>
          <w:jc w:val="center"/>
        </w:trPr>
        <w:tc>
          <w:tcPr>
            <w:tcW w:w="3278"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7719A7A" w14:textId="27D38875" w:rsidR="00434331" w:rsidRPr="00EE26C6" w:rsidRDefault="00434331" w:rsidP="006F579E">
            <w:pPr>
              <w:spacing w:after="0" w:line="240" w:lineRule="auto"/>
              <w:rPr>
                <w:rFonts w:cs="Calibri"/>
                <w:b/>
                <w:lang w:eastAsia="pt-BR"/>
              </w:rPr>
            </w:pPr>
            <w:r w:rsidRPr="00EE26C6">
              <w:rPr>
                <w:rFonts w:cs="Calibri"/>
                <w:b/>
                <w:lang w:eastAsia="pt-BR"/>
              </w:rPr>
              <w:t>CCT</w:t>
            </w:r>
          </w:p>
        </w:tc>
        <w:tc>
          <w:tcPr>
            <w:tcW w:w="4536"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tcPr>
          <w:p w14:paraId="6C4003C0" w14:textId="38A0CF2E" w:rsidR="00434331" w:rsidRPr="008C45D3" w:rsidRDefault="00434331" w:rsidP="006F579E">
            <w:pPr>
              <w:spacing w:after="0" w:line="240" w:lineRule="auto"/>
              <w:rPr>
                <w:rFonts w:cs="Calibri"/>
                <w:highlight w:val="yellow"/>
                <w:lang w:val="es-ES_tradnl" w:eastAsia="pt-BR"/>
              </w:rPr>
            </w:pPr>
            <w:r w:rsidRPr="008C45D3">
              <w:rPr>
                <w:rFonts w:cs="Calibri"/>
                <w:highlight w:val="yellow"/>
                <w:lang w:val="es-ES_tradnl" w:eastAsia="pt-BR"/>
              </w:rPr>
              <w:t xml:space="preserve">Jean Carlo </w:t>
            </w:r>
            <w:proofErr w:type="spellStart"/>
            <w:r w:rsidRPr="008C45D3">
              <w:rPr>
                <w:rFonts w:cs="Calibri"/>
                <w:highlight w:val="yellow"/>
                <w:lang w:val="es-ES_tradnl" w:eastAsia="pt-BR"/>
              </w:rPr>
              <w:t>Bertoli</w:t>
            </w:r>
            <w:proofErr w:type="spellEnd"/>
          </w:p>
        </w:tc>
      </w:tr>
      <w:tr w:rsidR="00855681" w:rsidRPr="00FF2526" w14:paraId="0E3A25BB" w14:textId="77777777" w:rsidTr="00D83E05">
        <w:trPr>
          <w:trHeight w:val="300"/>
          <w:jc w:val="center"/>
        </w:trPr>
        <w:tc>
          <w:tcPr>
            <w:tcW w:w="3278"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5D720E1F" w14:textId="38B177AA" w:rsidR="00855681" w:rsidRPr="00EE26C6" w:rsidRDefault="00CD46D0" w:rsidP="006F579E">
            <w:pPr>
              <w:spacing w:after="0" w:line="240" w:lineRule="auto"/>
              <w:rPr>
                <w:rFonts w:cs="Calibri"/>
                <w:b/>
                <w:lang w:eastAsia="pt-BR"/>
              </w:rPr>
            </w:pPr>
            <w:r w:rsidRPr="00EE26C6">
              <w:rPr>
                <w:rFonts w:cs="Calibri"/>
                <w:b/>
                <w:lang w:eastAsia="pt-BR"/>
              </w:rPr>
              <w:t>CEAD</w:t>
            </w:r>
          </w:p>
        </w:tc>
        <w:tc>
          <w:tcPr>
            <w:tcW w:w="4536"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tcPr>
          <w:p w14:paraId="7B94958C" w14:textId="27AEE868" w:rsidR="00855681" w:rsidRPr="008C45D3" w:rsidRDefault="00EE26C6" w:rsidP="006F579E">
            <w:pPr>
              <w:spacing w:after="0" w:line="240" w:lineRule="auto"/>
              <w:rPr>
                <w:rFonts w:cs="Calibri"/>
                <w:highlight w:val="yellow"/>
                <w:lang w:val="es-ES_tradnl" w:eastAsia="pt-BR"/>
              </w:rPr>
            </w:pPr>
            <w:r w:rsidRPr="008C45D3">
              <w:rPr>
                <w:rFonts w:cs="Calibri"/>
                <w:highlight w:val="yellow"/>
                <w:lang w:val="es-ES_tradnl" w:eastAsia="pt-BR"/>
              </w:rPr>
              <w:t xml:space="preserve">Gabriela </w:t>
            </w:r>
            <w:proofErr w:type="spellStart"/>
            <w:r w:rsidRPr="008C45D3">
              <w:rPr>
                <w:rFonts w:cs="Calibri"/>
                <w:highlight w:val="yellow"/>
                <w:lang w:val="es-ES_tradnl" w:eastAsia="pt-BR"/>
              </w:rPr>
              <w:t>Amarilho</w:t>
            </w:r>
            <w:proofErr w:type="spellEnd"/>
          </w:p>
        </w:tc>
      </w:tr>
      <w:tr w:rsidR="00855681" w:rsidRPr="00FF2526" w14:paraId="0DE0B213" w14:textId="77777777" w:rsidTr="00D83E05">
        <w:trPr>
          <w:trHeight w:val="300"/>
          <w:jc w:val="center"/>
        </w:trPr>
        <w:tc>
          <w:tcPr>
            <w:tcW w:w="3278"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67C632CD" w14:textId="55D7633E" w:rsidR="00855681" w:rsidRPr="00EE26C6" w:rsidRDefault="00CD46D0" w:rsidP="00CD46D0">
            <w:pPr>
              <w:spacing w:after="0" w:line="240" w:lineRule="auto"/>
              <w:rPr>
                <w:rFonts w:cs="Calibri"/>
                <w:b/>
                <w:lang w:eastAsia="pt-BR"/>
              </w:rPr>
            </w:pPr>
            <w:r w:rsidRPr="00EE26C6">
              <w:rPr>
                <w:rFonts w:cs="Calibri"/>
                <w:b/>
                <w:lang w:eastAsia="pt-BR"/>
              </w:rPr>
              <w:t>CESFI</w:t>
            </w:r>
          </w:p>
        </w:tc>
        <w:tc>
          <w:tcPr>
            <w:tcW w:w="4536"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997C155" w14:textId="5DC1A582" w:rsidR="00B87C5B" w:rsidRPr="008C45D3" w:rsidRDefault="00434331" w:rsidP="006F579E">
            <w:pPr>
              <w:spacing w:after="0" w:line="240" w:lineRule="auto"/>
              <w:rPr>
                <w:rFonts w:cs="Calibri"/>
                <w:highlight w:val="yellow"/>
                <w:lang w:val="es-ES_tradnl" w:eastAsia="pt-BR"/>
              </w:rPr>
            </w:pPr>
            <w:r w:rsidRPr="008C45D3">
              <w:rPr>
                <w:rFonts w:cs="Calibri"/>
                <w:highlight w:val="yellow"/>
                <w:lang w:val="es-ES_tradnl" w:eastAsia="pt-BR"/>
              </w:rPr>
              <w:t xml:space="preserve">Saulo Pacheco Junior </w:t>
            </w:r>
          </w:p>
        </w:tc>
      </w:tr>
      <w:tr w:rsidR="00855681" w:rsidRPr="00FF2526" w14:paraId="201199BD" w14:textId="77777777" w:rsidTr="00D83E05">
        <w:trPr>
          <w:trHeight w:val="300"/>
          <w:jc w:val="center"/>
        </w:trPr>
        <w:tc>
          <w:tcPr>
            <w:tcW w:w="3278"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001C2E5D" w14:textId="222071E2" w:rsidR="00855681" w:rsidRPr="00EE26C6" w:rsidRDefault="00CD46D0" w:rsidP="006F579E">
            <w:pPr>
              <w:spacing w:after="0" w:line="240" w:lineRule="auto"/>
              <w:rPr>
                <w:rFonts w:cs="Calibri"/>
                <w:b/>
                <w:lang w:eastAsia="pt-BR"/>
              </w:rPr>
            </w:pPr>
            <w:r w:rsidRPr="00EE26C6">
              <w:rPr>
                <w:rFonts w:cs="Calibri"/>
                <w:b/>
                <w:lang w:eastAsia="pt-BR"/>
              </w:rPr>
              <w:t>ESAG</w:t>
            </w:r>
          </w:p>
        </w:tc>
        <w:tc>
          <w:tcPr>
            <w:tcW w:w="4536"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542B66BF" w14:textId="5646308E" w:rsidR="00855681" w:rsidRPr="008C45D3" w:rsidRDefault="00434331" w:rsidP="006F579E">
            <w:pPr>
              <w:spacing w:after="0" w:line="240" w:lineRule="auto"/>
              <w:rPr>
                <w:rFonts w:cs="Calibri"/>
                <w:highlight w:val="yellow"/>
                <w:lang w:val="es-ES_tradnl" w:eastAsia="pt-BR"/>
              </w:rPr>
            </w:pPr>
            <w:r w:rsidRPr="008C45D3">
              <w:rPr>
                <w:rFonts w:cs="Calibri"/>
                <w:highlight w:val="yellow"/>
                <w:lang w:val="es-ES_tradnl" w:eastAsia="pt-BR"/>
              </w:rPr>
              <w:t>Fabiana Teixeira da Rosa</w:t>
            </w:r>
          </w:p>
        </w:tc>
      </w:tr>
      <w:tr w:rsidR="009E0467" w:rsidRPr="00FF2526" w14:paraId="639CD270" w14:textId="77777777" w:rsidTr="00D83E05">
        <w:trPr>
          <w:trHeight w:val="276"/>
          <w:jc w:val="center"/>
        </w:trPr>
        <w:tc>
          <w:tcPr>
            <w:tcW w:w="7814"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2EB7FE20" w14:textId="77777777" w:rsidR="009E0467" w:rsidRPr="00FF2526" w:rsidRDefault="009E0467" w:rsidP="006F579E">
            <w:pPr>
              <w:spacing w:after="0" w:line="240" w:lineRule="auto"/>
              <w:jc w:val="center"/>
              <w:rPr>
                <w:rFonts w:cs="Calibri"/>
                <w:lang w:val="es-ES_tradnl" w:eastAsia="pt-BR"/>
              </w:rPr>
            </w:pPr>
            <w:r w:rsidRPr="00FF2526">
              <w:rPr>
                <w:rFonts w:cs="Calibri"/>
                <w:b/>
                <w:bCs/>
                <w:lang w:eastAsia="pt-BR"/>
              </w:rPr>
              <w:t>RESPONSÁVEL TÉCNICO</w:t>
            </w:r>
          </w:p>
        </w:tc>
      </w:tr>
      <w:tr w:rsidR="009E0467" w:rsidRPr="00FF2526" w14:paraId="06CB20D4" w14:textId="77777777" w:rsidTr="00D83E05">
        <w:trPr>
          <w:trHeight w:val="300"/>
          <w:jc w:val="center"/>
        </w:trPr>
        <w:tc>
          <w:tcPr>
            <w:tcW w:w="7814"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241F11A" w14:textId="5D49F856" w:rsidR="009E0467" w:rsidRPr="00D00F61" w:rsidRDefault="008C45D3" w:rsidP="006F579E">
            <w:pPr>
              <w:spacing w:after="0" w:line="240" w:lineRule="auto"/>
              <w:jc w:val="center"/>
              <w:rPr>
                <w:rFonts w:cs="Calibri"/>
                <w:lang w:val="es-ES_tradnl" w:eastAsia="pt-BR"/>
              </w:rPr>
            </w:pPr>
            <w:r w:rsidRPr="008C45D3">
              <w:rPr>
                <w:rFonts w:cs="Calibri"/>
                <w:bCs/>
                <w:lang w:val="pt-PT"/>
              </w:rPr>
              <w:t>Simone Soares Silva</w:t>
            </w:r>
          </w:p>
        </w:tc>
      </w:tr>
      <w:tr w:rsidR="009E0467" w:rsidRPr="00FF2526" w14:paraId="42B46E9B" w14:textId="77777777" w:rsidTr="00D83E05">
        <w:trPr>
          <w:trHeight w:val="300"/>
          <w:jc w:val="center"/>
        </w:trPr>
        <w:tc>
          <w:tcPr>
            <w:tcW w:w="7814"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9B72933" w14:textId="77777777" w:rsidR="009E0467" w:rsidRPr="00FF2526" w:rsidRDefault="009E0467" w:rsidP="006F579E">
            <w:pPr>
              <w:spacing w:after="0" w:line="240" w:lineRule="auto"/>
              <w:jc w:val="center"/>
              <w:rPr>
                <w:rFonts w:cs="Calibri"/>
                <w:lang w:val="es-ES_tradnl" w:eastAsia="pt-BR"/>
              </w:rPr>
            </w:pPr>
            <w:r w:rsidRPr="00FF2526">
              <w:rPr>
                <w:rFonts w:cs="Calibri"/>
                <w:b/>
                <w:lang w:eastAsia="pt-BR"/>
              </w:rPr>
              <w:t>GESTOR DE ADMINISTRAÇÃO</w:t>
            </w:r>
          </w:p>
        </w:tc>
      </w:tr>
      <w:tr w:rsidR="009E0467" w:rsidRPr="00FF2526" w14:paraId="79370346" w14:textId="77777777" w:rsidTr="00D83E05">
        <w:trPr>
          <w:trHeight w:val="300"/>
          <w:jc w:val="center"/>
        </w:trPr>
        <w:tc>
          <w:tcPr>
            <w:tcW w:w="7814"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F040B6C" w14:textId="77777777" w:rsidR="009E0467" w:rsidRPr="00FF2526" w:rsidRDefault="009E0467" w:rsidP="006F579E">
            <w:pPr>
              <w:spacing w:after="0" w:line="240" w:lineRule="auto"/>
              <w:jc w:val="center"/>
              <w:rPr>
                <w:rFonts w:cs="Calibri"/>
                <w:lang w:val="es-ES_tradnl" w:eastAsia="pt-BR"/>
              </w:rPr>
            </w:pPr>
            <w:proofErr w:type="spellStart"/>
            <w:r w:rsidRPr="000C3F79">
              <w:rPr>
                <w:rFonts w:cs="Calibri"/>
                <w:lang w:val="es-ES_tradnl" w:eastAsia="pt-BR"/>
              </w:rPr>
              <w:t>Setor</w:t>
            </w:r>
            <w:proofErr w:type="spellEnd"/>
            <w:r w:rsidRPr="000C3F79">
              <w:rPr>
                <w:rFonts w:cs="Calibri"/>
                <w:lang w:val="es-ES_tradnl" w:eastAsia="pt-BR"/>
              </w:rPr>
              <w:t xml:space="preserve"> de Contratos da PROAD</w:t>
            </w:r>
          </w:p>
        </w:tc>
      </w:tr>
    </w:tbl>
    <w:p w14:paraId="6B29EEBC" w14:textId="77777777" w:rsidR="009E0467" w:rsidRPr="00FF2526" w:rsidRDefault="009E0467" w:rsidP="00C82EE7">
      <w:pPr>
        <w:spacing w:after="0" w:line="240" w:lineRule="auto"/>
        <w:jc w:val="both"/>
        <w:rPr>
          <w:rFonts w:cs="Calibri"/>
          <w:b/>
          <w:bCs/>
          <w:lang w:eastAsia="pt-BR"/>
        </w:rPr>
      </w:pPr>
      <w:r w:rsidRPr="00FF2526">
        <w:rPr>
          <w:rFonts w:cs="Calibri"/>
          <w:b/>
          <w:bCs/>
          <w:lang w:eastAsia="pt-BR"/>
        </w:rPr>
        <w:t>Cordialmente,</w:t>
      </w:r>
    </w:p>
    <w:p w14:paraId="1D3208FF" w14:textId="6E87175C" w:rsidR="009E0467" w:rsidRPr="00FF2526" w:rsidRDefault="00784772" w:rsidP="00C82EE7">
      <w:pPr>
        <w:spacing w:after="0" w:line="240" w:lineRule="auto"/>
        <w:jc w:val="both"/>
        <w:rPr>
          <w:rFonts w:cs="Calibri"/>
          <w:b/>
          <w:bCs/>
          <w:lang w:eastAsia="pt-BR"/>
        </w:rPr>
      </w:pPr>
      <w:r w:rsidRPr="00FF2526">
        <w:rPr>
          <w:rFonts w:cs="Calibri"/>
          <w:b/>
          <w:bCs/>
          <w:lang w:eastAsia="pt-BR"/>
        </w:rPr>
        <w:t>R</w:t>
      </w:r>
      <w:r w:rsidR="009E0467" w:rsidRPr="00FF2526">
        <w:rPr>
          <w:rFonts w:cs="Calibri"/>
          <w:b/>
          <w:bCs/>
          <w:lang w:eastAsia="pt-BR"/>
        </w:rPr>
        <w:t xml:space="preserve">esponsável Técnico: </w:t>
      </w:r>
    </w:p>
    <w:p w14:paraId="238FEC90" w14:textId="77777777" w:rsidR="009E0467" w:rsidRPr="00FF2526" w:rsidRDefault="009E0467" w:rsidP="006F579E">
      <w:pPr>
        <w:spacing w:after="0" w:line="240" w:lineRule="auto"/>
        <w:jc w:val="both"/>
        <w:rPr>
          <w:rFonts w:cs="Calibri"/>
          <w:b/>
          <w:bCs/>
          <w:lang w:eastAsia="pt-BR"/>
        </w:rPr>
      </w:pPr>
    </w:p>
    <w:p w14:paraId="6373268E" w14:textId="77777777" w:rsidR="009E0467" w:rsidRPr="00FF2526" w:rsidRDefault="009E0467" w:rsidP="006F579E">
      <w:pPr>
        <w:spacing w:after="0" w:line="240" w:lineRule="auto"/>
        <w:rPr>
          <w:rFonts w:cs="Calibri"/>
          <w:lang w:eastAsia="pt-BR"/>
        </w:rPr>
      </w:pPr>
    </w:p>
    <w:p w14:paraId="539AF20C" w14:textId="163033DF" w:rsidR="00C13228" w:rsidRPr="00FF2526" w:rsidRDefault="00C13228" w:rsidP="006F579E">
      <w:pPr>
        <w:spacing w:after="0" w:line="240" w:lineRule="auto"/>
        <w:rPr>
          <w:rFonts w:cs="Calibri"/>
          <w:lang w:eastAsia="pt-BR"/>
        </w:rPr>
      </w:pPr>
    </w:p>
    <w:p w14:paraId="7E813AAB" w14:textId="77777777" w:rsidR="009E0467" w:rsidRPr="00FF2526" w:rsidRDefault="009E0467" w:rsidP="006F579E">
      <w:pPr>
        <w:spacing w:after="0" w:line="240" w:lineRule="auto"/>
        <w:rPr>
          <w:rFonts w:cs="Calibri"/>
          <w:lang w:eastAsia="pt-BR"/>
        </w:rPr>
      </w:pPr>
    </w:p>
    <w:p w14:paraId="7A4495BD" w14:textId="77777777" w:rsidR="009E0467" w:rsidRPr="00FF2526" w:rsidRDefault="009E0467" w:rsidP="006F579E">
      <w:pPr>
        <w:spacing w:after="0" w:line="240" w:lineRule="auto"/>
        <w:rPr>
          <w:rFonts w:cs="Calibri"/>
          <w:lang w:eastAsia="pt-BR"/>
        </w:rPr>
      </w:pPr>
    </w:p>
    <w:p w14:paraId="3B7E2E77" w14:textId="77777777" w:rsidR="00680251" w:rsidRDefault="00680251" w:rsidP="006F579E">
      <w:pPr>
        <w:spacing w:after="0" w:line="240" w:lineRule="auto"/>
        <w:rPr>
          <w:rFonts w:cs="Calibri"/>
          <w:lang w:eastAsia="pt-BR"/>
        </w:rPr>
      </w:pPr>
    </w:p>
    <w:p w14:paraId="72C96105" w14:textId="77777777" w:rsidR="00680251" w:rsidRDefault="00680251" w:rsidP="006F579E">
      <w:pPr>
        <w:spacing w:after="0" w:line="240" w:lineRule="auto"/>
        <w:rPr>
          <w:rFonts w:cs="Calibri"/>
          <w:lang w:eastAsia="pt-BR"/>
        </w:rPr>
      </w:pPr>
    </w:p>
    <w:p w14:paraId="329BFC32" w14:textId="77777777" w:rsidR="00680251" w:rsidRPr="00FF2526" w:rsidRDefault="00680251" w:rsidP="006F579E">
      <w:pPr>
        <w:spacing w:after="0" w:line="240" w:lineRule="auto"/>
        <w:rPr>
          <w:rFonts w:cs="Calibri"/>
          <w:lang w:eastAsia="pt-BR"/>
        </w:rPr>
      </w:pPr>
    </w:p>
    <w:p w14:paraId="35971D70" w14:textId="77777777" w:rsidR="009E0467" w:rsidRPr="00FF2526" w:rsidRDefault="009E0467" w:rsidP="006F579E">
      <w:pPr>
        <w:spacing w:after="0" w:line="240" w:lineRule="auto"/>
        <w:rPr>
          <w:rFonts w:cs="Calibri"/>
          <w:lang w:eastAsia="pt-BR"/>
        </w:rPr>
      </w:pPr>
    </w:p>
    <w:p w14:paraId="698707D3" w14:textId="77777777" w:rsidR="009E0467" w:rsidRDefault="009E0467" w:rsidP="006F579E">
      <w:pPr>
        <w:spacing w:after="0" w:line="240" w:lineRule="auto"/>
        <w:rPr>
          <w:rFonts w:cs="Calibri"/>
          <w:lang w:eastAsia="pt-BR"/>
        </w:rPr>
      </w:pPr>
    </w:p>
    <w:p w14:paraId="2A037E53" w14:textId="77777777" w:rsidR="00AE7C0D" w:rsidRPr="00FF2526" w:rsidRDefault="00AE7C0D" w:rsidP="006F579E">
      <w:pPr>
        <w:spacing w:after="0" w:line="240" w:lineRule="auto"/>
        <w:rPr>
          <w:rFonts w:cs="Calibri"/>
          <w:lang w:eastAsia="pt-BR"/>
        </w:rPr>
      </w:pPr>
    </w:p>
    <w:p w14:paraId="4ADEB0B5" w14:textId="243A2580" w:rsidR="003B512D" w:rsidRPr="00FF2526" w:rsidRDefault="00BD39AB" w:rsidP="006F579E">
      <w:pPr>
        <w:spacing w:after="0" w:line="240" w:lineRule="auto"/>
        <w:rPr>
          <w:rFonts w:cs="Calibri"/>
          <w:lang w:eastAsia="pt-BR"/>
        </w:rPr>
      </w:pPr>
      <w:r w:rsidRPr="00FF2526">
        <w:rPr>
          <w:rFonts w:cs="Calibri"/>
          <w:noProof/>
          <w:lang w:eastAsia="pt-BR"/>
        </w:rPr>
        <mc:AlternateContent>
          <mc:Choice Requires="wps">
            <w:drawing>
              <wp:anchor distT="0" distB="0" distL="114300" distR="114300" simplePos="0" relativeHeight="251646976" behindDoc="1" locked="0" layoutInCell="1" allowOverlap="1" wp14:anchorId="077E9F45" wp14:editId="6BF581E8">
                <wp:simplePos x="0" y="0"/>
                <wp:positionH relativeFrom="column">
                  <wp:posOffset>5882640</wp:posOffset>
                </wp:positionH>
                <wp:positionV relativeFrom="paragraph">
                  <wp:posOffset>-1059180</wp:posOffset>
                </wp:positionV>
                <wp:extent cx="669290" cy="1505585"/>
                <wp:effectExtent l="0" t="0" r="16510" b="18415"/>
                <wp:wrapNone/>
                <wp:docPr id="4" name="Caixa de texto 4"/>
                <wp:cNvGraphicFramePr/>
                <a:graphic xmlns:a="http://schemas.openxmlformats.org/drawingml/2006/main">
                  <a:graphicData uri="http://schemas.microsoft.com/office/word/2010/wordprocessingShape">
                    <wps:wsp>
                      <wps:cNvSpPr txBox="1"/>
                      <wps:spPr>
                        <a:xfrm>
                          <a:off x="0" y="0"/>
                          <a:ext cx="669290" cy="150558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A278DF6" w14:textId="77777777" w:rsidR="001C3C42" w:rsidRDefault="001C3C42" w:rsidP="009A306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DEMANDAS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E9F45" id="_x0000_t202" coordsize="21600,21600" o:spt="202" path="m,l,21600r21600,l21600,xe">
                <v:stroke joinstyle="miter"/>
                <v:path gradientshapeok="t" o:connecttype="rect"/>
              </v:shapetype>
              <v:shape id="Caixa de texto 4" o:spid="_x0000_s1026" type="#_x0000_t202" style="position:absolute;margin-left:463.2pt;margin-top:-83.4pt;width:52.7pt;height:118.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" fillcolor="#a6a6a6" strokecolor="windowText" strokeweight="2pt">
                <v:textbox style="layout-flow:vertical;mso-layout-flow-alt:bottom-to-top">
                  <w:txbxContent>
                    <w:p w14:paraId="3A278DF6" w14:textId="77777777" w:rsidR="001C3C42" w:rsidRDefault="001C3C42" w:rsidP="009A306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DEMANDAS</w:t>
                      </w:r>
                    </w:p>
                  </w:txbxContent>
                </v:textbox>
              </v:shape>
            </w:pict>
          </mc:Fallback>
        </mc:AlternateContent>
      </w:r>
    </w:p>
    <w:p w14:paraId="53B5791F" w14:textId="1C9C0F4B" w:rsidR="00AE7C0D" w:rsidRDefault="00AE7C0D" w:rsidP="00AE7C0D">
      <w:pPr>
        <w:pStyle w:val="Ttulo1"/>
        <w:jc w:val="center"/>
        <w:rPr>
          <w:rFonts w:asciiTheme="minorHAnsi" w:hAnsiTheme="minorHAnsi"/>
          <w:sz w:val="48"/>
          <w:szCs w:val="52"/>
        </w:rPr>
      </w:pPr>
      <w:r>
        <w:rPr>
          <w:rFonts w:asciiTheme="minorHAnsi" w:hAnsiTheme="minorHAnsi"/>
          <w:sz w:val="48"/>
          <w:szCs w:val="52"/>
        </w:rPr>
        <w:t>DEMANDAS DOS CENTROS</w:t>
      </w:r>
    </w:p>
    <w:p w14:paraId="1E4A1F36" w14:textId="77777777" w:rsidR="00AE7C0D" w:rsidRPr="00AE7C0D" w:rsidRDefault="00AE7C0D" w:rsidP="00AE7C0D">
      <w:pPr>
        <w:rPr>
          <w:lang w:eastAsia="pt-BR"/>
        </w:rPr>
      </w:pPr>
    </w:p>
    <w:p w14:paraId="11ED7D3E" w14:textId="77777777" w:rsidR="00D83E05" w:rsidRPr="00FF2526" w:rsidRDefault="00D83E05" w:rsidP="006F579E">
      <w:pPr>
        <w:spacing w:after="0" w:line="240" w:lineRule="auto"/>
        <w:jc w:val="center"/>
        <w:rPr>
          <w:rFonts w:cs="Calibri"/>
          <w:b/>
          <w:bCs/>
        </w:rPr>
      </w:pPr>
    </w:p>
    <w:p w14:paraId="782940EB" w14:textId="2526DBEA" w:rsidR="00CA2470" w:rsidRDefault="003B512D" w:rsidP="00680251">
      <w:pPr>
        <w:spacing w:after="0" w:line="240" w:lineRule="auto"/>
        <w:rPr>
          <w:rFonts w:cs="Calibri"/>
        </w:rPr>
      </w:pPr>
      <w:r w:rsidRPr="00FF2526">
        <w:rPr>
          <w:rFonts w:cs="Calibri"/>
          <w:b/>
          <w:bCs/>
        </w:rPr>
        <w:br w:type="page"/>
      </w:r>
    </w:p>
    <w:p w14:paraId="5ECF5A00" w14:textId="77777777" w:rsidR="00680251" w:rsidRPr="00CC6946" w:rsidRDefault="00680251" w:rsidP="00680251">
      <w:pPr>
        <w:spacing w:after="0" w:line="240" w:lineRule="auto"/>
        <w:rPr>
          <w:rFonts w:cs="Calibri"/>
          <w:b/>
          <w:bCs/>
        </w:rPr>
      </w:pPr>
    </w:p>
    <w:p w14:paraId="47D0F52A" w14:textId="77777777" w:rsidR="00C82D11" w:rsidRPr="00CC6946" w:rsidRDefault="00C82D11" w:rsidP="006F579E">
      <w:pPr>
        <w:pStyle w:val="Ttulo1"/>
        <w:spacing w:before="0" w:after="0"/>
        <w:rPr>
          <w:rFonts w:ascii="Calibri" w:eastAsia="Calibri" w:hAnsi="Calibri" w:cs="Calibri"/>
          <w:b w:val="0"/>
          <w:bCs w:val="0"/>
          <w:kern w:val="0"/>
          <w:sz w:val="22"/>
          <w:szCs w:val="22"/>
        </w:rPr>
      </w:pPr>
    </w:p>
    <w:p w14:paraId="38E4FC3E" w14:textId="32C8E5F0" w:rsidR="00C82D11" w:rsidRPr="00CC6946" w:rsidRDefault="00C82D11" w:rsidP="006F579E">
      <w:pPr>
        <w:tabs>
          <w:tab w:val="right" w:pos="9070"/>
        </w:tabs>
        <w:spacing w:after="0" w:line="240" w:lineRule="auto"/>
        <w:rPr>
          <w:rFonts w:cs="Calibri"/>
          <w:lang w:eastAsia="pt-BR"/>
        </w:rPr>
      </w:pPr>
    </w:p>
    <w:p w14:paraId="660B1BDF" w14:textId="77777777" w:rsidR="00FB02F5" w:rsidRPr="00CC6946" w:rsidRDefault="00FB02F5" w:rsidP="006F579E">
      <w:pPr>
        <w:tabs>
          <w:tab w:val="right" w:pos="9070"/>
        </w:tabs>
        <w:spacing w:after="0" w:line="240" w:lineRule="auto"/>
        <w:rPr>
          <w:rFonts w:cs="Calibri"/>
          <w:lang w:eastAsia="pt-BR"/>
        </w:rPr>
      </w:pPr>
    </w:p>
    <w:p w14:paraId="7AE810A8" w14:textId="77777777" w:rsidR="00680251" w:rsidRDefault="00680251" w:rsidP="00680251">
      <w:pPr>
        <w:spacing w:after="0" w:line="240" w:lineRule="auto"/>
        <w:jc w:val="center"/>
        <w:rPr>
          <w:rFonts w:cs="Calibri"/>
          <w:b/>
          <w:sz w:val="40"/>
          <w:szCs w:val="40"/>
        </w:rPr>
      </w:pPr>
      <w:bookmarkStart w:id="0" w:name="_Toc381031416"/>
    </w:p>
    <w:p w14:paraId="33D3F584" w14:textId="77777777" w:rsidR="00680251" w:rsidRDefault="00680251" w:rsidP="00680251">
      <w:pPr>
        <w:spacing w:after="0" w:line="240" w:lineRule="auto"/>
        <w:jc w:val="center"/>
        <w:rPr>
          <w:rFonts w:cs="Calibri"/>
          <w:b/>
          <w:sz w:val="40"/>
          <w:szCs w:val="40"/>
        </w:rPr>
      </w:pPr>
    </w:p>
    <w:p w14:paraId="657EA5CA" w14:textId="77777777" w:rsidR="00680251" w:rsidRDefault="00680251" w:rsidP="00680251">
      <w:pPr>
        <w:spacing w:after="0" w:line="240" w:lineRule="auto"/>
        <w:jc w:val="center"/>
        <w:rPr>
          <w:rFonts w:cs="Calibri"/>
          <w:b/>
          <w:sz w:val="40"/>
          <w:szCs w:val="40"/>
        </w:rPr>
      </w:pPr>
    </w:p>
    <w:p w14:paraId="46AB123F" w14:textId="77777777" w:rsidR="00680251" w:rsidRDefault="00680251" w:rsidP="00680251">
      <w:pPr>
        <w:spacing w:after="0" w:line="240" w:lineRule="auto"/>
        <w:jc w:val="center"/>
        <w:rPr>
          <w:rFonts w:cs="Calibri"/>
          <w:b/>
          <w:sz w:val="40"/>
          <w:szCs w:val="40"/>
        </w:rPr>
      </w:pPr>
    </w:p>
    <w:p w14:paraId="2BE7C8E3" w14:textId="77777777" w:rsidR="00680251" w:rsidRDefault="00680251" w:rsidP="00680251">
      <w:pPr>
        <w:spacing w:after="0" w:line="240" w:lineRule="auto"/>
        <w:jc w:val="center"/>
        <w:rPr>
          <w:rFonts w:cs="Calibri"/>
          <w:b/>
          <w:sz w:val="40"/>
          <w:szCs w:val="40"/>
        </w:rPr>
      </w:pPr>
    </w:p>
    <w:p w14:paraId="761289AC" w14:textId="77777777" w:rsidR="00680251" w:rsidRDefault="00680251" w:rsidP="00680251">
      <w:pPr>
        <w:spacing w:after="0" w:line="240" w:lineRule="auto"/>
        <w:jc w:val="center"/>
        <w:rPr>
          <w:rFonts w:cs="Calibri"/>
          <w:b/>
          <w:sz w:val="40"/>
          <w:szCs w:val="40"/>
        </w:rPr>
      </w:pPr>
    </w:p>
    <w:p w14:paraId="40388A30" w14:textId="77777777" w:rsidR="00680251" w:rsidRDefault="00680251" w:rsidP="00680251">
      <w:pPr>
        <w:spacing w:after="0" w:line="240" w:lineRule="auto"/>
        <w:jc w:val="center"/>
        <w:rPr>
          <w:rFonts w:cs="Calibri"/>
          <w:b/>
          <w:sz w:val="40"/>
          <w:szCs w:val="40"/>
        </w:rPr>
      </w:pPr>
    </w:p>
    <w:p w14:paraId="0C2DC41F" w14:textId="77777777" w:rsidR="00680251" w:rsidRDefault="00680251" w:rsidP="00680251">
      <w:pPr>
        <w:spacing w:after="0" w:line="240" w:lineRule="auto"/>
        <w:jc w:val="center"/>
        <w:rPr>
          <w:rFonts w:cs="Calibri"/>
          <w:b/>
          <w:sz w:val="40"/>
          <w:szCs w:val="40"/>
        </w:rPr>
      </w:pPr>
    </w:p>
    <w:p w14:paraId="52C99BDF" w14:textId="77777777" w:rsidR="00680251" w:rsidRDefault="00680251" w:rsidP="00680251">
      <w:pPr>
        <w:spacing w:after="0" w:line="240" w:lineRule="auto"/>
        <w:jc w:val="center"/>
        <w:rPr>
          <w:rFonts w:cs="Calibri"/>
          <w:b/>
          <w:sz w:val="40"/>
          <w:szCs w:val="40"/>
        </w:rPr>
      </w:pPr>
    </w:p>
    <w:bookmarkEnd w:id="0"/>
    <w:p w14:paraId="4E8F752F" w14:textId="2D625720" w:rsidR="00064BCC" w:rsidRPr="00AE7C0D" w:rsidRDefault="00C36611" w:rsidP="00680251">
      <w:pPr>
        <w:spacing w:after="0" w:line="240" w:lineRule="auto"/>
        <w:jc w:val="center"/>
        <w:rPr>
          <w:rFonts w:cs="Calibri"/>
          <w:b/>
          <w:sz w:val="48"/>
          <w:szCs w:val="48"/>
        </w:rPr>
      </w:pPr>
      <w:r w:rsidRPr="00AE7C0D">
        <w:rPr>
          <w:rFonts w:cs="Calibri"/>
          <w:b/>
          <w:sz w:val="48"/>
          <w:szCs w:val="48"/>
        </w:rPr>
        <w:t>DESCONTO REFERENCIAIS DE MERCADO</w:t>
      </w:r>
    </w:p>
    <w:p w14:paraId="4FE0BB8F" w14:textId="7B884851" w:rsidR="00131480" w:rsidRDefault="00B0769F">
      <w:pPr>
        <w:spacing w:after="0" w:line="240" w:lineRule="auto"/>
        <w:rPr>
          <w:rFonts w:cs="Calibri"/>
          <w:b/>
          <w:bCs/>
          <w:lang w:eastAsia="pt-BR"/>
        </w:rPr>
      </w:pPr>
      <w:r w:rsidRPr="00FF2526">
        <w:rPr>
          <w:rFonts w:cs="Calibri"/>
          <w:noProof/>
          <w:lang w:eastAsia="pt-BR"/>
        </w:rPr>
        <mc:AlternateContent>
          <mc:Choice Requires="wps">
            <w:drawing>
              <wp:anchor distT="0" distB="0" distL="114300" distR="114300" simplePos="0" relativeHeight="251635712" behindDoc="1" locked="0" layoutInCell="1" allowOverlap="1" wp14:anchorId="488C84D9" wp14:editId="6657AF79">
                <wp:simplePos x="0" y="0"/>
                <wp:positionH relativeFrom="column">
                  <wp:posOffset>5881370</wp:posOffset>
                </wp:positionH>
                <wp:positionV relativeFrom="paragraph">
                  <wp:posOffset>1064895</wp:posOffset>
                </wp:positionV>
                <wp:extent cx="669290" cy="1711249"/>
                <wp:effectExtent l="0" t="0" r="16510" b="22860"/>
                <wp:wrapNone/>
                <wp:docPr id="8" name="Caixa de texto 8"/>
                <wp:cNvGraphicFramePr/>
                <a:graphic xmlns:a="http://schemas.openxmlformats.org/drawingml/2006/main">
                  <a:graphicData uri="http://schemas.microsoft.com/office/word/2010/wordprocessingShape">
                    <wps:wsp>
                      <wps:cNvSpPr txBox="1"/>
                      <wps:spPr>
                        <a:xfrm>
                          <a:off x="0" y="0"/>
                          <a:ext cx="669290" cy="1711249"/>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6C71CED6" w14:textId="77777777" w:rsidR="001C3C42" w:rsidRDefault="001C3C42"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ORÇAMENTO</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8C84D9" id="Caixa de texto 8" o:spid="_x0000_s1027" type="#_x0000_t202" style="position:absolute;margin-left:463.1pt;margin-top:83.85pt;width:52.7pt;height:134.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" fillcolor="#a6a6a6" strokecolor="windowText" strokeweight="2pt">
                <v:textbox style="layout-flow:vertical;mso-layout-flow-alt:bottom-to-top">
                  <w:txbxContent>
                    <w:p w14:paraId="6C71CED6" w14:textId="77777777" w:rsidR="001C3C42" w:rsidRDefault="001C3C42"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ORÇAMENTO</w:t>
                      </w:r>
                    </w:p>
                  </w:txbxContent>
                </v:textbox>
              </v:shape>
            </w:pict>
          </mc:Fallback>
        </mc:AlternateContent>
      </w:r>
      <w:r w:rsidR="00C82D11" w:rsidRPr="00FF2526">
        <w:rPr>
          <w:rFonts w:cs="Calibri"/>
          <w:b/>
          <w:bCs/>
          <w:lang w:eastAsia="pt-BR"/>
        </w:rPr>
        <w:br w:type="page"/>
      </w:r>
      <w:bookmarkStart w:id="1" w:name="_Toc381031417"/>
    </w:p>
    <w:p w14:paraId="1865B0B7" w14:textId="77777777" w:rsidR="009E3FE2" w:rsidRDefault="009E3FE2">
      <w:pPr>
        <w:spacing w:after="0" w:line="240" w:lineRule="auto"/>
        <w:rPr>
          <w:rFonts w:cs="Calibri"/>
          <w:b/>
          <w:bCs/>
          <w:lang w:eastAsia="pt-BR"/>
        </w:rPr>
      </w:pPr>
    </w:p>
    <w:p w14:paraId="716E6F80" w14:textId="77777777" w:rsidR="009E3FE2" w:rsidRDefault="009E3FE2">
      <w:pPr>
        <w:spacing w:after="0" w:line="240" w:lineRule="auto"/>
        <w:rPr>
          <w:rFonts w:cs="Calibri"/>
          <w:b/>
          <w:bCs/>
          <w:lang w:eastAsia="pt-BR"/>
        </w:rPr>
      </w:pPr>
    </w:p>
    <w:p w14:paraId="34B8879F" w14:textId="77777777" w:rsidR="009E3FE2" w:rsidRDefault="009E3FE2">
      <w:pPr>
        <w:spacing w:after="0" w:line="240" w:lineRule="auto"/>
        <w:rPr>
          <w:rFonts w:cs="Calibri"/>
          <w:b/>
          <w:bCs/>
          <w:lang w:eastAsia="pt-BR"/>
        </w:rPr>
      </w:pPr>
    </w:p>
    <w:p w14:paraId="2637BDFF" w14:textId="77777777" w:rsidR="009E3FE2" w:rsidRDefault="009E3FE2">
      <w:pPr>
        <w:spacing w:after="0" w:line="240" w:lineRule="auto"/>
        <w:rPr>
          <w:rFonts w:cs="Calibri"/>
          <w:b/>
          <w:bCs/>
          <w:lang w:eastAsia="pt-BR"/>
        </w:rPr>
      </w:pPr>
    </w:p>
    <w:p w14:paraId="4380B44E" w14:textId="77777777" w:rsidR="009E3FE2" w:rsidRDefault="009E3FE2">
      <w:pPr>
        <w:spacing w:after="0" w:line="240" w:lineRule="auto"/>
        <w:rPr>
          <w:rFonts w:cs="Calibri"/>
          <w:b/>
          <w:bCs/>
          <w:lang w:eastAsia="pt-BR"/>
        </w:rPr>
      </w:pPr>
    </w:p>
    <w:p w14:paraId="3B91F7EB" w14:textId="77777777" w:rsidR="009E3FE2" w:rsidRDefault="009E3FE2">
      <w:pPr>
        <w:spacing w:after="0" w:line="240" w:lineRule="auto"/>
        <w:rPr>
          <w:rFonts w:cs="Calibri"/>
          <w:b/>
          <w:bCs/>
          <w:lang w:eastAsia="pt-BR"/>
        </w:rPr>
      </w:pPr>
    </w:p>
    <w:p w14:paraId="69E0B534" w14:textId="77777777" w:rsidR="009E3FE2" w:rsidRDefault="009E3FE2">
      <w:pPr>
        <w:spacing w:after="0" w:line="240" w:lineRule="auto"/>
        <w:rPr>
          <w:rFonts w:cs="Calibri"/>
          <w:b/>
          <w:bCs/>
          <w:lang w:eastAsia="pt-BR"/>
        </w:rPr>
      </w:pPr>
    </w:p>
    <w:p w14:paraId="19F1C4D7" w14:textId="77777777" w:rsidR="009E3FE2" w:rsidRDefault="009E3FE2">
      <w:pPr>
        <w:spacing w:after="0" w:line="240" w:lineRule="auto"/>
        <w:rPr>
          <w:rFonts w:cs="Calibri"/>
          <w:b/>
          <w:bCs/>
          <w:lang w:eastAsia="pt-BR"/>
        </w:rPr>
      </w:pPr>
    </w:p>
    <w:p w14:paraId="6B193A8E" w14:textId="77777777" w:rsidR="009E3FE2" w:rsidRDefault="009E3FE2">
      <w:pPr>
        <w:spacing w:after="0" w:line="240" w:lineRule="auto"/>
        <w:rPr>
          <w:rFonts w:cs="Calibri"/>
          <w:b/>
          <w:bCs/>
          <w:lang w:eastAsia="pt-BR"/>
        </w:rPr>
      </w:pPr>
    </w:p>
    <w:p w14:paraId="41E83A3E" w14:textId="77777777" w:rsidR="009E3FE2" w:rsidRDefault="009E3FE2">
      <w:pPr>
        <w:spacing w:after="0" w:line="240" w:lineRule="auto"/>
        <w:rPr>
          <w:rFonts w:cs="Calibri"/>
          <w:b/>
          <w:bCs/>
          <w:lang w:eastAsia="pt-BR"/>
        </w:rPr>
      </w:pPr>
    </w:p>
    <w:p w14:paraId="050F42A8" w14:textId="77777777" w:rsidR="009E3FE2" w:rsidRDefault="009E3FE2">
      <w:pPr>
        <w:spacing w:after="0" w:line="240" w:lineRule="auto"/>
        <w:rPr>
          <w:rFonts w:cs="Calibri"/>
          <w:b/>
          <w:bCs/>
          <w:lang w:eastAsia="pt-BR"/>
        </w:rPr>
      </w:pPr>
    </w:p>
    <w:p w14:paraId="357CCA40" w14:textId="77777777" w:rsidR="009E3FE2" w:rsidRDefault="009E3FE2">
      <w:pPr>
        <w:spacing w:after="0" w:line="240" w:lineRule="auto"/>
        <w:rPr>
          <w:rFonts w:cs="Calibri"/>
          <w:b/>
          <w:bCs/>
          <w:lang w:eastAsia="pt-BR"/>
        </w:rPr>
      </w:pPr>
    </w:p>
    <w:p w14:paraId="0F67BAF7" w14:textId="77777777" w:rsidR="009E3FE2" w:rsidRDefault="009E3FE2">
      <w:pPr>
        <w:spacing w:after="0" w:line="240" w:lineRule="auto"/>
        <w:rPr>
          <w:rFonts w:cs="Calibri"/>
          <w:b/>
          <w:bCs/>
          <w:lang w:eastAsia="pt-BR"/>
        </w:rPr>
      </w:pPr>
    </w:p>
    <w:p w14:paraId="0998E2B2" w14:textId="77777777" w:rsidR="00AE7C0D" w:rsidRDefault="009E3FE2" w:rsidP="009E3FE2">
      <w:pPr>
        <w:pStyle w:val="Ttulo1"/>
        <w:jc w:val="center"/>
        <w:rPr>
          <w:rFonts w:asciiTheme="minorHAnsi" w:hAnsiTheme="minorHAnsi"/>
          <w:sz w:val="48"/>
          <w:szCs w:val="52"/>
        </w:rPr>
      </w:pPr>
      <w:bookmarkStart w:id="2" w:name="_Toc378696659"/>
      <w:r w:rsidRPr="009577ED">
        <w:rPr>
          <w:rFonts w:asciiTheme="minorHAnsi" w:hAnsiTheme="minorHAnsi"/>
          <w:sz w:val="48"/>
          <w:szCs w:val="52"/>
        </w:rPr>
        <w:t>ANEXO I DO EDITAL</w:t>
      </w:r>
      <w:bookmarkEnd w:id="2"/>
      <w:r w:rsidR="00AE7C0D">
        <w:rPr>
          <w:rFonts w:asciiTheme="minorHAnsi" w:hAnsiTheme="minorHAnsi"/>
          <w:sz w:val="48"/>
          <w:szCs w:val="52"/>
        </w:rPr>
        <w:t xml:space="preserve"> </w:t>
      </w:r>
    </w:p>
    <w:p w14:paraId="3A1700A9" w14:textId="493D6A1B" w:rsidR="009E3FE2" w:rsidRPr="009577ED" w:rsidRDefault="009E3FE2" w:rsidP="009E3FE2">
      <w:pPr>
        <w:pStyle w:val="Ttulo1"/>
        <w:jc w:val="center"/>
        <w:rPr>
          <w:rFonts w:asciiTheme="minorHAnsi" w:hAnsiTheme="minorHAnsi"/>
          <w:sz w:val="48"/>
          <w:szCs w:val="52"/>
        </w:rPr>
      </w:pPr>
      <w:r>
        <w:rPr>
          <w:rFonts w:asciiTheme="minorHAnsi" w:hAnsiTheme="minorHAnsi"/>
          <w:sz w:val="48"/>
          <w:szCs w:val="52"/>
        </w:rPr>
        <w:t xml:space="preserve"> TERMO DE REFERÊNCIA</w:t>
      </w:r>
    </w:p>
    <w:p w14:paraId="1F811D6D" w14:textId="77777777" w:rsidR="009E3FE2" w:rsidRPr="009577ED" w:rsidRDefault="009E3FE2" w:rsidP="009E3FE2">
      <w:pPr>
        <w:rPr>
          <w:rFonts w:asciiTheme="minorHAnsi" w:hAnsiTheme="minorHAnsi" w:cs="Arial"/>
          <w:sz w:val="24"/>
          <w:szCs w:val="20"/>
          <w:lang w:eastAsia="pt-BR"/>
        </w:rPr>
        <w:sectPr w:rsidR="009E3FE2" w:rsidRPr="009577ED" w:rsidSect="00F173E3">
          <w:headerReference w:type="default" r:id="rId8"/>
          <w:footerReference w:type="default" r:id="rId9"/>
          <w:pgSz w:w="11906" w:h="16838"/>
          <w:pgMar w:top="1418" w:right="1418" w:bottom="1418" w:left="1418" w:header="709" w:footer="709" w:gutter="0"/>
          <w:cols w:space="708"/>
          <w:docGrid w:linePitch="360"/>
        </w:sectPr>
      </w:pPr>
      <w:r w:rsidRPr="009577ED">
        <w:rPr>
          <w:rFonts w:asciiTheme="minorHAnsi" w:hAnsiTheme="minorHAnsi"/>
          <w:noProof/>
          <w:sz w:val="24"/>
          <w:szCs w:val="24"/>
          <w:lang w:eastAsia="pt-BR"/>
        </w:rPr>
        <mc:AlternateContent>
          <mc:Choice Requires="wps">
            <w:drawing>
              <wp:anchor distT="0" distB="0" distL="114300" distR="114300" simplePos="0" relativeHeight="251689984" behindDoc="1" locked="0" layoutInCell="1" allowOverlap="1" wp14:anchorId="3752A3C2" wp14:editId="7861160D">
                <wp:simplePos x="0" y="0"/>
                <wp:positionH relativeFrom="column">
                  <wp:posOffset>5836285</wp:posOffset>
                </wp:positionH>
                <wp:positionV relativeFrom="paragraph">
                  <wp:posOffset>250825</wp:posOffset>
                </wp:positionV>
                <wp:extent cx="669290" cy="1145540"/>
                <wp:effectExtent l="0" t="0" r="16510" b="16510"/>
                <wp:wrapNone/>
                <wp:docPr id="11" name="Caixa de texto 11"/>
                <wp:cNvGraphicFramePr/>
                <a:graphic xmlns:a="http://schemas.openxmlformats.org/drawingml/2006/main">
                  <a:graphicData uri="http://schemas.microsoft.com/office/word/2010/wordprocessingShape">
                    <wps:wsp>
                      <wps:cNvSpPr txBox="1"/>
                      <wps:spPr>
                        <a:xfrm>
                          <a:off x="0" y="0"/>
                          <a:ext cx="669290" cy="114554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51C91423" w14:textId="77777777" w:rsidR="001C3C42" w:rsidRDefault="001C3C42" w:rsidP="009E3FE2">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52A3C2" id="Caixa de texto 11" o:spid="_x0000_s1028" type="#_x0000_t202" style="position:absolute;margin-left:459.55pt;margin-top:19.75pt;width:52.7pt;height:90.2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" fillcolor="#a6a6a6" strokecolor="windowText" strokeweight="2pt">
                <v:textbox style="layout-flow:vertical;mso-layout-flow-alt:bottom-to-top">
                  <w:txbxContent>
                    <w:p w14:paraId="51C91423" w14:textId="77777777" w:rsidR="001C3C42" w:rsidRDefault="001C3C42" w:rsidP="009E3FE2">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v:textbox>
              </v:shape>
            </w:pict>
          </mc:Fallback>
        </mc:AlternateContent>
      </w:r>
      <w:r w:rsidRPr="009577ED">
        <w:rPr>
          <w:rFonts w:asciiTheme="minorHAnsi" w:hAnsiTheme="minorHAnsi" w:cs="Arial"/>
          <w:sz w:val="24"/>
          <w:szCs w:val="20"/>
          <w:lang w:eastAsia="pt-BR"/>
        </w:rPr>
        <w:br w:type="page"/>
      </w:r>
    </w:p>
    <w:p w14:paraId="18B18932" w14:textId="16FF9B8C" w:rsidR="00B22639" w:rsidRPr="001C3C42" w:rsidRDefault="00B22639" w:rsidP="006F579E">
      <w:pPr>
        <w:pStyle w:val="Default"/>
        <w:jc w:val="center"/>
        <w:rPr>
          <w:rFonts w:asciiTheme="minorHAnsi" w:hAnsiTheme="minorHAnsi"/>
          <w:b/>
          <w:bCs/>
          <w:sz w:val="22"/>
          <w:szCs w:val="22"/>
          <w:u w:val="single"/>
        </w:rPr>
      </w:pPr>
      <w:bookmarkStart w:id="3" w:name="0.2_table0B"/>
      <w:bookmarkEnd w:id="1"/>
      <w:bookmarkEnd w:id="3"/>
      <w:r w:rsidRPr="001C3C42">
        <w:rPr>
          <w:rFonts w:asciiTheme="minorHAnsi" w:hAnsiTheme="minorHAnsi"/>
          <w:b/>
          <w:bCs/>
          <w:sz w:val="22"/>
          <w:szCs w:val="22"/>
          <w:u w:val="single"/>
        </w:rPr>
        <w:lastRenderedPageBreak/>
        <w:t>TERMO DE REFERÊNCIA</w:t>
      </w:r>
    </w:p>
    <w:p w14:paraId="2B88F6F0" w14:textId="77777777" w:rsidR="008C45D3" w:rsidRPr="001C3C42" w:rsidRDefault="008C45D3" w:rsidP="006F579E">
      <w:pPr>
        <w:spacing w:after="0" w:line="240" w:lineRule="auto"/>
        <w:jc w:val="center"/>
        <w:rPr>
          <w:rFonts w:asciiTheme="minorHAnsi" w:hAnsiTheme="minorHAnsi" w:cs="Calibri"/>
          <w:b/>
        </w:rPr>
      </w:pPr>
      <w:bookmarkStart w:id="4" w:name="_Toc381031420"/>
    </w:p>
    <w:p w14:paraId="40761327" w14:textId="62D1E91D" w:rsidR="008C45D3" w:rsidRPr="001C3C42" w:rsidRDefault="008C45D3" w:rsidP="008C45D3">
      <w:pPr>
        <w:spacing w:after="0" w:line="240" w:lineRule="auto"/>
        <w:jc w:val="both"/>
        <w:rPr>
          <w:rFonts w:asciiTheme="minorHAnsi" w:hAnsiTheme="minorHAnsi"/>
          <w:b/>
        </w:rPr>
      </w:pPr>
      <w:r w:rsidRPr="001C3C42">
        <w:rPr>
          <w:rFonts w:asciiTheme="minorHAnsi" w:hAnsiTheme="minorHAnsi" w:cs="Arial"/>
          <w:b/>
        </w:rPr>
        <w:t>OBJETO</w:t>
      </w:r>
      <w:r w:rsidRPr="001C3C42">
        <w:rPr>
          <w:rFonts w:asciiTheme="minorHAnsi" w:hAnsiTheme="minorHAnsi" w:cs="Arial"/>
        </w:rPr>
        <w:t>:</w:t>
      </w:r>
      <w:r w:rsidRPr="001C3C42">
        <w:rPr>
          <w:rFonts w:asciiTheme="minorHAnsi" w:hAnsiTheme="minorHAnsi" w:cs="Calibri"/>
          <w:b/>
        </w:rPr>
        <w:t xml:space="preserve"> </w:t>
      </w:r>
      <w:r w:rsidRPr="001C3C42">
        <w:rPr>
          <w:rFonts w:asciiTheme="minorHAnsi" w:hAnsiTheme="minorHAnsi" w:cs="Arial"/>
        </w:rPr>
        <w:t>Contratação de serviços de agenciamento de viagens, compreendendo cotação, reserva, emissão e entrega de passagens aéreas (nacionais e internacionais) e terrestres, bem como demais serviços correlatos (grupo-classe 0222), para atender demandas da UDESC.</w:t>
      </w:r>
    </w:p>
    <w:p w14:paraId="260F1679" w14:textId="77777777" w:rsidR="008C45D3" w:rsidRPr="001C3C42" w:rsidRDefault="008C45D3" w:rsidP="006F579E">
      <w:pPr>
        <w:spacing w:after="0" w:line="240" w:lineRule="auto"/>
        <w:jc w:val="center"/>
        <w:rPr>
          <w:rFonts w:asciiTheme="minorHAnsi" w:hAnsiTheme="minorHAnsi" w:cs="Calibri"/>
          <w:b/>
        </w:rPr>
      </w:pPr>
    </w:p>
    <w:tbl>
      <w:tblPr>
        <w:tblW w:w="9498" w:type="dxa"/>
        <w:tblInd w:w="-176" w:type="dxa"/>
        <w:tblLayout w:type="fixed"/>
        <w:tblLook w:val="0000" w:firstRow="0" w:lastRow="0" w:firstColumn="0" w:lastColumn="0" w:noHBand="0" w:noVBand="0"/>
      </w:tblPr>
      <w:tblGrid>
        <w:gridCol w:w="851"/>
        <w:gridCol w:w="1134"/>
        <w:gridCol w:w="4536"/>
        <w:gridCol w:w="1276"/>
        <w:gridCol w:w="1701"/>
      </w:tblGrid>
      <w:tr w:rsidR="00D00F61" w:rsidRPr="001C3C42" w14:paraId="792C0FB8" w14:textId="77777777" w:rsidTr="001C3C42">
        <w:tc>
          <w:tcPr>
            <w:tcW w:w="851" w:type="dxa"/>
            <w:tcBorders>
              <w:top w:val="single" w:sz="4" w:space="0" w:color="000000"/>
              <w:left w:val="single" w:sz="4" w:space="0" w:color="000000"/>
              <w:bottom w:val="single" w:sz="4" w:space="0" w:color="000000"/>
            </w:tcBorders>
            <w:shd w:val="clear" w:color="auto" w:fill="E0E0E0"/>
            <w:vAlign w:val="center"/>
          </w:tcPr>
          <w:p w14:paraId="2FFD5E3B" w14:textId="77777777" w:rsidR="00D00F61" w:rsidRPr="001C3C42" w:rsidRDefault="00D00F61" w:rsidP="001C3C42">
            <w:pPr>
              <w:suppressAutoHyphens/>
              <w:spacing w:after="120"/>
              <w:jc w:val="center"/>
              <w:rPr>
                <w:rFonts w:asciiTheme="minorHAnsi" w:hAnsiTheme="minorHAnsi" w:cs="Arial"/>
                <w:bCs/>
                <w:lang w:val="pt-PT"/>
              </w:rPr>
            </w:pPr>
            <w:r w:rsidRPr="001C3C42">
              <w:rPr>
                <w:rFonts w:asciiTheme="minorHAnsi" w:hAnsiTheme="minorHAnsi" w:cs="Arial"/>
                <w:bCs/>
                <w:lang w:val="pt-PT"/>
              </w:rPr>
              <w:t>ITEM</w:t>
            </w:r>
          </w:p>
        </w:tc>
        <w:tc>
          <w:tcPr>
            <w:tcW w:w="1134" w:type="dxa"/>
            <w:tcBorders>
              <w:top w:val="single" w:sz="4" w:space="0" w:color="000000"/>
              <w:left w:val="single" w:sz="4" w:space="0" w:color="000000"/>
              <w:bottom w:val="single" w:sz="4" w:space="0" w:color="000000"/>
            </w:tcBorders>
            <w:shd w:val="clear" w:color="auto" w:fill="E0E0E0"/>
            <w:vAlign w:val="center"/>
          </w:tcPr>
          <w:p w14:paraId="2614CDE9" w14:textId="77777777" w:rsidR="00D00F61" w:rsidRPr="001C3C42" w:rsidRDefault="00D00F61" w:rsidP="001C3C42">
            <w:pPr>
              <w:suppressAutoHyphens/>
              <w:spacing w:after="120"/>
              <w:jc w:val="center"/>
              <w:rPr>
                <w:rFonts w:asciiTheme="minorHAnsi" w:hAnsiTheme="minorHAnsi" w:cs="Arial"/>
                <w:bCs/>
                <w:lang w:val="pt-PT"/>
              </w:rPr>
            </w:pPr>
            <w:r w:rsidRPr="001C3C42">
              <w:rPr>
                <w:rFonts w:asciiTheme="minorHAnsi" w:hAnsiTheme="minorHAnsi" w:cs="Arial"/>
                <w:bCs/>
                <w:lang w:val="pt-PT"/>
              </w:rPr>
              <w:t>GRUPO CLASSE</w:t>
            </w:r>
          </w:p>
        </w:tc>
        <w:tc>
          <w:tcPr>
            <w:tcW w:w="4536" w:type="dxa"/>
            <w:tcBorders>
              <w:top w:val="single" w:sz="4" w:space="0" w:color="000000"/>
              <w:left w:val="single" w:sz="4" w:space="0" w:color="000000"/>
              <w:bottom w:val="single" w:sz="4" w:space="0" w:color="000000"/>
            </w:tcBorders>
            <w:shd w:val="clear" w:color="auto" w:fill="E0E0E0"/>
            <w:vAlign w:val="center"/>
          </w:tcPr>
          <w:p w14:paraId="072C1A45" w14:textId="77777777" w:rsidR="00D00F61" w:rsidRPr="001C3C42" w:rsidRDefault="00D00F61" w:rsidP="001C3C42">
            <w:pPr>
              <w:suppressAutoHyphens/>
              <w:spacing w:after="120"/>
              <w:jc w:val="center"/>
              <w:rPr>
                <w:rFonts w:asciiTheme="minorHAnsi" w:hAnsiTheme="minorHAnsi" w:cs="Arial"/>
                <w:bCs/>
                <w:lang w:val="pt-PT"/>
              </w:rPr>
            </w:pPr>
            <w:r w:rsidRPr="001C3C42">
              <w:rPr>
                <w:rFonts w:asciiTheme="minorHAnsi" w:hAnsiTheme="minorHAnsi" w:cs="Arial"/>
                <w:bCs/>
                <w:lang w:val="pt-PT"/>
              </w:rPr>
              <w:t>SERVIÇO - CARACTERÍSTICAS MÍNIMAS</w:t>
            </w:r>
          </w:p>
        </w:tc>
        <w:tc>
          <w:tcPr>
            <w:tcW w:w="1276" w:type="dxa"/>
            <w:tcBorders>
              <w:top w:val="single" w:sz="4" w:space="0" w:color="000000"/>
              <w:left w:val="single" w:sz="4" w:space="0" w:color="000000"/>
              <w:bottom w:val="single" w:sz="4" w:space="0" w:color="000000"/>
            </w:tcBorders>
            <w:shd w:val="clear" w:color="auto" w:fill="E0E0E0"/>
            <w:vAlign w:val="center"/>
          </w:tcPr>
          <w:p w14:paraId="41F88C81" w14:textId="77777777" w:rsidR="00D00F61" w:rsidRPr="001C3C42" w:rsidRDefault="00D00F61" w:rsidP="001C3C42">
            <w:pPr>
              <w:suppressAutoHyphens/>
              <w:spacing w:after="120"/>
              <w:jc w:val="center"/>
              <w:rPr>
                <w:rFonts w:asciiTheme="minorHAnsi" w:hAnsiTheme="minorHAnsi" w:cs="Arial"/>
                <w:bCs/>
                <w:lang w:val="pt-PT"/>
              </w:rPr>
            </w:pPr>
            <w:r w:rsidRPr="001C3C42">
              <w:rPr>
                <w:rFonts w:asciiTheme="minorHAnsi" w:hAnsiTheme="minorHAnsi" w:cs="Arial"/>
                <w:bCs/>
                <w:lang w:val="pt-PT"/>
              </w:rPr>
              <w:t>UNIDADE</w:t>
            </w:r>
          </w:p>
        </w:tc>
        <w:tc>
          <w:tcPr>
            <w:tcW w:w="170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32F69E" w14:textId="77777777" w:rsidR="00D00F61" w:rsidRPr="001C3C42" w:rsidRDefault="00D00F61" w:rsidP="001C3C42">
            <w:pPr>
              <w:suppressAutoHyphens/>
              <w:spacing w:after="120"/>
              <w:jc w:val="center"/>
              <w:rPr>
                <w:rFonts w:asciiTheme="minorHAnsi" w:hAnsiTheme="minorHAnsi" w:cs="Arial"/>
                <w:bCs/>
                <w:lang w:val="pt-PT"/>
              </w:rPr>
            </w:pPr>
            <w:r w:rsidRPr="001C3C42">
              <w:rPr>
                <w:rFonts w:asciiTheme="minorHAnsi" w:hAnsiTheme="minorHAnsi" w:cs="Arial"/>
                <w:bCs/>
                <w:lang w:val="pt-PT"/>
              </w:rPr>
              <w:t>(valor mínimo de desconto admitido)</w:t>
            </w:r>
          </w:p>
        </w:tc>
      </w:tr>
      <w:tr w:rsidR="00EE327E" w:rsidRPr="001C3C42" w14:paraId="1274CFD6" w14:textId="77777777" w:rsidTr="001C3C42">
        <w:tc>
          <w:tcPr>
            <w:tcW w:w="851" w:type="dxa"/>
            <w:tcBorders>
              <w:top w:val="single" w:sz="4" w:space="0" w:color="000000"/>
              <w:left w:val="single" w:sz="4" w:space="0" w:color="000000"/>
              <w:bottom w:val="single" w:sz="4" w:space="0" w:color="000000"/>
            </w:tcBorders>
            <w:vAlign w:val="center"/>
          </w:tcPr>
          <w:p w14:paraId="2A63FDA8" w14:textId="77777777" w:rsidR="00EE327E" w:rsidRPr="001C3C42" w:rsidRDefault="00EE327E" w:rsidP="00EE327E">
            <w:pPr>
              <w:suppressAutoHyphens/>
              <w:spacing w:after="120"/>
              <w:jc w:val="center"/>
              <w:rPr>
                <w:rFonts w:asciiTheme="minorHAnsi" w:hAnsiTheme="minorHAnsi" w:cs="Arial"/>
                <w:bCs/>
                <w:lang w:val="pt-PT"/>
              </w:rPr>
            </w:pPr>
            <w:r w:rsidRPr="001C3C42">
              <w:rPr>
                <w:rFonts w:asciiTheme="minorHAnsi" w:hAnsiTheme="minorHAnsi" w:cs="Arial"/>
                <w:bCs/>
                <w:lang w:val="pt-PT"/>
              </w:rPr>
              <w:t>1</w:t>
            </w:r>
          </w:p>
        </w:tc>
        <w:tc>
          <w:tcPr>
            <w:tcW w:w="1134" w:type="dxa"/>
            <w:tcBorders>
              <w:top w:val="single" w:sz="4" w:space="0" w:color="000000"/>
              <w:left w:val="single" w:sz="4" w:space="0" w:color="000000"/>
              <w:bottom w:val="single" w:sz="4" w:space="0" w:color="000000"/>
            </w:tcBorders>
            <w:vAlign w:val="center"/>
          </w:tcPr>
          <w:p w14:paraId="5906DA97" w14:textId="77777777" w:rsidR="00EE327E" w:rsidRPr="001C3C42" w:rsidRDefault="00EE327E" w:rsidP="00EE327E">
            <w:pPr>
              <w:suppressAutoHyphens/>
              <w:spacing w:after="120"/>
              <w:jc w:val="center"/>
              <w:rPr>
                <w:rFonts w:asciiTheme="minorHAnsi" w:hAnsiTheme="minorHAnsi" w:cs="Arial"/>
                <w:bCs/>
              </w:rPr>
            </w:pPr>
            <w:r w:rsidRPr="001C3C42">
              <w:rPr>
                <w:rFonts w:asciiTheme="minorHAnsi" w:hAnsiTheme="minorHAnsi" w:cs="Arial"/>
                <w:bCs/>
              </w:rPr>
              <w:t>0222</w:t>
            </w:r>
          </w:p>
        </w:tc>
        <w:tc>
          <w:tcPr>
            <w:tcW w:w="4536" w:type="dxa"/>
            <w:tcBorders>
              <w:top w:val="single" w:sz="4" w:space="0" w:color="000000"/>
              <w:left w:val="single" w:sz="4" w:space="0" w:color="000000"/>
              <w:bottom w:val="single" w:sz="4" w:space="0" w:color="000000"/>
            </w:tcBorders>
          </w:tcPr>
          <w:p w14:paraId="76FCB469" w14:textId="77777777" w:rsidR="00EE327E" w:rsidRPr="001C3C42" w:rsidRDefault="00EE327E" w:rsidP="00EE327E">
            <w:pPr>
              <w:tabs>
                <w:tab w:val="left" w:pos="10142"/>
              </w:tabs>
              <w:suppressAutoHyphens/>
              <w:spacing w:after="120"/>
              <w:ind w:left="31" w:right="3"/>
              <w:rPr>
                <w:rFonts w:asciiTheme="minorHAnsi" w:hAnsiTheme="minorHAnsi" w:cs="Arial"/>
                <w:bCs/>
                <w:lang w:val="pt-PT"/>
              </w:rPr>
            </w:pPr>
            <w:r w:rsidRPr="001C3C42">
              <w:rPr>
                <w:rFonts w:asciiTheme="minorHAnsi" w:hAnsiTheme="minorHAnsi" w:cs="Arial"/>
                <w:lang w:val="pt-PT"/>
              </w:rPr>
              <w:t>Serviços relativos à cotação, reserva, emissão e entrega de passagens aéreas</w:t>
            </w:r>
          </w:p>
        </w:tc>
        <w:tc>
          <w:tcPr>
            <w:tcW w:w="1276" w:type="dxa"/>
            <w:tcBorders>
              <w:top w:val="single" w:sz="4" w:space="0" w:color="000000"/>
              <w:left w:val="single" w:sz="4" w:space="0" w:color="000000"/>
              <w:bottom w:val="single" w:sz="4" w:space="0" w:color="000000"/>
            </w:tcBorders>
            <w:vAlign w:val="center"/>
          </w:tcPr>
          <w:p w14:paraId="57A20D04" w14:textId="77777777" w:rsidR="00EE327E" w:rsidRPr="001C3C42" w:rsidRDefault="00EE327E" w:rsidP="00EE327E">
            <w:pPr>
              <w:suppressAutoHyphens/>
              <w:spacing w:after="120"/>
              <w:jc w:val="center"/>
              <w:rPr>
                <w:rFonts w:asciiTheme="minorHAnsi" w:hAnsiTheme="minorHAnsi" w:cs="Arial"/>
                <w:bCs/>
                <w:lang w:val="pt-PT"/>
              </w:rPr>
            </w:pPr>
            <w:r w:rsidRPr="001C3C42">
              <w:rPr>
                <w:rFonts w:asciiTheme="minorHAnsi" w:hAnsiTheme="minorHAnsi" w:cs="Arial"/>
                <w:bCs/>
                <w:lang w:val="pt-PT"/>
              </w:rPr>
              <w:t>Passagem</w:t>
            </w:r>
          </w:p>
        </w:tc>
        <w:tc>
          <w:tcPr>
            <w:tcW w:w="1701" w:type="dxa"/>
            <w:tcBorders>
              <w:top w:val="single" w:sz="4" w:space="0" w:color="000000"/>
              <w:left w:val="single" w:sz="4" w:space="0" w:color="000000"/>
              <w:bottom w:val="single" w:sz="4" w:space="0" w:color="000000"/>
              <w:right w:val="single" w:sz="4" w:space="0" w:color="000000"/>
            </w:tcBorders>
            <w:vAlign w:val="center"/>
          </w:tcPr>
          <w:p w14:paraId="7EDA2971" w14:textId="44EA0E3A" w:rsidR="00EE327E" w:rsidRPr="001C3C42" w:rsidRDefault="00EE327E" w:rsidP="00EE327E">
            <w:pPr>
              <w:suppressAutoHyphens/>
              <w:spacing w:after="120"/>
              <w:jc w:val="center"/>
              <w:rPr>
                <w:rFonts w:asciiTheme="minorHAnsi" w:hAnsiTheme="minorHAnsi" w:cs="Arial"/>
                <w:bCs/>
                <w:lang w:val="pt-PT"/>
              </w:rPr>
            </w:pPr>
            <w:r>
              <w:rPr>
                <w:rFonts w:asciiTheme="minorHAnsi" w:hAnsiTheme="minorHAnsi"/>
                <w:lang w:val="pt-PT"/>
              </w:rPr>
              <w:t>65</w:t>
            </w:r>
            <w:r w:rsidRPr="001C3C42">
              <w:rPr>
                <w:rFonts w:asciiTheme="minorHAnsi" w:hAnsiTheme="minorHAnsi"/>
                <w:lang w:val="pt-PT"/>
              </w:rPr>
              <w:t>%</w:t>
            </w:r>
          </w:p>
        </w:tc>
      </w:tr>
      <w:tr w:rsidR="00EE327E" w:rsidRPr="001C3C42" w14:paraId="19AD498F" w14:textId="77777777" w:rsidTr="008C45D3">
        <w:tc>
          <w:tcPr>
            <w:tcW w:w="851" w:type="dxa"/>
            <w:tcBorders>
              <w:top w:val="single" w:sz="4" w:space="0" w:color="000000"/>
              <w:left w:val="single" w:sz="4" w:space="0" w:color="000000"/>
              <w:bottom w:val="single" w:sz="4" w:space="0" w:color="000000"/>
            </w:tcBorders>
            <w:vAlign w:val="center"/>
          </w:tcPr>
          <w:p w14:paraId="2655FAEB" w14:textId="77777777" w:rsidR="00EE327E" w:rsidRPr="001C3C42" w:rsidRDefault="00EE327E" w:rsidP="00EE327E">
            <w:pPr>
              <w:suppressAutoHyphens/>
              <w:spacing w:after="120"/>
              <w:jc w:val="center"/>
              <w:rPr>
                <w:rFonts w:asciiTheme="minorHAnsi" w:hAnsiTheme="minorHAnsi" w:cs="Arial"/>
                <w:bCs/>
                <w:lang w:val="pt-PT"/>
              </w:rPr>
            </w:pPr>
            <w:r w:rsidRPr="001C3C42">
              <w:rPr>
                <w:rFonts w:asciiTheme="minorHAnsi" w:hAnsiTheme="minorHAnsi" w:cs="Arial"/>
                <w:bCs/>
                <w:lang w:val="pt-PT"/>
              </w:rPr>
              <w:t>2</w:t>
            </w:r>
          </w:p>
        </w:tc>
        <w:tc>
          <w:tcPr>
            <w:tcW w:w="1134" w:type="dxa"/>
            <w:tcBorders>
              <w:top w:val="single" w:sz="4" w:space="0" w:color="000000"/>
              <w:left w:val="single" w:sz="4" w:space="0" w:color="000000"/>
              <w:bottom w:val="single" w:sz="4" w:space="0" w:color="000000"/>
            </w:tcBorders>
            <w:vAlign w:val="center"/>
          </w:tcPr>
          <w:p w14:paraId="4B87C95C" w14:textId="77777777" w:rsidR="00EE327E" w:rsidRPr="001C3C42" w:rsidRDefault="00EE327E" w:rsidP="00EE327E">
            <w:pPr>
              <w:suppressAutoHyphens/>
              <w:spacing w:after="120"/>
              <w:jc w:val="center"/>
              <w:rPr>
                <w:rFonts w:asciiTheme="minorHAnsi" w:hAnsiTheme="minorHAnsi" w:cs="Arial"/>
                <w:bCs/>
              </w:rPr>
            </w:pPr>
            <w:r w:rsidRPr="001C3C42">
              <w:rPr>
                <w:rFonts w:asciiTheme="minorHAnsi" w:hAnsiTheme="minorHAnsi" w:cs="Arial"/>
                <w:bCs/>
              </w:rPr>
              <w:t>0222</w:t>
            </w:r>
          </w:p>
        </w:tc>
        <w:tc>
          <w:tcPr>
            <w:tcW w:w="4536" w:type="dxa"/>
            <w:tcBorders>
              <w:top w:val="single" w:sz="4" w:space="0" w:color="000000"/>
              <w:left w:val="single" w:sz="4" w:space="0" w:color="000000"/>
              <w:bottom w:val="single" w:sz="4" w:space="0" w:color="000000"/>
            </w:tcBorders>
          </w:tcPr>
          <w:p w14:paraId="3344ACE8" w14:textId="77777777" w:rsidR="00EE327E" w:rsidRPr="001C3C42" w:rsidRDefault="00EE327E" w:rsidP="00EE327E">
            <w:pPr>
              <w:tabs>
                <w:tab w:val="left" w:pos="10142"/>
              </w:tabs>
              <w:suppressAutoHyphens/>
              <w:spacing w:after="120"/>
              <w:ind w:left="31" w:right="3"/>
              <w:rPr>
                <w:rFonts w:asciiTheme="minorHAnsi" w:hAnsiTheme="minorHAnsi" w:cs="Arial"/>
                <w:bCs/>
                <w:lang w:val="pt-PT"/>
              </w:rPr>
            </w:pPr>
            <w:r w:rsidRPr="001C3C42">
              <w:rPr>
                <w:rFonts w:asciiTheme="minorHAnsi" w:hAnsiTheme="minorHAnsi" w:cs="Arial"/>
                <w:lang w:val="pt-PT"/>
              </w:rPr>
              <w:t>Serviços relativos à cotação, reserva, emissão e entrega de passagens terrestres</w:t>
            </w:r>
          </w:p>
        </w:tc>
        <w:tc>
          <w:tcPr>
            <w:tcW w:w="1276" w:type="dxa"/>
            <w:tcBorders>
              <w:top w:val="single" w:sz="4" w:space="0" w:color="000000"/>
              <w:left w:val="single" w:sz="4" w:space="0" w:color="000000"/>
              <w:bottom w:val="single" w:sz="4" w:space="0" w:color="000000"/>
            </w:tcBorders>
            <w:vAlign w:val="center"/>
          </w:tcPr>
          <w:p w14:paraId="6CAA1BFE" w14:textId="77777777" w:rsidR="00EE327E" w:rsidRPr="001C3C42" w:rsidRDefault="00EE327E" w:rsidP="00EE327E">
            <w:pPr>
              <w:suppressAutoHyphens/>
              <w:spacing w:after="120"/>
              <w:jc w:val="center"/>
              <w:rPr>
                <w:rFonts w:asciiTheme="minorHAnsi" w:hAnsiTheme="minorHAnsi" w:cs="Arial"/>
                <w:bCs/>
                <w:lang w:val="pt-PT"/>
              </w:rPr>
            </w:pPr>
            <w:r w:rsidRPr="001C3C42">
              <w:rPr>
                <w:rFonts w:asciiTheme="minorHAnsi" w:hAnsiTheme="minorHAnsi" w:cs="Arial"/>
                <w:bCs/>
                <w:lang w:val="pt-PT"/>
              </w:rPr>
              <w:t>Passagem</w:t>
            </w:r>
          </w:p>
        </w:tc>
        <w:tc>
          <w:tcPr>
            <w:tcW w:w="1701" w:type="dxa"/>
            <w:tcBorders>
              <w:top w:val="single" w:sz="4" w:space="0" w:color="000000"/>
              <w:left w:val="single" w:sz="4" w:space="0" w:color="000000"/>
              <w:bottom w:val="single" w:sz="4" w:space="0" w:color="000000"/>
              <w:right w:val="single" w:sz="4" w:space="0" w:color="000000"/>
            </w:tcBorders>
            <w:vAlign w:val="center"/>
          </w:tcPr>
          <w:p w14:paraId="5500C5B3" w14:textId="7EB3BB26" w:rsidR="00EE327E" w:rsidRPr="001C3C42" w:rsidRDefault="00EE327E" w:rsidP="00EE327E">
            <w:pPr>
              <w:suppressAutoHyphens/>
              <w:spacing w:after="120"/>
              <w:ind w:left="17" w:right="3"/>
              <w:jc w:val="center"/>
              <w:rPr>
                <w:rFonts w:asciiTheme="minorHAnsi" w:hAnsiTheme="minorHAnsi" w:cs="Arial"/>
                <w:bCs/>
                <w:lang w:val="pt-PT"/>
              </w:rPr>
            </w:pPr>
            <w:r>
              <w:rPr>
                <w:rFonts w:asciiTheme="minorHAnsi" w:hAnsiTheme="minorHAnsi"/>
                <w:lang w:val="pt-PT"/>
              </w:rPr>
              <w:t>4</w:t>
            </w:r>
            <w:r w:rsidRPr="001C3C42">
              <w:rPr>
                <w:rFonts w:asciiTheme="minorHAnsi" w:hAnsiTheme="minorHAnsi"/>
                <w:lang w:val="pt-PT"/>
              </w:rPr>
              <w:t>%</w:t>
            </w:r>
          </w:p>
        </w:tc>
      </w:tr>
      <w:tr w:rsidR="00EE327E" w:rsidRPr="001C3C42" w14:paraId="57F918D5" w14:textId="77777777" w:rsidTr="001C3C42">
        <w:tc>
          <w:tcPr>
            <w:tcW w:w="851" w:type="dxa"/>
            <w:tcBorders>
              <w:top w:val="single" w:sz="4" w:space="0" w:color="000000"/>
              <w:left w:val="single" w:sz="4" w:space="0" w:color="000000"/>
              <w:bottom w:val="single" w:sz="4" w:space="0" w:color="000000"/>
            </w:tcBorders>
            <w:vAlign w:val="center"/>
          </w:tcPr>
          <w:p w14:paraId="69F4D61C" w14:textId="0A3A96EC" w:rsidR="00EE327E" w:rsidRPr="001C3C42" w:rsidRDefault="00EE327E" w:rsidP="00EE327E">
            <w:pPr>
              <w:suppressAutoHyphens/>
              <w:spacing w:after="120"/>
              <w:jc w:val="center"/>
              <w:rPr>
                <w:rFonts w:asciiTheme="minorHAnsi" w:hAnsiTheme="minorHAnsi" w:cs="Arial"/>
                <w:bCs/>
                <w:lang w:val="pt-PT"/>
              </w:rPr>
            </w:pPr>
            <w:r w:rsidRPr="001C3C42">
              <w:rPr>
                <w:rFonts w:asciiTheme="minorHAnsi" w:hAnsiTheme="minorHAnsi" w:cs="Arial"/>
                <w:bCs/>
                <w:lang w:val="pt-PT"/>
              </w:rPr>
              <w:t>3</w:t>
            </w:r>
          </w:p>
        </w:tc>
        <w:tc>
          <w:tcPr>
            <w:tcW w:w="1134" w:type="dxa"/>
            <w:tcBorders>
              <w:top w:val="single" w:sz="4" w:space="0" w:color="000000"/>
              <w:left w:val="single" w:sz="4" w:space="0" w:color="000000"/>
              <w:bottom w:val="single" w:sz="4" w:space="0" w:color="000000"/>
            </w:tcBorders>
            <w:vAlign w:val="center"/>
          </w:tcPr>
          <w:p w14:paraId="70C6ED4D" w14:textId="04BC92A9" w:rsidR="00EE327E" w:rsidRPr="001C3C42" w:rsidRDefault="00EE327E" w:rsidP="00EE327E">
            <w:pPr>
              <w:suppressAutoHyphens/>
              <w:spacing w:after="120"/>
              <w:jc w:val="center"/>
              <w:rPr>
                <w:rFonts w:asciiTheme="minorHAnsi" w:hAnsiTheme="minorHAnsi" w:cs="Arial"/>
                <w:bCs/>
              </w:rPr>
            </w:pPr>
            <w:r w:rsidRPr="001C3C42">
              <w:rPr>
                <w:rFonts w:asciiTheme="minorHAnsi" w:hAnsiTheme="minorHAnsi" w:cs="Arial"/>
                <w:bCs/>
              </w:rPr>
              <w:t>0222</w:t>
            </w:r>
          </w:p>
        </w:tc>
        <w:tc>
          <w:tcPr>
            <w:tcW w:w="4536" w:type="dxa"/>
            <w:tcBorders>
              <w:top w:val="single" w:sz="4" w:space="0" w:color="000000"/>
              <w:left w:val="single" w:sz="4" w:space="0" w:color="000000"/>
              <w:bottom w:val="single" w:sz="4" w:space="0" w:color="auto"/>
            </w:tcBorders>
          </w:tcPr>
          <w:p w14:paraId="1A8A89DA" w14:textId="3FEE3F68" w:rsidR="00EE327E" w:rsidRPr="001C3C42" w:rsidRDefault="00EE327E" w:rsidP="00EE327E">
            <w:pPr>
              <w:tabs>
                <w:tab w:val="left" w:pos="10142"/>
              </w:tabs>
              <w:suppressAutoHyphens/>
              <w:spacing w:after="120"/>
              <w:ind w:left="31" w:right="3"/>
              <w:rPr>
                <w:rFonts w:asciiTheme="minorHAnsi" w:hAnsiTheme="minorHAnsi" w:cs="Arial"/>
                <w:lang w:val="pt-PT"/>
              </w:rPr>
            </w:pPr>
            <w:r w:rsidRPr="001C3C42">
              <w:rPr>
                <w:rFonts w:asciiTheme="minorHAnsi" w:hAnsiTheme="minorHAnsi" w:cs="Arial"/>
                <w:lang w:val="pt-PT"/>
              </w:rPr>
              <w:t>Serviços relativos à cotação, reserva, emissão e entrega de Seguro de Viagem</w:t>
            </w:r>
          </w:p>
        </w:tc>
        <w:tc>
          <w:tcPr>
            <w:tcW w:w="1276" w:type="dxa"/>
            <w:tcBorders>
              <w:top w:val="single" w:sz="4" w:space="0" w:color="000000"/>
              <w:left w:val="single" w:sz="4" w:space="0" w:color="000000"/>
              <w:bottom w:val="single" w:sz="4" w:space="0" w:color="000000"/>
            </w:tcBorders>
            <w:vAlign w:val="center"/>
          </w:tcPr>
          <w:p w14:paraId="4FD732CE" w14:textId="320349B4" w:rsidR="00EE327E" w:rsidRPr="001C3C42" w:rsidRDefault="00EE327E" w:rsidP="00EE327E">
            <w:pPr>
              <w:suppressAutoHyphens/>
              <w:spacing w:after="120"/>
              <w:jc w:val="center"/>
              <w:rPr>
                <w:rFonts w:asciiTheme="minorHAnsi" w:hAnsiTheme="minorHAnsi" w:cs="Arial"/>
                <w:bCs/>
                <w:lang w:val="pt-PT"/>
              </w:rPr>
            </w:pPr>
            <w:r w:rsidRPr="001C3C42">
              <w:rPr>
                <w:rFonts w:asciiTheme="minorHAnsi" w:hAnsiTheme="minorHAnsi" w:cs="Arial"/>
                <w:bCs/>
                <w:lang w:val="pt-PT"/>
              </w:rPr>
              <w:t>Serviço</w:t>
            </w:r>
          </w:p>
        </w:tc>
        <w:tc>
          <w:tcPr>
            <w:tcW w:w="1701" w:type="dxa"/>
            <w:tcBorders>
              <w:top w:val="single" w:sz="4" w:space="0" w:color="000000"/>
              <w:left w:val="single" w:sz="4" w:space="0" w:color="000000"/>
              <w:bottom w:val="single" w:sz="4" w:space="0" w:color="000000"/>
              <w:right w:val="single" w:sz="4" w:space="0" w:color="000000"/>
            </w:tcBorders>
            <w:vAlign w:val="center"/>
          </w:tcPr>
          <w:p w14:paraId="0DC4F509" w14:textId="68903A20" w:rsidR="00EE327E" w:rsidRPr="001C3C42" w:rsidRDefault="00EE327E" w:rsidP="00EE327E">
            <w:pPr>
              <w:suppressAutoHyphens/>
              <w:spacing w:after="120"/>
              <w:ind w:left="17" w:right="3"/>
              <w:jc w:val="center"/>
              <w:rPr>
                <w:rFonts w:asciiTheme="minorHAnsi" w:hAnsiTheme="minorHAnsi" w:cs="Arial"/>
                <w:bCs/>
                <w:lang w:val="pt-PT"/>
              </w:rPr>
            </w:pPr>
            <w:r>
              <w:rPr>
                <w:rFonts w:asciiTheme="minorHAnsi" w:hAnsiTheme="minorHAnsi"/>
              </w:rPr>
              <w:t>15</w:t>
            </w:r>
            <w:r w:rsidRPr="001C3C42">
              <w:rPr>
                <w:rFonts w:asciiTheme="minorHAnsi" w:hAnsiTheme="minorHAnsi"/>
                <w:lang w:val="pt-PT"/>
              </w:rPr>
              <w:t>%</w:t>
            </w:r>
          </w:p>
        </w:tc>
      </w:tr>
    </w:tbl>
    <w:p w14:paraId="27EBAB26" w14:textId="77777777" w:rsidR="00D00F61" w:rsidRPr="001C3C42" w:rsidRDefault="00D00F61" w:rsidP="00D00F61">
      <w:pPr>
        <w:pStyle w:val="EspSubTitulo1Char"/>
        <w:tabs>
          <w:tab w:val="left" w:pos="0"/>
          <w:tab w:val="left" w:pos="284"/>
        </w:tabs>
        <w:suppressAutoHyphens/>
        <w:spacing w:before="0" w:after="0"/>
        <w:rPr>
          <w:rFonts w:asciiTheme="minorHAnsi" w:hAnsiTheme="minorHAnsi" w:cs="Arial"/>
          <w:bCs/>
          <w:szCs w:val="22"/>
        </w:rPr>
      </w:pPr>
    </w:p>
    <w:p w14:paraId="17118D20" w14:textId="2D218F26" w:rsidR="00D00F61" w:rsidRPr="001C3C42" w:rsidRDefault="00D00F61" w:rsidP="00954991">
      <w:pPr>
        <w:pStyle w:val="PargrafodaLista"/>
        <w:tabs>
          <w:tab w:val="left" w:pos="284"/>
        </w:tabs>
        <w:snapToGrid w:val="0"/>
        <w:spacing w:after="120"/>
        <w:ind w:left="644"/>
        <w:jc w:val="both"/>
        <w:rPr>
          <w:rFonts w:asciiTheme="minorHAnsi" w:hAnsiTheme="minorHAnsi" w:cs="Arial"/>
        </w:rPr>
      </w:pPr>
      <w:r w:rsidRPr="001C3C42">
        <w:rPr>
          <w:rFonts w:asciiTheme="minorHAnsi" w:hAnsiTheme="minorHAnsi" w:cs="Arial"/>
        </w:rPr>
        <w:t>As licitantes deverão apresentar em suas propostas:</w:t>
      </w:r>
    </w:p>
    <w:p w14:paraId="22F85D57" w14:textId="77777777" w:rsidR="00714D94" w:rsidRPr="001C3C42" w:rsidRDefault="00714D94" w:rsidP="00714D94">
      <w:pPr>
        <w:pStyle w:val="PargrafodaLista"/>
        <w:tabs>
          <w:tab w:val="left" w:pos="284"/>
        </w:tabs>
        <w:snapToGrid w:val="0"/>
        <w:spacing w:after="120"/>
        <w:ind w:left="644"/>
        <w:jc w:val="both"/>
        <w:rPr>
          <w:rFonts w:asciiTheme="minorHAnsi" w:hAnsiTheme="minorHAnsi" w:cs="Arial"/>
        </w:rPr>
      </w:pPr>
    </w:p>
    <w:p w14:paraId="4F6B6081" w14:textId="0D33A249" w:rsidR="00D00F61" w:rsidRPr="001C3C42" w:rsidRDefault="00D00F61" w:rsidP="00D00F61">
      <w:pPr>
        <w:tabs>
          <w:tab w:val="left" w:pos="284"/>
        </w:tabs>
        <w:suppressAutoHyphens/>
        <w:ind w:left="284"/>
        <w:jc w:val="both"/>
        <w:rPr>
          <w:rFonts w:asciiTheme="minorHAnsi" w:hAnsiTheme="minorHAnsi" w:cs="Arial"/>
        </w:rPr>
      </w:pPr>
      <w:r w:rsidRPr="001C3C42">
        <w:rPr>
          <w:rFonts w:asciiTheme="minorHAnsi" w:hAnsiTheme="minorHAnsi" w:cs="Arial"/>
          <w:b/>
        </w:rPr>
        <w:t>a)</w:t>
      </w:r>
      <w:r w:rsidRPr="001C3C42">
        <w:rPr>
          <w:rFonts w:asciiTheme="minorHAnsi" w:hAnsiTheme="minorHAnsi" w:cs="Arial"/>
          <w:u w:val="single"/>
        </w:rPr>
        <w:t xml:space="preserve"> Para as passagens aéreas</w:t>
      </w:r>
      <w:r w:rsidR="00954991" w:rsidRPr="001C3C42">
        <w:rPr>
          <w:rFonts w:asciiTheme="minorHAnsi" w:hAnsiTheme="minorHAnsi" w:cs="Arial"/>
          <w:u w:val="single"/>
        </w:rPr>
        <w:t xml:space="preserve"> - bilhetes/trechos com valor superior a R$ 400,00 (quatrocentos reais)</w:t>
      </w:r>
      <w:r w:rsidRPr="001C3C42">
        <w:rPr>
          <w:rFonts w:asciiTheme="minorHAnsi" w:hAnsiTheme="minorHAnsi" w:cs="Arial"/>
          <w:u w:val="single"/>
        </w:rPr>
        <w:t>:</w:t>
      </w:r>
      <w:r w:rsidR="00954991" w:rsidRPr="001C3C42">
        <w:rPr>
          <w:rFonts w:asciiTheme="minorHAnsi" w:hAnsiTheme="minorHAnsi" w:cs="Arial"/>
        </w:rPr>
        <w:t xml:space="preserve"> Percentual do índice de desconto ofertado sobre o valor da DU (considerando 10% do bilhete) nas compras imediatas via internet, no ato da solicitação da passagem aérea, não inferior a </w:t>
      </w:r>
      <w:r w:rsidR="00EE327E">
        <w:rPr>
          <w:rFonts w:asciiTheme="minorHAnsi" w:hAnsiTheme="minorHAnsi" w:cs="Arial"/>
        </w:rPr>
        <w:t>65</w:t>
      </w:r>
      <w:r w:rsidR="00954991" w:rsidRPr="001C3C42">
        <w:rPr>
          <w:rFonts w:asciiTheme="minorHAnsi" w:hAnsiTheme="minorHAnsi" w:cs="Arial"/>
        </w:rPr>
        <w:t>% (</w:t>
      </w:r>
      <w:r w:rsidR="00EE327E">
        <w:rPr>
          <w:rFonts w:asciiTheme="minorHAnsi" w:hAnsiTheme="minorHAnsi" w:cs="Arial"/>
        </w:rPr>
        <w:t>sessenta e cinco</w:t>
      </w:r>
      <w:r w:rsidR="00954991" w:rsidRPr="001C3C42">
        <w:rPr>
          <w:rFonts w:asciiTheme="minorHAnsi" w:hAnsiTheme="minorHAnsi" w:cs="Arial"/>
        </w:rPr>
        <w:t xml:space="preserve"> pontos percentuais)</w:t>
      </w:r>
      <w:r w:rsidRPr="001C3C42">
        <w:rPr>
          <w:rFonts w:asciiTheme="minorHAnsi" w:hAnsiTheme="minorHAnsi" w:cs="Arial"/>
        </w:rPr>
        <w:t>.</w:t>
      </w:r>
    </w:p>
    <w:p w14:paraId="398EFA99" w14:textId="77777777" w:rsidR="00954991" w:rsidRPr="001C3C42" w:rsidRDefault="00954991" w:rsidP="00954991">
      <w:pPr>
        <w:tabs>
          <w:tab w:val="left" w:pos="284"/>
          <w:tab w:val="left" w:pos="1080"/>
        </w:tabs>
        <w:spacing w:line="300" w:lineRule="exact"/>
        <w:ind w:left="284"/>
        <w:jc w:val="both"/>
        <w:rPr>
          <w:rFonts w:asciiTheme="minorHAnsi" w:hAnsiTheme="minorHAnsi" w:cs="Arial"/>
        </w:rPr>
      </w:pPr>
      <w:r w:rsidRPr="001C3C42">
        <w:rPr>
          <w:rFonts w:asciiTheme="minorHAnsi" w:hAnsiTheme="minorHAnsi" w:cs="Arial"/>
          <w:b/>
        </w:rPr>
        <w:t xml:space="preserve">a.1) </w:t>
      </w:r>
      <w:r w:rsidRPr="001C3C42">
        <w:rPr>
          <w:rFonts w:asciiTheme="minorHAnsi" w:hAnsiTheme="minorHAnsi" w:cs="Arial"/>
        </w:rPr>
        <w:t>Para aquisição de bilhete aéreo com valor total inferior a R$ 400,00 (quatrocentos reais), poderá ser cobrado o valor máximo de R$40,00 (quarenta reais) nas compras imediatas via internet, no ato da solicitação da passagem aérea. </w:t>
      </w:r>
    </w:p>
    <w:p w14:paraId="3D309BE5" w14:textId="77777777" w:rsidR="00954991" w:rsidRPr="001C3C42" w:rsidRDefault="00954991" w:rsidP="00954991">
      <w:pPr>
        <w:tabs>
          <w:tab w:val="left" w:pos="284"/>
        </w:tabs>
        <w:spacing w:line="300" w:lineRule="exact"/>
        <w:ind w:left="284"/>
        <w:jc w:val="both"/>
        <w:rPr>
          <w:rFonts w:asciiTheme="minorHAnsi" w:hAnsiTheme="minorHAnsi" w:cs="Arial"/>
        </w:rPr>
      </w:pPr>
      <w:r w:rsidRPr="001C3C42">
        <w:rPr>
          <w:rFonts w:asciiTheme="minorHAnsi" w:hAnsiTheme="minorHAnsi" w:cs="Arial"/>
          <w:b/>
        </w:rPr>
        <w:t>a.2)</w:t>
      </w:r>
      <w:r w:rsidRPr="001C3C42">
        <w:rPr>
          <w:rFonts w:asciiTheme="minorHAnsi" w:hAnsiTheme="minorHAnsi" w:cs="Arial"/>
        </w:rPr>
        <w:t xml:space="preserve"> O valor da DU deve ser calculado a partir do valor total gerado na reserva, considerando a seleção integral, </w:t>
      </w:r>
      <w:proofErr w:type="spellStart"/>
      <w:r w:rsidRPr="001C3C42">
        <w:rPr>
          <w:rFonts w:asciiTheme="minorHAnsi" w:hAnsiTheme="minorHAnsi" w:cs="Arial"/>
        </w:rPr>
        <w:t>independente</w:t>
      </w:r>
      <w:proofErr w:type="spellEnd"/>
      <w:r w:rsidRPr="001C3C42">
        <w:rPr>
          <w:rFonts w:asciiTheme="minorHAnsi" w:hAnsiTheme="minorHAnsi" w:cs="Arial"/>
        </w:rPr>
        <w:t xml:space="preserve"> do número de bilhetes, trechos, passageiros ou empresas aéreas envolvidas.  </w:t>
      </w:r>
    </w:p>
    <w:p w14:paraId="42DD5366" w14:textId="77777777" w:rsidR="00954991" w:rsidRPr="001C3C42" w:rsidRDefault="00954991" w:rsidP="00D00F61">
      <w:pPr>
        <w:tabs>
          <w:tab w:val="left" w:pos="284"/>
        </w:tabs>
        <w:suppressAutoHyphens/>
        <w:ind w:left="284"/>
        <w:jc w:val="both"/>
        <w:rPr>
          <w:rFonts w:asciiTheme="minorHAnsi" w:hAnsiTheme="minorHAnsi" w:cs="Arial"/>
          <w:bCs/>
        </w:rPr>
      </w:pPr>
    </w:p>
    <w:p w14:paraId="7CFD8B04" w14:textId="77777777" w:rsidR="00D00F61" w:rsidRPr="001C3C42" w:rsidRDefault="00D00F61" w:rsidP="00D00F61">
      <w:pPr>
        <w:tabs>
          <w:tab w:val="left" w:pos="284"/>
        </w:tabs>
        <w:suppressAutoHyphens/>
        <w:ind w:left="284"/>
        <w:jc w:val="both"/>
        <w:rPr>
          <w:rFonts w:asciiTheme="minorHAnsi" w:hAnsiTheme="minorHAnsi" w:cs="Arial"/>
          <w:bCs/>
        </w:rPr>
      </w:pPr>
      <w:r w:rsidRPr="001C3C42">
        <w:rPr>
          <w:rFonts w:asciiTheme="minorHAnsi" w:hAnsiTheme="minorHAnsi" w:cs="Arial"/>
          <w:bCs/>
        </w:rPr>
        <w:t xml:space="preserve">b) </w:t>
      </w:r>
      <w:r w:rsidRPr="001C3C42">
        <w:rPr>
          <w:rFonts w:asciiTheme="minorHAnsi" w:hAnsiTheme="minorHAnsi" w:cs="Arial"/>
          <w:u w:val="single"/>
        </w:rPr>
        <w:t>Para as passagens terrestres</w:t>
      </w:r>
      <w:r w:rsidRPr="001C3C42">
        <w:rPr>
          <w:rFonts w:asciiTheme="minorHAnsi" w:hAnsiTheme="minorHAnsi" w:cs="Arial"/>
        </w:rPr>
        <w:t>:</w:t>
      </w:r>
    </w:p>
    <w:p w14:paraId="25CB229F" w14:textId="7CE8277A" w:rsidR="00D00F61" w:rsidRPr="001C3C42" w:rsidRDefault="00D00F61" w:rsidP="00D00F61">
      <w:pPr>
        <w:tabs>
          <w:tab w:val="left" w:pos="284"/>
        </w:tabs>
        <w:ind w:left="284"/>
        <w:jc w:val="both"/>
        <w:rPr>
          <w:rFonts w:asciiTheme="minorHAnsi" w:hAnsiTheme="minorHAnsi" w:cs="Arial"/>
        </w:rPr>
      </w:pPr>
      <w:r w:rsidRPr="001C3C42">
        <w:rPr>
          <w:rFonts w:asciiTheme="minorHAnsi" w:hAnsiTheme="minorHAnsi" w:cs="Arial"/>
        </w:rPr>
        <w:t xml:space="preserve">- </w:t>
      </w:r>
      <w:r w:rsidR="00954991" w:rsidRPr="001C3C42">
        <w:rPr>
          <w:rFonts w:asciiTheme="minorHAnsi" w:hAnsiTheme="minorHAnsi" w:cs="Arial"/>
        </w:rPr>
        <w:t xml:space="preserve">Percentual do índice de desconto sobre o preço de venda cobrado para os deslocamentos, no ato da solicitação da passagem rodoviária, não inferior a </w:t>
      </w:r>
      <w:r w:rsidR="00EE327E">
        <w:rPr>
          <w:rFonts w:asciiTheme="minorHAnsi" w:hAnsiTheme="minorHAnsi" w:cs="Arial"/>
        </w:rPr>
        <w:t>4</w:t>
      </w:r>
      <w:r w:rsidR="00954991" w:rsidRPr="001C3C42">
        <w:rPr>
          <w:rFonts w:asciiTheme="minorHAnsi" w:hAnsiTheme="minorHAnsi" w:cs="Arial"/>
        </w:rPr>
        <w:t>% (</w:t>
      </w:r>
      <w:r w:rsidR="00EE327E">
        <w:rPr>
          <w:rFonts w:asciiTheme="minorHAnsi" w:hAnsiTheme="minorHAnsi" w:cs="Arial"/>
        </w:rPr>
        <w:t>quatro</w:t>
      </w:r>
      <w:r w:rsidR="00954991" w:rsidRPr="001C3C42">
        <w:rPr>
          <w:rFonts w:asciiTheme="minorHAnsi" w:hAnsiTheme="minorHAnsi" w:cs="Arial"/>
        </w:rPr>
        <w:t xml:space="preserve"> pontos percentuais)</w:t>
      </w:r>
      <w:r w:rsidRPr="001C3C42">
        <w:rPr>
          <w:rFonts w:asciiTheme="minorHAnsi" w:hAnsiTheme="minorHAnsi" w:cs="Arial"/>
        </w:rPr>
        <w:t>.</w:t>
      </w:r>
    </w:p>
    <w:p w14:paraId="3FD5544F" w14:textId="77777777" w:rsidR="00954991" w:rsidRPr="001C3C42" w:rsidRDefault="00954991" w:rsidP="00954991">
      <w:pPr>
        <w:tabs>
          <w:tab w:val="left" w:pos="284"/>
        </w:tabs>
        <w:suppressAutoHyphens/>
        <w:ind w:left="284"/>
        <w:jc w:val="both"/>
        <w:rPr>
          <w:rFonts w:asciiTheme="minorHAnsi" w:hAnsiTheme="minorHAnsi" w:cs="Arial"/>
          <w:bCs/>
        </w:rPr>
      </w:pPr>
    </w:p>
    <w:p w14:paraId="0BC50D90" w14:textId="66F0217A" w:rsidR="00954991" w:rsidRPr="001C3C42" w:rsidRDefault="00954991" w:rsidP="00954991">
      <w:pPr>
        <w:tabs>
          <w:tab w:val="left" w:pos="284"/>
        </w:tabs>
        <w:suppressAutoHyphens/>
        <w:ind w:left="284"/>
        <w:jc w:val="both"/>
        <w:rPr>
          <w:rFonts w:asciiTheme="minorHAnsi" w:hAnsiTheme="minorHAnsi" w:cs="Arial"/>
          <w:bCs/>
        </w:rPr>
      </w:pPr>
      <w:r w:rsidRPr="001C3C42">
        <w:rPr>
          <w:rFonts w:asciiTheme="minorHAnsi" w:hAnsiTheme="minorHAnsi" w:cs="Arial"/>
          <w:bCs/>
        </w:rPr>
        <w:t xml:space="preserve">c) </w:t>
      </w:r>
      <w:r w:rsidRPr="001C3C42">
        <w:rPr>
          <w:rFonts w:asciiTheme="minorHAnsi" w:hAnsiTheme="minorHAnsi" w:cs="Arial"/>
          <w:u w:val="single"/>
        </w:rPr>
        <w:t>Para o seguro viagem</w:t>
      </w:r>
      <w:r w:rsidRPr="001C3C42">
        <w:rPr>
          <w:rFonts w:asciiTheme="minorHAnsi" w:hAnsiTheme="minorHAnsi" w:cs="Arial"/>
        </w:rPr>
        <w:t>:</w:t>
      </w:r>
    </w:p>
    <w:p w14:paraId="21A609A2" w14:textId="5013942E" w:rsidR="00954991" w:rsidRPr="001C3C42" w:rsidRDefault="00954991" w:rsidP="00954991">
      <w:pPr>
        <w:tabs>
          <w:tab w:val="left" w:pos="284"/>
        </w:tabs>
        <w:ind w:left="284"/>
        <w:jc w:val="both"/>
        <w:rPr>
          <w:rFonts w:asciiTheme="minorHAnsi" w:hAnsiTheme="minorHAnsi" w:cs="Arial"/>
        </w:rPr>
      </w:pPr>
      <w:r w:rsidRPr="001C3C42">
        <w:rPr>
          <w:rFonts w:asciiTheme="minorHAnsi" w:hAnsiTheme="minorHAnsi" w:cs="Arial"/>
        </w:rPr>
        <w:t xml:space="preserve">- Percentual do índice de desconto sobre o preço de venda cobrado para o seguro viagem, no ato da solicitação, não inferior a </w:t>
      </w:r>
      <w:r w:rsidR="00EE327E">
        <w:rPr>
          <w:rFonts w:asciiTheme="minorHAnsi" w:hAnsiTheme="minorHAnsi" w:cs="Arial"/>
        </w:rPr>
        <w:t>15</w:t>
      </w:r>
      <w:r w:rsidRPr="001C3C42">
        <w:rPr>
          <w:rFonts w:asciiTheme="minorHAnsi" w:hAnsiTheme="minorHAnsi" w:cs="Arial"/>
        </w:rPr>
        <w:t>% (</w:t>
      </w:r>
      <w:r w:rsidR="00EE327E">
        <w:rPr>
          <w:rFonts w:asciiTheme="minorHAnsi" w:hAnsiTheme="minorHAnsi" w:cs="Arial"/>
        </w:rPr>
        <w:t>quinze</w:t>
      </w:r>
      <w:r w:rsidRPr="001C3C42">
        <w:rPr>
          <w:rFonts w:asciiTheme="minorHAnsi" w:hAnsiTheme="minorHAnsi" w:cs="Arial"/>
        </w:rPr>
        <w:t xml:space="preserve"> pontos percentuais).</w:t>
      </w:r>
    </w:p>
    <w:p w14:paraId="41A59AA8" w14:textId="77777777" w:rsidR="00954991" w:rsidRPr="001C3C42" w:rsidRDefault="00954991" w:rsidP="00D00F61">
      <w:pPr>
        <w:tabs>
          <w:tab w:val="left" w:pos="284"/>
        </w:tabs>
        <w:ind w:left="284"/>
        <w:jc w:val="both"/>
        <w:rPr>
          <w:rFonts w:asciiTheme="minorHAnsi" w:hAnsiTheme="minorHAnsi" w:cs="Arial"/>
        </w:rPr>
      </w:pPr>
    </w:p>
    <w:p w14:paraId="6B6BF43C" w14:textId="589BE60A" w:rsidR="00D00F61" w:rsidRPr="001C3C42" w:rsidRDefault="00954991" w:rsidP="00D00F61">
      <w:pPr>
        <w:suppressAutoHyphens/>
        <w:jc w:val="both"/>
        <w:rPr>
          <w:rFonts w:asciiTheme="minorHAnsi" w:hAnsiTheme="minorHAnsi" w:cs="Arial"/>
          <w:bCs/>
        </w:rPr>
      </w:pPr>
      <w:r w:rsidRPr="001C3C42">
        <w:rPr>
          <w:rFonts w:asciiTheme="minorHAnsi" w:hAnsiTheme="minorHAnsi" w:cs="Arial"/>
          <w:bCs/>
        </w:rPr>
        <w:t xml:space="preserve">A agência vencedora da licitação será aquela que oferecer maior desconto, ou seja, </w:t>
      </w:r>
      <w:r w:rsidRPr="001C3C42">
        <w:rPr>
          <w:rFonts w:asciiTheme="minorHAnsi" w:hAnsiTheme="minorHAnsi" w:cs="Arial"/>
          <w:bCs/>
          <w:u w:val="single"/>
        </w:rPr>
        <w:t>maior percentual global de desconto,</w:t>
      </w:r>
      <w:r w:rsidRPr="001C3C42">
        <w:rPr>
          <w:rFonts w:asciiTheme="minorHAnsi" w:hAnsiTheme="minorHAnsi" w:cs="Arial"/>
          <w:bCs/>
        </w:rPr>
        <w:t xml:space="preserve"> com base nas condições e nos valores de referência estabelecidos no quadro abaixo</w:t>
      </w:r>
      <w:r w:rsidR="00D00F61" w:rsidRPr="001C3C42">
        <w:rPr>
          <w:rFonts w:asciiTheme="minorHAnsi" w:hAnsiTheme="minorHAnsi" w:cs="Arial"/>
          <w:bCs/>
        </w:rPr>
        <w:t>:</w:t>
      </w:r>
    </w:p>
    <w:tbl>
      <w:tblPr>
        <w:tblW w:w="9498" w:type="dxa"/>
        <w:tblInd w:w="-176" w:type="dxa"/>
        <w:tblLayout w:type="fixed"/>
        <w:tblLook w:val="0000" w:firstRow="0" w:lastRow="0" w:firstColumn="0" w:lastColumn="0" w:noHBand="0" w:noVBand="0"/>
      </w:tblPr>
      <w:tblGrid>
        <w:gridCol w:w="1277"/>
        <w:gridCol w:w="5953"/>
        <w:gridCol w:w="2268"/>
      </w:tblGrid>
      <w:tr w:rsidR="00D00F61" w:rsidRPr="001C3C42" w14:paraId="39ABC660" w14:textId="77777777" w:rsidTr="001C3C42">
        <w:tc>
          <w:tcPr>
            <w:tcW w:w="1277" w:type="dxa"/>
            <w:tcBorders>
              <w:top w:val="single" w:sz="4" w:space="0" w:color="000000"/>
              <w:left w:val="single" w:sz="4" w:space="0" w:color="000000"/>
              <w:bottom w:val="single" w:sz="4" w:space="0" w:color="000000"/>
            </w:tcBorders>
            <w:vAlign w:val="center"/>
          </w:tcPr>
          <w:p w14:paraId="4CA4ABBF" w14:textId="77777777" w:rsidR="00D00F61" w:rsidRPr="001C3C42" w:rsidRDefault="00D00F61" w:rsidP="001C3C42">
            <w:pPr>
              <w:snapToGrid w:val="0"/>
              <w:jc w:val="center"/>
              <w:rPr>
                <w:rFonts w:asciiTheme="minorHAnsi" w:hAnsiTheme="minorHAnsi" w:cs="Arial"/>
                <w:b/>
                <w:bCs/>
              </w:rPr>
            </w:pPr>
            <w:r w:rsidRPr="001C3C42">
              <w:rPr>
                <w:rFonts w:asciiTheme="minorHAnsi" w:hAnsiTheme="minorHAnsi" w:cs="Arial"/>
                <w:b/>
                <w:bCs/>
              </w:rPr>
              <w:t>Elemento</w:t>
            </w:r>
          </w:p>
          <w:p w14:paraId="645D9EBE" w14:textId="77777777" w:rsidR="00D00F61" w:rsidRPr="001C3C42" w:rsidRDefault="00D00F61" w:rsidP="001C3C42">
            <w:pPr>
              <w:jc w:val="center"/>
              <w:rPr>
                <w:rFonts w:asciiTheme="minorHAnsi" w:hAnsiTheme="minorHAnsi" w:cs="Arial"/>
                <w:b/>
                <w:bCs/>
              </w:rPr>
            </w:pPr>
            <w:proofErr w:type="gramStart"/>
            <w:r w:rsidRPr="001C3C42">
              <w:rPr>
                <w:rFonts w:asciiTheme="minorHAnsi" w:hAnsiTheme="minorHAnsi" w:cs="Arial"/>
                <w:b/>
                <w:bCs/>
              </w:rPr>
              <w:t>de</w:t>
            </w:r>
            <w:proofErr w:type="gramEnd"/>
            <w:r w:rsidRPr="001C3C42">
              <w:rPr>
                <w:rFonts w:asciiTheme="minorHAnsi" w:hAnsiTheme="minorHAnsi" w:cs="Arial"/>
                <w:b/>
                <w:bCs/>
              </w:rPr>
              <w:t xml:space="preserve"> custo</w:t>
            </w:r>
          </w:p>
        </w:tc>
        <w:tc>
          <w:tcPr>
            <w:tcW w:w="5953" w:type="dxa"/>
            <w:tcBorders>
              <w:top w:val="single" w:sz="4" w:space="0" w:color="000000"/>
              <w:left w:val="single" w:sz="4" w:space="0" w:color="000000"/>
              <w:bottom w:val="single" w:sz="4" w:space="0" w:color="000000"/>
            </w:tcBorders>
            <w:vAlign w:val="center"/>
          </w:tcPr>
          <w:p w14:paraId="769FCF7D" w14:textId="77777777" w:rsidR="00D00F61" w:rsidRPr="001C3C42" w:rsidRDefault="00D00F61" w:rsidP="001C3C42">
            <w:pPr>
              <w:snapToGrid w:val="0"/>
              <w:jc w:val="center"/>
              <w:rPr>
                <w:rFonts w:asciiTheme="minorHAnsi" w:hAnsiTheme="minorHAnsi" w:cs="Arial"/>
                <w:b/>
                <w:bCs/>
              </w:rPr>
            </w:pPr>
            <w:r w:rsidRPr="001C3C42">
              <w:rPr>
                <w:rFonts w:asciiTheme="minorHAnsi" w:hAnsiTheme="minorHAnsi" w:cs="Arial"/>
                <w:b/>
                <w:bCs/>
              </w:rPr>
              <w:t>SERVIÇO</w:t>
            </w:r>
          </w:p>
        </w:tc>
        <w:tc>
          <w:tcPr>
            <w:tcW w:w="2268" w:type="dxa"/>
            <w:tcBorders>
              <w:top w:val="single" w:sz="4" w:space="0" w:color="000000"/>
              <w:left w:val="single" w:sz="4" w:space="0" w:color="000000"/>
              <w:bottom w:val="single" w:sz="4" w:space="0" w:color="000000"/>
              <w:right w:val="single" w:sz="4" w:space="0" w:color="000000"/>
            </w:tcBorders>
            <w:vAlign w:val="center"/>
          </w:tcPr>
          <w:p w14:paraId="6BE7E0E6" w14:textId="77777777" w:rsidR="00D00F61" w:rsidRPr="001C3C42" w:rsidRDefault="00D00F61" w:rsidP="001C3C42">
            <w:pPr>
              <w:snapToGrid w:val="0"/>
              <w:jc w:val="center"/>
              <w:rPr>
                <w:rFonts w:asciiTheme="minorHAnsi" w:hAnsiTheme="minorHAnsi" w:cs="Arial"/>
                <w:b/>
                <w:bCs/>
              </w:rPr>
            </w:pPr>
            <w:r w:rsidRPr="001C3C42">
              <w:rPr>
                <w:rFonts w:asciiTheme="minorHAnsi" w:hAnsiTheme="minorHAnsi" w:cs="Arial"/>
                <w:b/>
                <w:bCs/>
              </w:rPr>
              <w:t>VALOR DE REFERÊNCIA</w:t>
            </w:r>
          </w:p>
        </w:tc>
      </w:tr>
      <w:tr w:rsidR="00954991" w:rsidRPr="001C3C42" w14:paraId="6437A4AD" w14:textId="77777777" w:rsidTr="001C3C42">
        <w:tc>
          <w:tcPr>
            <w:tcW w:w="1277" w:type="dxa"/>
            <w:tcBorders>
              <w:left w:val="single" w:sz="4" w:space="0" w:color="000000"/>
              <w:bottom w:val="single" w:sz="4" w:space="0" w:color="000000"/>
            </w:tcBorders>
            <w:vAlign w:val="center"/>
          </w:tcPr>
          <w:p w14:paraId="0DE61D3B" w14:textId="6D7B1109" w:rsidR="00954991" w:rsidRPr="001C3C42" w:rsidRDefault="00954991" w:rsidP="00954991">
            <w:pPr>
              <w:snapToGrid w:val="0"/>
              <w:spacing w:after="120"/>
              <w:jc w:val="center"/>
              <w:rPr>
                <w:rFonts w:asciiTheme="minorHAnsi" w:hAnsiTheme="minorHAnsi" w:cs="Arial"/>
              </w:rPr>
            </w:pPr>
            <w:r w:rsidRPr="001C3C42">
              <w:rPr>
                <w:rFonts w:asciiTheme="minorHAnsi" w:hAnsiTheme="minorHAnsi"/>
              </w:rPr>
              <w:t>A</w:t>
            </w:r>
          </w:p>
        </w:tc>
        <w:tc>
          <w:tcPr>
            <w:tcW w:w="5953" w:type="dxa"/>
            <w:tcBorders>
              <w:left w:val="single" w:sz="4" w:space="0" w:color="000000"/>
              <w:bottom w:val="single" w:sz="4" w:space="0" w:color="000000"/>
            </w:tcBorders>
            <w:vAlign w:val="center"/>
          </w:tcPr>
          <w:p w14:paraId="4FFC176E" w14:textId="0C7A1298" w:rsidR="00954991" w:rsidRPr="001C3C42" w:rsidRDefault="00954991" w:rsidP="00954991">
            <w:pPr>
              <w:tabs>
                <w:tab w:val="left" w:pos="1080"/>
              </w:tabs>
              <w:snapToGrid w:val="0"/>
              <w:spacing w:after="120"/>
              <w:jc w:val="both"/>
              <w:rPr>
                <w:rFonts w:asciiTheme="minorHAnsi" w:hAnsiTheme="minorHAnsi" w:cs="Arial"/>
              </w:rPr>
            </w:pPr>
            <w:r w:rsidRPr="001C3C42">
              <w:rPr>
                <w:rFonts w:asciiTheme="minorHAnsi" w:hAnsiTheme="minorHAnsi"/>
              </w:rPr>
              <w:t>Percentual do índice de desconto ofertado sobre o valor da DU (taxa sugerida pelas empresas aéreas variando de R$ 40,00 (quarenta reais) - a 10% do bilhete) nas compras imediatas via internet, no ato da solicitação da passagem aérea.</w:t>
            </w:r>
          </w:p>
        </w:tc>
        <w:tc>
          <w:tcPr>
            <w:tcW w:w="2268" w:type="dxa"/>
            <w:tcBorders>
              <w:left w:val="single" w:sz="4" w:space="0" w:color="000000"/>
              <w:bottom w:val="single" w:sz="4" w:space="0" w:color="000000"/>
              <w:right w:val="single" w:sz="4" w:space="0" w:color="000000"/>
            </w:tcBorders>
            <w:vAlign w:val="center"/>
          </w:tcPr>
          <w:p w14:paraId="151BBD3E" w14:textId="4156E0CC" w:rsidR="00954991" w:rsidRPr="001C3C42" w:rsidRDefault="00EE327E" w:rsidP="00954991">
            <w:pPr>
              <w:snapToGrid w:val="0"/>
              <w:spacing w:after="120"/>
              <w:jc w:val="center"/>
              <w:rPr>
                <w:rFonts w:asciiTheme="minorHAnsi" w:hAnsiTheme="minorHAnsi" w:cs="Arial"/>
              </w:rPr>
            </w:pPr>
            <w:r>
              <w:rPr>
                <w:rFonts w:asciiTheme="minorHAnsi" w:hAnsiTheme="minorHAnsi"/>
                <w:lang w:val="pt-PT"/>
              </w:rPr>
              <w:t>65</w:t>
            </w:r>
            <w:r w:rsidR="00954991" w:rsidRPr="001C3C42">
              <w:rPr>
                <w:rFonts w:asciiTheme="minorHAnsi" w:hAnsiTheme="minorHAnsi"/>
                <w:lang w:val="pt-PT"/>
              </w:rPr>
              <w:t>%</w:t>
            </w:r>
          </w:p>
        </w:tc>
      </w:tr>
      <w:tr w:rsidR="00954991" w:rsidRPr="001C3C42" w14:paraId="351E62AD" w14:textId="77777777" w:rsidTr="001C3C42">
        <w:tc>
          <w:tcPr>
            <w:tcW w:w="1277" w:type="dxa"/>
            <w:tcBorders>
              <w:left w:val="single" w:sz="4" w:space="0" w:color="000000"/>
              <w:bottom w:val="single" w:sz="4" w:space="0" w:color="000000"/>
            </w:tcBorders>
            <w:vAlign w:val="center"/>
          </w:tcPr>
          <w:p w14:paraId="52D6FA62" w14:textId="200E5BC3" w:rsidR="00954991" w:rsidRPr="001C3C42" w:rsidRDefault="00954991" w:rsidP="00954991">
            <w:pPr>
              <w:snapToGrid w:val="0"/>
              <w:spacing w:after="120"/>
              <w:jc w:val="center"/>
              <w:rPr>
                <w:rFonts w:asciiTheme="minorHAnsi" w:hAnsiTheme="minorHAnsi" w:cs="Arial"/>
              </w:rPr>
            </w:pPr>
            <w:r w:rsidRPr="001C3C42">
              <w:rPr>
                <w:rFonts w:asciiTheme="minorHAnsi" w:hAnsiTheme="minorHAnsi"/>
              </w:rPr>
              <w:t>B</w:t>
            </w:r>
          </w:p>
        </w:tc>
        <w:tc>
          <w:tcPr>
            <w:tcW w:w="5953" w:type="dxa"/>
            <w:tcBorders>
              <w:left w:val="single" w:sz="4" w:space="0" w:color="000000"/>
              <w:bottom w:val="single" w:sz="4" w:space="0" w:color="000000"/>
            </w:tcBorders>
            <w:vAlign w:val="center"/>
          </w:tcPr>
          <w:p w14:paraId="1C505ED1" w14:textId="5CE6F78D" w:rsidR="00954991" w:rsidRPr="001C3C42" w:rsidRDefault="00954991" w:rsidP="00954991">
            <w:pPr>
              <w:tabs>
                <w:tab w:val="left" w:pos="1080"/>
              </w:tabs>
              <w:snapToGrid w:val="0"/>
              <w:spacing w:after="120"/>
              <w:jc w:val="both"/>
              <w:rPr>
                <w:rFonts w:asciiTheme="minorHAnsi" w:hAnsiTheme="minorHAnsi" w:cs="Arial"/>
              </w:rPr>
            </w:pPr>
            <w:r w:rsidRPr="001C3C42">
              <w:rPr>
                <w:rFonts w:asciiTheme="minorHAnsi" w:hAnsiTheme="minorHAnsi"/>
              </w:rPr>
              <w:t>Percentual do índice de desconto sobre o preço de venda cobrado para os deslocamentos no ato da solicitação da passagem terrestre.</w:t>
            </w:r>
          </w:p>
        </w:tc>
        <w:tc>
          <w:tcPr>
            <w:tcW w:w="2268" w:type="dxa"/>
            <w:tcBorders>
              <w:left w:val="single" w:sz="4" w:space="0" w:color="000000"/>
              <w:bottom w:val="single" w:sz="4" w:space="0" w:color="000000"/>
              <w:right w:val="single" w:sz="4" w:space="0" w:color="000000"/>
            </w:tcBorders>
            <w:vAlign w:val="center"/>
          </w:tcPr>
          <w:p w14:paraId="525229E7" w14:textId="7B4CA802" w:rsidR="00954991" w:rsidRPr="001C3C42" w:rsidRDefault="00EE327E" w:rsidP="00954991">
            <w:pPr>
              <w:snapToGrid w:val="0"/>
              <w:spacing w:after="120"/>
              <w:jc w:val="center"/>
              <w:rPr>
                <w:rFonts w:asciiTheme="minorHAnsi" w:hAnsiTheme="minorHAnsi" w:cs="Arial"/>
              </w:rPr>
            </w:pPr>
            <w:r>
              <w:rPr>
                <w:rFonts w:asciiTheme="minorHAnsi" w:hAnsiTheme="minorHAnsi"/>
                <w:lang w:val="pt-PT"/>
              </w:rPr>
              <w:t>4</w:t>
            </w:r>
            <w:r w:rsidR="00954991" w:rsidRPr="001C3C42">
              <w:rPr>
                <w:rFonts w:asciiTheme="minorHAnsi" w:hAnsiTheme="minorHAnsi"/>
                <w:lang w:val="pt-PT"/>
              </w:rPr>
              <w:t>%</w:t>
            </w:r>
          </w:p>
        </w:tc>
      </w:tr>
      <w:tr w:rsidR="00954991" w:rsidRPr="001C3C42" w14:paraId="687A9142" w14:textId="77777777" w:rsidTr="001C3C42">
        <w:tc>
          <w:tcPr>
            <w:tcW w:w="1277" w:type="dxa"/>
            <w:tcBorders>
              <w:left w:val="single" w:sz="4" w:space="0" w:color="000000"/>
              <w:bottom w:val="single" w:sz="4" w:space="0" w:color="000000"/>
            </w:tcBorders>
            <w:vAlign w:val="center"/>
          </w:tcPr>
          <w:p w14:paraId="45B560AE" w14:textId="0B52AD9F" w:rsidR="00954991" w:rsidRPr="001C3C42" w:rsidRDefault="00954991" w:rsidP="00954991">
            <w:pPr>
              <w:snapToGrid w:val="0"/>
              <w:spacing w:after="120"/>
              <w:jc w:val="center"/>
              <w:rPr>
                <w:rFonts w:asciiTheme="minorHAnsi" w:hAnsiTheme="minorHAnsi" w:cs="Arial"/>
              </w:rPr>
            </w:pPr>
            <w:r w:rsidRPr="001C3C42">
              <w:rPr>
                <w:rFonts w:asciiTheme="minorHAnsi" w:hAnsiTheme="minorHAnsi"/>
              </w:rPr>
              <w:t>C</w:t>
            </w:r>
          </w:p>
        </w:tc>
        <w:tc>
          <w:tcPr>
            <w:tcW w:w="5953" w:type="dxa"/>
            <w:tcBorders>
              <w:left w:val="single" w:sz="4" w:space="0" w:color="000000"/>
              <w:bottom w:val="single" w:sz="4" w:space="0" w:color="000000"/>
            </w:tcBorders>
            <w:vAlign w:val="center"/>
          </w:tcPr>
          <w:p w14:paraId="5A4AD943" w14:textId="7DDB74EA" w:rsidR="00954991" w:rsidRPr="001C3C42" w:rsidRDefault="00954991" w:rsidP="00954991">
            <w:pPr>
              <w:snapToGrid w:val="0"/>
              <w:spacing w:after="120"/>
              <w:rPr>
                <w:rFonts w:asciiTheme="minorHAnsi" w:hAnsiTheme="minorHAnsi" w:cs="Arial"/>
              </w:rPr>
            </w:pPr>
            <w:r w:rsidRPr="001C3C42">
              <w:rPr>
                <w:rFonts w:asciiTheme="minorHAnsi" w:hAnsiTheme="minorHAnsi"/>
              </w:rPr>
              <w:t>Percentual do índice de desconto sobre o preço de venda cobrado para o seguro viagem no ato da solicitação.</w:t>
            </w:r>
          </w:p>
        </w:tc>
        <w:tc>
          <w:tcPr>
            <w:tcW w:w="2268" w:type="dxa"/>
            <w:tcBorders>
              <w:left w:val="single" w:sz="4" w:space="0" w:color="000000"/>
              <w:bottom w:val="single" w:sz="4" w:space="0" w:color="000000"/>
              <w:right w:val="single" w:sz="4" w:space="0" w:color="000000"/>
            </w:tcBorders>
            <w:vAlign w:val="center"/>
          </w:tcPr>
          <w:p w14:paraId="047DC851" w14:textId="26966ADE" w:rsidR="00954991" w:rsidRPr="001C3C42" w:rsidRDefault="00EE327E" w:rsidP="00954991">
            <w:pPr>
              <w:snapToGrid w:val="0"/>
              <w:spacing w:after="120"/>
              <w:jc w:val="center"/>
              <w:rPr>
                <w:rFonts w:asciiTheme="minorHAnsi" w:hAnsiTheme="minorHAnsi" w:cs="Arial"/>
              </w:rPr>
            </w:pPr>
            <w:r>
              <w:rPr>
                <w:rFonts w:asciiTheme="minorHAnsi" w:hAnsiTheme="minorHAnsi"/>
              </w:rPr>
              <w:t>15</w:t>
            </w:r>
            <w:r w:rsidR="00954991" w:rsidRPr="001C3C42">
              <w:rPr>
                <w:rFonts w:asciiTheme="minorHAnsi" w:hAnsiTheme="minorHAnsi"/>
                <w:lang w:val="pt-PT"/>
              </w:rPr>
              <w:t>%</w:t>
            </w:r>
          </w:p>
        </w:tc>
      </w:tr>
    </w:tbl>
    <w:p w14:paraId="412375E8" w14:textId="77777777" w:rsidR="00D00F61" w:rsidRPr="001C3C42" w:rsidRDefault="00D00F61" w:rsidP="00D00F61">
      <w:pPr>
        <w:spacing w:after="120" w:line="120" w:lineRule="auto"/>
        <w:jc w:val="center"/>
        <w:rPr>
          <w:rFonts w:asciiTheme="minorHAnsi" w:hAnsiTheme="minorHAnsi" w:cs="Arial"/>
        </w:rPr>
      </w:pPr>
    </w:p>
    <w:p w14:paraId="086F1276" w14:textId="77777777" w:rsidR="00D00F61" w:rsidRPr="001C3C42" w:rsidRDefault="00D00F61" w:rsidP="00D00F61">
      <w:pPr>
        <w:spacing w:after="120"/>
        <w:jc w:val="center"/>
        <w:rPr>
          <w:rFonts w:asciiTheme="minorHAnsi" w:hAnsiTheme="minorHAnsi" w:cs="Arial"/>
        </w:rPr>
      </w:pPr>
      <w:r w:rsidRPr="001C3C42">
        <w:rPr>
          <w:rFonts w:asciiTheme="minorHAnsi" w:hAnsiTheme="minorHAnsi" w:cs="Arial"/>
        </w:rPr>
        <w:t>Fórmula de identificação da proposta para o ITEM ÚNICO</w:t>
      </w:r>
    </w:p>
    <w:tbl>
      <w:tblPr>
        <w:tblW w:w="0" w:type="auto"/>
        <w:tblInd w:w="1982" w:type="dxa"/>
        <w:tblLayout w:type="fixed"/>
        <w:tblCellMar>
          <w:top w:w="55" w:type="dxa"/>
          <w:left w:w="55" w:type="dxa"/>
          <w:bottom w:w="55" w:type="dxa"/>
          <w:right w:w="55" w:type="dxa"/>
        </w:tblCellMar>
        <w:tblLook w:val="0000" w:firstRow="0" w:lastRow="0" w:firstColumn="0" w:lastColumn="0" w:noHBand="0" w:noVBand="0"/>
      </w:tblPr>
      <w:tblGrid>
        <w:gridCol w:w="4386"/>
      </w:tblGrid>
      <w:tr w:rsidR="00D00F61" w:rsidRPr="001C3C42" w14:paraId="05B2F7B2" w14:textId="77777777" w:rsidTr="00954991">
        <w:trPr>
          <w:trHeight w:val="459"/>
        </w:trPr>
        <w:tc>
          <w:tcPr>
            <w:tcW w:w="4386" w:type="dxa"/>
            <w:tcBorders>
              <w:top w:val="single" w:sz="2" w:space="0" w:color="000000"/>
              <w:left w:val="single" w:sz="2" w:space="0" w:color="000000"/>
              <w:bottom w:val="single" w:sz="2" w:space="0" w:color="000000"/>
              <w:right w:val="single" w:sz="2" w:space="0" w:color="000000"/>
            </w:tcBorders>
            <w:vAlign w:val="center"/>
          </w:tcPr>
          <w:p w14:paraId="2823EFCB" w14:textId="6C528B38" w:rsidR="00D00F61" w:rsidRPr="001C3C42" w:rsidRDefault="00954991" w:rsidP="001C3C42">
            <w:pPr>
              <w:snapToGrid w:val="0"/>
              <w:spacing w:after="120"/>
              <w:jc w:val="center"/>
              <w:rPr>
                <w:rFonts w:asciiTheme="minorHAnsi" w:hAnsiTheme="minorHAnsi" w:cs="Arial"/>
                <w:lang w:val="pt-PT"/>
              </w:rPr>
            </w:pPr>
            <w:r w:rsidRPr="001C3C42">
              <w:rPr>
                <w:rFonts w:asciiTheme="minorHAnsi" w:hAnsiTheme="minorHAnsi" w:cs="Arial"/>
                <w:lang w:val="pt-PT"/>
              </w:rPr>
              <w:t>D</w:t>
            </w:r>
            <w:r w:rsidR="00D00F61" w:rsidRPr="001C3C42">
              <w:rPr>
                <w:rFonts w:asciiTheme="minorHAnsi" w:hAnsiTheme="minorHAnsi" w:cs="Arial"/>
                <w:lang w:val="pt-PT"/>
              </w:rPr>
              <w:t xml:space="preserve"> = </w:t>
            </w:r>
            <w:r w:rsidRPr="001C3C42">
              <w:rPr>
                <w:rFonts w:asciiTheme="minorHAnsi" w:hAnsiTheme="minorHAnsi"/>
                <w:lang w:val="pt-PT"/>
              </w:rPr>
              <w:t>(A * 0,78) + (B * 0,20) + (C * 0,02)</w:t>
            </w:r>
          </w:p>
        </w:tc>
      </w:tr>
    </w:tbl>
    <w:p w14:paraId="475EE0FB" w14:textId="77777777" w:rsidR="00954991" w:rsidRPr="001C3C42" w:rsidRDefault="00954991" w:rsidP="00954991">
      <w:pPr>
        <w:spacing w:after="120"/>
        <w:jc w:val="both"/>
        <w:rPr>
          <w:rFonts w:asciiTheme="minorHAnsi" w:hAnsiTheme="minorHAnsi" w:cs="Arial"/>
          <w:bCs/>
        </w:rPr>
      </w:pPr>
      <w:r w:rsidRPr="001C3C42">
        <w:rPr>
          <w:rFonts w:asciiTheme="minorHAnsi" w:hAnsiTheme="minorHAnsi" w:cs="Arial"/>
          <w:bCs/>
        </w:rPr>
        <w:t>Onde: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952"/>
      </w:tblGrid>
      <w:tr w:rsidR="00954991" w:rsidRPr="001C3C42" w14:paraId="4A750B16" w14:textId="77777777" w:rsidTr="001C3C42">
        <w:tc>
          <w:tcPr>
            <w:tcW w:w="709" w:type="dxa"/>
            <w:vAlign w:val="center"/>
          </w:tcPr>
          <w:p w14:paraId="1DE9D96C" w14:textId="77777777" w:rsidR="00954991" w:rsidRPr="001C3C42" w:rsidRDefault="00954991" w:rsidP="00954991">
            <w:pPr>
              <w:spacing w:after="120"/>
              <w:jc w:val="both"/>
              <w:rPr>
                <w:rFonts w:asciiTheme="minorHAnsi" w:hAnsiTheme="minorHAnsi" w:cs="Arial"/>
                <w:lang w:val="en-US"/>
              </w:rPr>
            </w:pPr>
            <w:r w:rsidRPr="001C3C42">
              <w:rPr>
                <w:rFonts w:asciiTheme="minorHAnsi" w:hAnsiTheme="minorHAnsi" w:cs="Arial"/>
                <w:lang w:val="en-US"/>
              </w:rPr>
              <w:t>A</w:t>
            </w:r>
          </w:p>
        </w:tc>
        <w:tc>
          <w:tcPr>
            <w:tcW w:w="5952" w:type="dxa"/>
            <w:vAlign w:val="center"/>
          </w:tcPr>
          <w:p w14:paraId="2F46CEB7" w14:textId="77777777" w:rsidR="00954991" w:rsidRPr="001C3C42" w:rsidRDefault="00954991" w:rsidP="00954991">
            <w:pPr>
              <w:spacing w:after="120"/>
              <w:jc w:val="both"/>
              <w:rPr>
                <w:rFonts w:asciiTheme="minorHAnsi" w:hAnsiTheme="minorHAnsi" w:cs="Arial"/>
              </w:rPr>
            </w:pPr>
            <w:r w:rsidRPr="001C3C42">
              <w:rPr>
                <w:rFonts w:asciiTheme="minorHAnsi" w:hAnsiTheme="minorHAnsi" w:cs="Arial"/>
              </w:rPr>
              <w:t>Desconto para passagens aéreas</w:t>
            </w:r>
          </w:p>
        </w:tc>
      </w:tr>
      <w:tr w:rsidR="00954991" w:rsidRPr="001C3C42" w14:paraId="019CCA92" w14:textId="77777777" w:rsidTr="001C3C42">
        <w:tc>
          <w:tcPr>
            <w:tcW w:w="709" w:type="dxa"/>
            <w:vAlign w:val="center"/>
          </w:tcPr>
          <w:p w14:paraId="07372536" w14:textId="77777777" w:rsidR="00954991" w:rsidRPr="001C3C42" w:rsidRDefault="00954991" w:rsidP="00954991">
            <w:pPr>
              <w:spacing w:after="120"/>
              <w:jc w:val="both"/>
              <w:rPr>
                <w:rFonts w:asciiTheme="minorHAnsi" w:hAnsiTheme="minorHAnsi" w:cs="Arial"/>
                <w:lang w:val="en-US"/>
              </w:rPr>
            </w:pPr>
            <w:r w:rsidRPr="001C3C42">
              <w:rPr>
                <w:rFonts w:asciiTheme="minorHAnsi" w:hAnsiTheme="minorHAnsi" w:cs="Arial"/>
                <w:lang w:val="en-US"/>
              </w:rPr>
              <w:t>B</w:t>
            </w:r>
          </w:p>
        </w:tc>
        <w:tc>
          <w:tcPr>
            <w:tcW w:w="5952" w:type="dxa"/>
            <w:vAlign w:val="center"/>
          </w:tcPr>
          <w:p w14:paraId="699B3067" w14:textId="77777777" w:rsidR="00954991" w:rsidRPr="001C3C42" w:rsidRDefault="00954991" w:rsidP="00954991">
            <w:pPr>
              <w:spacing w:after="120"/>
              <w:jc w:val="both"/>
              <w:rPr>
                <w:rFonts w:asciiTheme="minorHAnsi" w:hAnsiTheme="minorHAnsi" w:cs="Arial"/>
              </w:rPr>
            </w:pPr>
            <w:r w:rsidRPr="001C3C42">
              <w:rPr>
                <w:rFonts w:asciiTheme="minorHAnsi" w:hAnsiTheme="minorHAnsi" w:cs="Arial"/>
              </w:rPr>
              <w:t>Desconto para passagens rodoviárias</w:t>
            </w:r>
          </w:p>
        </w:tc>
      </w:tr>
      <w:tr w:rsidR="00954991" w:rsidRPr="001C3C42" w14:paraId="123AD445" w14:textId="77777777" w:rsidTr="001C3C42">
        <w:tc>
          <w:tcPr>
            <w:tcW w:w="709" w:type="dxa"/>
            <w:vAlign w:val="center"/>
          </w:tcPr>
          <w:p w14:paraId="7713ECC5" w14:textId="77777777" w:rsidR="00954991" w:rsidRPr="001C3C42" w:rsidRDefault="00954991" w:rsidP="00954991">
            <w:pPr>
              <w:spacing w:after="120"/>
              <w:jc w:val="both"/>
              <w:rPr>
                <w:rFonts w:asciiTheme="minorHAnsi" w:hAnsiTheme="minorHAnsi" w:cs="Arial"/>
                <w:lang w:val="en-US"/>
              </w:rPr>
            </w:pPr>
            <w:r w:rsidRPr="001C3C42">
              <w:rPr>
                <w:rFonts w:asciiTheme="minorHAnsi" w:hAnsiTheme="minorHAnsi" w:cs="Arial"/>
                <w:lang w:val="en-US"/>
              </w:rPr>
              <w:t>C</w:t>
            </w:r>
          </w:p>
        </w:tc>
        <w:tc>
          <w:tcPr>
            <w:tcW w:w="5952" w:type="dxa"/>
            <w:vAlign w:val="center"/>
          </w:tcPr>
          <w:p w14:paraId="526F4870" w14:textId="77777777" w:rsidR="00954991" w:rsidRPr="001C3C42" w:rsidRDefault="00954991" w:rsidP="00954991">
            <w:pPr>
              <w:spacing w:after="120"/>
              <w:jc w:val="both"/>
              <w:rPr>
                <w:rFonts w:asciiTheme="minorHAnsi" w:hAnsiTheme="minorHAnsi" w:cs="Arial"/>
              </w:rPr>
            </w:pPr>
            <w:r w:rsidRPr="001C3C42">
              <w:rPr>
                <w:rFonts w:asciiTheme="minorHAnsi" w:hAnsiTheme="minorHAnsi" w:cs="Arial"/>
              </w:rPr>
              <w:t>Desconto para seguro viagem</w:t>
            </w:r>
          </w:p>
        </w:tc>
      </w:tr>
      <w:tr w:rsidR="00954991" w:rsidRPr="001C3C42" w14:paraId="0D9262AD" w14:textId="77777777" w:rsidTr="001C3C42">
        <w:tc>
          <w:tcPr>
            <w:tcW w:w="709" w:type="dxa"/>
            <w:vAlign w:val="center"/>
          </w:tcPr>
          <w:p w14:paraId="75EE1DE6" w14:textId="77777777" w:rsidR="00954991" w:rsidRPr="001C3C42" w:rsidRDefault="00954991" w:rsidP="00954991">
            <w:pPr>
              <w:spacing w:after="120"/>
              <w:jc w:val="both"/>
              <w:rPr>
                <w:rFonts w:asciiTheme="minorHAnsi" w:hAnsiTheme="minorHAnsi" w:cs="Arial"/>
                <w:lang w:val="en-US"/>
              </w:rPr>
            </w:pPr>
            <w:r w:rsidRPr="001C3C42">
              <w:rPr>
                <w:rFonts w:asciiTheme="minorHAnsi" w:hAnsiTheme="minorHAnsi" w:cs="Arial"/>
                <w:lang w:val="en-US"/>
              </w:rPr>
              <w:t>D</w:t>
            </w:r>
          </w:p>
        </w:tc>
        <w:tc>
          <w:tcPr>
            <w:tcW w:w="5952" w:type="dxa"/>
            <w:vAlign w:val="center"/>
          </w:tcPr>
          <w:p w14:paraId="4AFE01A8" w14:textId="77777777" w:rsidR="00954991" w:rsidRPr="001C3C42" w:rsidRDefault="00954991" w:rsidP="00954991">
            <w:pPr>
              <w:spacing w:after="120"/>
              <w:jc w:val="both"/>
              <w:rPr>
                <w:rFonts w:asciiTheme="minorHAnsi" w:hAnsiTheme="minorHAnsi" w:cs="Arial"/>
              </w:rPr>
            </w:pPr>
            <w:r w:rsidRPr="001C3C42">
              <w:rPr>
                <w:rFonts w:asciiTheme="minorHAnsi" w:hAnsiTheme="minorHAnsi" w:cs="Arial"/>
              </w:rPr>
              <w:t>Índice de valor global</w:t>
            </w:r>
          </w:p>
        </w:tc>
      </w:tr>
    </w:tbl>
    <w:p w14:paraId="43E035C1" w14:textId="77777777" w:rsidR="00954991" w:rsidRPr="001C3C42" w:rsidRDefault="00954991" w:rsidP="00954991">
      <w:pPr>
        <w:spacing w:after="120"/>
        <w:jc w:val="both"/>
        <w:rPr>
          <w:rFonts w:asciiTheme="minorHAnsi" w:hAnsiTheme="minorHAnsi" w:cs="Arial"/>
          <w:lang w:val="en-US"/>
        </w:rPr>
      </w:pPr>
    </w:p>
    <w:p w14:paraId="50EEFF7F" w14:textId="77777777" w:rsidR="00954991" w:rsidRPr="001C3C42" w:rsidRDefault="00954991" w:rsidP="00954991">
      <w:pPr>
        <w:numPr>
          <w:ilvl w:val="0"/>
          <w:numId w:val="20"/>
        </w:numPr>
        <w:suppressAutoHyphens/>
        <w:spacing w:after="0" w:line="300" w:lineRule="exact"/>
        <w:ind w:left="567" w:hanging="567"/>
        <w:jc w:val="both"/>
        <w:rPr>
          <w:rFonts w:asciiTheme="minorHAnsi" w:hAnsiTheme="minorHAnsi"/>
          <w:b/>
        </w:rPr>
      </w:pPr>
      <w:r w:rsidRPr="001C3C42">
        <w:rPr>
          <w:rFonts w:asciiTheme="minorHAnsi" w:hAnsiTheme="minorHAnsi"/>
          <w:b/>
        </w:rPr>
        <w:t>DAS CONDIÇÕES DE FORNECIMENTO</w:t>
      </w:r>
    </w:p>
    <w:p w14:paraId="00B25E3E" w14:textId="77777777" w:rsidR="00477C88" w:rsidRPr="001C3C42" w:rsidRDefault="00477C88" w:rsidP="00477C88">
      <w:pPr>
        <w:suppressAutoHyphens/>
        <w:spacing w:after="0" w:line="300" w:lineRule="exact"/>
        <w:ind w:left="567"/>
        <w:jc w:val="both"/>
        <w:rPr>
          <w:rFonts w:asciiTheme="minorHAnsi" w:hAnsiTheme="minorHAnsi"/>
          <w:b/>
        </w:rPr>
      </w:pPr>
    </w:p>
    <w:p w14:paraId="1B810E93" w14:textId="77777777"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Para a emissão de bilhetes aéreos, apresentar, para cada solicitação de passagem, cotação de todas as empresas aéreas que realizam o trecho solicitado, indicando o menor preço.</w:t>
      </w:r>
    </w:p>
    <w:p w14:paraId="4118D7EC" w14:textId="00D15072" w:rsidR="00477C88" w:rsidRPr="001C3C42" w:rsidRDefault="00477C88" w:rsidP="00477C88">
      <w:pPr>
        <w:numPr>
          <w:ilvl w:val="2"/>
          <w:numId w:val="21"/>
        </w:numPr>
        <w:suppressAutoHyphens/>
        <w:spacing w:after="0"/>
        <w:ind w:hanging="425"/>
        <w:jc w:val="both"/>
        <w:rPr>
          <w:rFonts w:asciiTheme="minorHAnsi" w:hAnsiTheme="minorHAnsi" w:cs="Arial"/>
          <w:bCs/>
          <w:lang w:val="pt-PT"/>
        </w:rPr>
      </w:pPr>
      <w:r w:rsidRPr="001C3C42">
        <w:rPr>
          <w:rFonts w:asciiTheme="minorHAnsi" w:hAnsiTheme="minorHAnsi" w:cs="Arial"/>
          <w:bCs/>
          <w:lang w:val="pt-PT"/>
        </w:rPr>
        <w:t xml:space="preserve">O valor do bilhete aéreo emitido/remarcado pela contratada não poderá ser superior ao menor preço praticado pela companhia aérea para as vendas efetuadas via internet, na data, trecho e horário escolhido.  </w:t>
      </w:r>
    </w:p>
    <w:p w14:paraId="71204D40" w14:textId="77777777"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Na emissão de bilhetes rodoviários, sempre que existir mais de uma empresa de transporte que realize o trecho solicitado, a licitante deverá apresentar as respectivas cotações para aprovação.</w:t>
      </w:r>
    </w:p>
    <w:p w14:paraId="7F408C41" w14:textId="162488E7" w:rsidR="00477C88" w:rsidRPr="001C3C42" w:rsidRDefault="00477C88" w:rsidP="00477C88">
      <w:pPr>
        <w:numPr>
          <w:ilvl w:val="2"/>
          <w:numId w:val="21"/>
        </w:numPr>
        <w:suppressAutoHyphens/>
        <w:spacing w:after="0"/>
        <w:ind w:hanging="425"/>
        <w:jc w:val="both"/>
        <w:rPr>
          <w:rFonts w:asciiTheme="minorHAnsi" w:hAnsiTheme="minorHAnsi" w:cs="Arial"/>
          <w:bCs/>
          <w:lang w:val="pt-PT"/>
        </w:rPr>
      </w:pPr>
      <w:r w:rsidRPr="001C3C42">
        <w:rPr>
          <w:rFonts w:asciiTheme="minorHAnsi" w:hAnsiTheme="minorHAnsi" w:cs="Arial"/>
          <w:bCs/>
          <w:lang w:val="pt-PT"/>
        </w:rPr>
        <w:t xml:space="preserve">O valor do bilhete rodoviário emitido pela contratada não poderá ser superior ao preço praticado pela empresa rodoviária para as vendas efetuadas diretamente em seu guichê, na data, trecho e horário escolhido.  </w:t>
      </w:r>
    </w:p>
    <w:p w14:paraId="6A518B21" w14:textId="77777777"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lastRenderedPageBreak/>
        <w:t>A cotação e emissão das passagens aéreas nacionais deverão ser efetuados de forma imediata quando solicitados pelo pelo sistema de reservas.</w:t>
      </w:r>
    </w:p>
    <w:p w14:paraId="55535205" w14:textId="77777777"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Em caso de indisponibilidade temporária do sistema causado por questões técnicas, o  atendimento e cotação deverão ser feitos em até 1 (uma) hora da solicitação feita pelo fiscal de contrato e a emissão das passagens em até 1 (uma) hora da aprovação feita pelo fiscal de contrato.</w:t>
      </w:r>
    </w:p>
    <w:p w14:paraId="787E6C45" w14:textId="77777777"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A cotação de passagens terrestres nacionais deverá ser feita em até 1 (uma) hora da solicitação feita pelo fiscal de contrato e a emissão em até 1 (uma) hora da aprovação feita pelo fiscal de contrato.</w:t>
      </w:r>
    </w:p>
    <w:p w14:paraId="250C86D5" w14:textId="77777777"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 xml:space="preserve">A cotação de  passagens aéreas e terrestres internacionais e seguro viagem deverá ser feita em até 04 (quatro) horas da solicitação feita pelo fiscal de contrato e a emissão em até 1 (uma) hora da aprovação feita pelo fiscal de contrato. </w:t>
      </w:r>
    </w:p>
    <w:p w14:paraId="6C9D6547" w14:textId="77777777"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Excepcionalmente, em caráter de urgência, a emissão de bilhete de passagem aérea ou terrestre e do seguro viagem, quando houver, poderá ser solicitada pela Contratante sem a obediência aos prazos previstos acima, devendo a Contratada, nesse caso, atendê-la com a agilidade requerida.</w:t>
      </w:r>
    </w:p>
    <w:p w14:paraId="6D435511" w14:textId="77777777"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Havendo problemas de ordem técnica que inviabilize o atendimento no prazo fixado nos itens 1.3, 1.4 e 1.5, a empresa deverá comunicar ao Fiscal de Contrato em até uma hora do recebimento do pedido, ficando a extensão do prazo a ser concedido a critério da Fiscalização.</w:t>
      </w:r>
    </w:p>
    <w:p w14:paraId="4B236C2E" w14:textId="77777777"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Disponibilizar sistema de gerenciamento do processo de aquisição de passagens aéreas  com as seguintes características:</w:t>
      </w:r>
    </w:p>
    <w:p w14:paraId="28F9F60E" w14:textId="77777777"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 xml:space="preserve">Funcionar por meio de um sistema web (website), que utilize a internet como canal de acesso, sendo exigida a utilização de senhas individuais de acesso para cada usuário. </w:t>
      </w:r>
    </w:p>
    <w:p w14:paraId="18614CA8" w14:textId="77777777"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Permitir a criação de perfis ou grupo de usuários cadastrados com diferentes níveis de acesso:</w:t>
      </w:r>
    </w:p>
    <w:p w14:paraId="67C68D24" w14:textId="77777777" w:rsidR="00477C88" w:rsidRPr="001C3C42" w:rsidRDefault="00477C88" w:rsidP="00477C88">
      <w:pPr>
        <w:numPr>
          <w:ilvl w:val="3"/>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Grupo de Usuários Solicitantes – formado por servidores designados, com atribuição  exclusiva de solicitar cotação e reserva de bilhetes, após autorização do Contratante;</w:t>
      </w:r>
    </w:p>
    <w:p w14:paraId="47217C30" w14:textId="77777777" w:rsidR="00477C88" w:rsidRPr="001C3C42" w:rsidRDefault="00477C88" w:rsidP="00477C88">
      <w:pPr>
        <w:numPr>
          <w:ilvl w:val="3"/>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Grupo de Usuários Autorizadores – formado por servidores designados, com atribuição de autorizar ou não a emissão das passagens solicitadas;</w:t>
      </w:r>
    </w:p>
    <w:p w14:paraId="6AA61CAB" w14:textId="77777777" w:rsidR="00477C88" w:rsidRPr="001C3C42" w:rsidRDefault="00477C88" w:rsidP="00477C88">
      <w:pPr>
        <w:numPr>
          <w:ilvl w:val="3"/>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Grupo de Usuários da Agência – formado por funcionários designados pela Contratada destinados ao atendimento do Contratante.</w:t>
      </w:r>
    </w:p>
    <w:p w14:paraId="01A6C728" w14:textId="77777777"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O sistema deverá disponibilizar, no mínimo, os seguintes itens a serem informados na resposta ao serviço de reserva de passagem: nome do passageiro, da empresa de transporte, itinerário com escalas e conexões, dia e hora da viagem, localizador, valor da passagem e taxa de embarque.</w:t>
      </w:r>
    </w:p>
    <w:p w14:paraId="763306BF" w14:textId="77777777"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Permitir a visualização das opções disponibilizadas por todas as empresas de transporte aéreo para o trecho e o dia solicitados, destacando a tarifa mais barata.</w:t>
      </w:r>
    </w:p>
    <w:p w14:paraId="1E96B697" w14:textId="77777777"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lastRenderedPageBreak/>
        <w:t>Permitir ao usuário autorizante visualizar os dados do passageiro e o total das despesas relacionadas com a viagem.</w:t>
      </w:r>
    </w:p>
    <w:p w14:paraId="16E77EC6" w14:textId="77777777"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 xml:space="preserve">Permitir que os usuários (solicitantes, autorizadores e agência) visualizem as pendências e recebam via correio eletrônico notificações das pendências necessárias para conclusão do processo de aquisição da passagem. </w:t>
      </w:r>
    </w:p>
    <w:p w14:paraId="49F72315" w14:textId="77777777"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Permitir o envio de notificações por email ao solicitante quanto a negativa de aprovação da emissão do bilhete (realizada pelo autorizador), ou o fornecimento do número do localizador nos casos em que ocorrer a aprovação do bilhete.</w:t>
      </w:r>
    </w:p>
    <w:p w14:paraId="2909BC77" w14:textId="77777777"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Permitir a visualização das regras tarifárias definidas, pelas empresas aéreas, quanto à emissão dos bilhetes.</w:t>
      </w:r>
    </w:p>
    <w:p w14:paraId="758FE0EB" w14:textId="77777777"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O sistema deverá dispor de mecanismos de segurança que garantam a autenticidade, inviolabilidade e integridade das informações, mantendo sigilo absoluto sobre dados e documentos integrantes dos serviços a serem prestados.</w:t>
      </w:r>
    </w:p>
    <w:p w14:paraId="2BB48059" w14:textId="77777777"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 xml:space="preserve">O sistema deverá estar disponível para acesso 24h (vinte e quatro horas), durante 7 (sete) dias por semana. Em caso de indisponibilidade temporária do sistema por questões técnicas, as reservas poderão ser requisitadas por telefone, fax ou qualquer outro meio de comunicação. As requisições de passagens serão efetivadas por meio de formulário próprio instituído pelo Contratante, em meio físico ou eletrônico, as quais deverão, ser registradas no sistema de gestão de passagens em um prazo de 02 (dois) dias úteis a contar da solicitação de emissão do bilhete. </w:t>
      </w:r>
    </w:p>
    <w:p w14:paraId="46AC9C3D" w14:textId="77777777"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O sistema informatizado deverá ser a principal ferramenta de comunicação entre a agência contratada e o Contratante.</w:t>
      </w:r>
    </w:p>
    <w:p w14:paraId="66F2BC0E" w14:textId="77777777"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Disponibilizar ao Contratante, para emissão de relatórios que possibilitem o gerenciamento de informações, a partir do seguinte escopo:</w:t>
      </w:r>
    </w:p>
    <w:p w14:paraId="09255482" w14:textId="77777777"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Relatório de acompanhamento financeiro, contendo o número da fatura, data da emissão das passagens, nome dos passageiros, empresa de transporte, trecho, valor.</w:t>
      </w:r>
    </w:p>
    <w:p w14:paraId="7827B685" w14:textId="131AE3A2"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Relatório analítico contemplando: data da emissão da passagem, empresa de transporte, trecho, taxa de embarque, taxa por transação ou desconto sobre tarifa, valor líquido e o percentual de economia entre a melhor tarifa e a tarifa escolhida.</w:t>
      </w:r>
    </w:p>
    <w:p w14:paraId="26920E78" w14:textId="19C42FAF"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Relatórios individuais e gerais contendo: quantidade e gastos com passagens por  viajante; por empresas de transporte; por trechos; por valores pagos por trecho.</w:t>
      </w:r>
    </w:p>
    <w:p w14:paraId="4C41D8B3" w14:textId="77777777"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Relatório de reembolsos com volumes definidos por período ou por bilhete individual.</w:t>
      </w:r>
    </w:p>
    <w:p w14:paraId="15233355" w14:textId="723DEBF5"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Planilha de acompanhamento mensal, informando quanto o Contratante comprou, pagou e o débito do mês, se houver.</w:t>
      </w:r>
    </w:p>
    <w:p w14:paraId="0274F15D" w14:textId="4985045C"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Relatório que evidencie número de passagens e volume financeiro emitido por fornecedor.</w:t>
      </w:r>
    </w:p>
    <w:p w14:paraId="5B5C3A13" w14:textId="77777777" w:rsidR="00477C88" w:rsidRPr="001C3C42" w:rsidRDefault="00477C88" w:rsidP="00477C88">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lastRenderedPageBreak/>
        <w:t>Relatório que informe número de passagens e volume financeiro, com informações referentes ao valor da passagem e tarifas de forma distinta.</w:t>
      </w:r>
    </w:p>
    <w:p w14:paraId="7C2CDB12" w14:textId="6515704B"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O licitante vencedor deverá demonstrar o funcionamento do sistema de gerenciamento do processo de aquisição de passagens conforme características e funcionalidades, constantes nos itens “1.7 e 1.8”, para a avaliação e aceite da Coordenadoria de Administração e Suporte, no prazo de 3 (três) dias corridos após declaração do vencedor do pregão;</w:t>
      </w:r>
    </w:p>
    <w:p w14:paraId="5FDD2F28" w14:textId="32D50B23"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Responsabilizar-se pela execução e eficiência dos serviços de cotação, reserva, emissão e entrega das passagens solicitadas, no prazo previsto, bem como, quaisquer danos decorrentes destes serviços causados ao Contratante ou a terceiros;</w:t>
      </w:r>
    </w:p>
    <w:p w14:paraId="436707D8" w14:textId="15286EBA"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Assegurar a qualidade dos serviços durante toda a vigência do contrato, repassando informações e vantagens que se associem a tarifas promocionais ou reduzidas, horários e itinerários menos onerosos para o Contratante e outros assuntos relacionados ao objeto desta licitação;</w:t>
      </w:r>
    </w:p>
    <w:p w14:paraId="62A4BC0A" w14:textId="18B23ED3"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Capacitar servidores públicos indicados pelo Contratante para operacionalização do sistema de gerenciamento do processo de aquisição de passagens, sempre que necessário, sem custos adicionais;</w:t>
      </w:r>
    </w:p>
    <w:p w14:paraId="64CEABEA" w14:textId="5CE9D4C8"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Realizar o pagamento, pontualmente, às empresas de transportes, independentemente da vigência do contrato, exonerando o Contratante da responsabilidade solidária ou subsidiária por esse pagamento;</w:t>
      </w:r>
    </w:p>
    <w:p w14:paraId="67A61981" w14:textId="77B8BE37"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Repassar exclusivamente ao Contratante todos os descontos, benefícios, cortesias de passagens com tarifas promocionais conseguidos junto às empresas de transporte;</w:t>
      </w:r>
    </w:p>
    <w:p w14:paraId="6A2D6079" w14:textId="2EF42785"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Cancelar os bilhetes emitidos e não utilizados, desde que solicitados pelo Contratante em tempo hábil, de acordo com normas específicas das agências reguladoras e das empresas de transporte de passageiros;</w:t>
      </w:r>
    </w:p>
    <w:p w14:paraId="69DAF066" w14:textId="6E1612BC"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Reembolsar o valor das passagens emitidas e não utilizadas, deduzidos os valores referentes às eventuais taxas e multas cobradas pelas empresas de transporte;</w:t>
      </w:r>
    </w:p>
    <w:p w14:paraId="0F456F38" w14:textId="41D2D86D"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Zelar pela eficiência na emissão de bilhetes de passagens, evitando atrasos nas viagens solicitadas pelo Contratante, por ineficiência dos serviços prestados;</w:t>
      </w:r>
    </w:p>
    <w:p w14:paraId="75C87BFA" w14:textId="76E9FDC1"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Disponibilizar serviço de plantão de atendimento 24 (vinte e quatro) horas, possibilitando a efetiva solução para eventuais problemas decorrentes dos serviços prestados e para aquisição de passagens em situações excepcionais, fornecendo ao Contratante os nomes e telefones dos plantonistas designados.</w:t>
      </w:r>
    </w:p>
    <w:p w14:paraId="27490E59" w14:textId="76EE85E7"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Prestar, nas viagens internacionais, a título de assessoria, informações relativas à hospedagem e locomoção.</w:t>
      </w:r>
    </w:p>
    <w:p w14:paraId="38B82ECB" w14:textId="272650C8"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Orientar e realizar cotações para a contratação de seguro viagem, sem custos adicionais.</w:t>
      </w:r>
    </w:p>
    <w:p w14:paraId="0CE80002" w14:textId="32DB4B6B"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Quando da execução do contrato, a Contratada deve prestar todos os esclarecimentos que forem solicitados, obrigando-se a atendê-los prontamente, bem como dar ciência ao Contratante, imediatamente e por escrito, de qualquer anormalidade que verificar.</w:t>
      </w:r>
    </w:p>
    <w:p w14:paraId="3B551389" w14:textId="0DF3F244"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Prover todos os meios necessários à garantia da plena operacionalidade dos serviços, inclusive considerados os casos de greve ou paralisação de qualquer natureza.</w:t>
      </w:r>
    </w:p>
    <w:p w14:paraId="49DB3B32" w14:textId="493049A2"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Respeitar as Resoluções, Normas e Instruções do Estado e aceitar, integralmente, os métodos e processos de inspeção, verificação e controle dos serviços, adotados pela Fiscalização do Contratante.</w:t>
      </w:r>
    </w:p>
    <w:p w14:paraId="54C3B0EE" w14:textId="73EA7F72"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lastRenderedPageBreak/>
        <w:t>Iniciar a prestação dos serviços imediatamente após a assinatura do contrato, observada a data estabelecida.</w:t>
      </w:r>
    </w:p>
    <w:p w14:paraId="72677280" w14:textId="7B0D7E93"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Prestar os serviços nas condições e prazos estipulados neste Pregão e nas demais partes integrantes deste Instrumento.</w:t>
      </w:r>
    </w:p>
    <w:p w14:paraId="05A082C1" w14:textId="6B081496"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Ser responsável por todos e quaisquer impostos, taxas e contribuições fiscais, inclusive os de natureza previdenciária, trabalhista ou civil, bem como encargos de qualquer natureza, decorrentes da execução do contrato.</w:t>
      </w:r>
    </w:p>
    <w:p w14:paraId="79C4C91A" w14:textId="76961BCD"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Responsabilizar-se por quaisquer danos ou prejuízos, físicos ou materiais, causados ao Contratante ou a terceiros, advindos de imperícia, negligência, imprudência ou desrespeito às normas de segurança, quando da execução dos serviços.</w:t>
      </w:r>
    </w:p>
    <w:p w14:paraId="0D63E3FC" w14:textId="6FE25B52"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Manter, durante a execução do contrato, todas as condições de habilitação e qualificação exigidas na licitação.</w:t>
      </w:r>
    </w:p>
    <w:p w14:paraId="4C2DDFA3" w14:textId="5EC91043"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Para garantia de fidedignidade das informações prestadas, a Fundação Universidade do Estado de Santa Catarina, a critério da Comissão Permanente de Licitação, realizará todas as diligências que julgar necessárias.</w:t>
      </w:r>
    </w:p>
    <w:p w14:paraId="16E946AF" w14:textId="6B96701D" w:rsidR="00477C88" w:rsidRPr="001C3C42"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 xml:space="preserve">Não será admitida a inserção de qualquer taxa de serviço (alteração de política de viagem, acordo comercial ou equivalente) por parte da agência contratada, selecionada via sistema, sem a respectiva autorização do Contratante, sujeitando a Contratada à aplicação das penalidades definidas neste edital. </w:t>
      </w:r>
    </w:p>
    <w:p w14:paraId="0E497295" w14:textId="77777777" w:rsidR="00477C88" w:rsidRDefault="00477C88" w:rsidP="00477C88">
      <w:pPr>
        <w:numPr>
          <w:ilvl w:val="1"/>
          <w:numId w:val="21"/>
        </w:numPr>
        <w:suppressAutoHyphens/>
        <w:spacing w:after="0"/>
        <w:ind w:left="567" w:hanging="425"/>
        <w:jc w:val="both"/>
        <w:rPr>
          <w:rFonts w:asciiTheme="minorHAnsi" w:hAnsiTheme="minorHAnsi" w:cs="Arial"/>
          <w:bCs/>
          <w:lang w:val="pt-PT"/>
        </w:rPr>
      </w:pPr>
      <w:r w:rsidRPr="001C3C42">
        <w:rPr>
          <w:rFonts w:asciiTheme="minorHAnsi" w:hAnsiTheme="minorHAnsi" w:cs="Arial"/>
          <w:bCs/>
          <w:lang w:val="pt-PT"/>
        </w:rPr>
        <w:t>Não transferir a outrem, no todo ou em parte, o objeto desta licitação.</w:t>
      </w:r>
    </w:p>
    <w:p w14:paraId="1C7E028A" w14:textId="77777777" w:rsidR="001C3C42" w:rsidRPr="001C3C42" w:rsidRDefault="001C3C42" w:rsidP="001C3C42">
      <w:pPr>
        <w:suppressAutoHyphens/>
        <w:spacing w:after="0"/>
        <w:ind w:left="567"/>
        <w:jc w:val="both"/>
        <w:rPr>
          <w:rFonts w:asciiTheme="minorHAnsi" w:hAnsiTheme="minorHAnsi" w:cs="Arial"/>
          <w:bCs/>
          <w:lang w:val="pt-PT"/>
        </w:rPr>
      </w:pPr>
    </w:p>
    <w:p w14:paraId="6D63DFDA" w14:textId="04E41030" w:rsidR="00AF61E6" w:rsidRPr="001C3C42" w:rsidRDefault="00AE4D1B" w:rsidP="00AE4D1B">
      <w:pPr>
        <w:numPr>
          <w:ilvl w:val="0"/>
          <w:numId w:val="20"/>
        </w:numPr>
        <w:suppressAutoHyphens/>
        <w:spacing w:after="0" w:line="300" w:lineRule="exact"/>
        <w:ind w:left="567" w:hanging="567"/>
        <w:jc w:val="both"/>
        <w:rPr>
          <w:rFonts w:asciiTheme="minorHAnsi" w:hAnsiTheme="minorHAnsi"/>
          <w:b/>
        </w:rPr>
      </w:pPr>
      <w:r w:rsidRPr="001C3C42">
        <w:rPr>
          <w:rFonts w:asciiTheme="minorHAnsi" w:hAnsiTheme="minorHAnsi"/>
          <w:b/>
        </w:rPr>
        <w:t>DOS LOCAIS E CONDIÇÕES DA PRESTAÇÃO DE SERVIÇOS:</w:t>
      </w:r>
    </w:p>
    <w:p w14:paraId="3C4DB37D" w14:textId="77777777" w:rsidR="00AE4D1B" w:rsidRPr="001C3C42" w:rsidRDefault="00AE4D1B" w:rsidP="00AE4D1B">
      <w:pPr>
        <w:suppressAutoHyphens/>
        <w:spacing w:after="0" w:line="300" w:lineRule="exact"/>
        <w:ind w:left="567"/>
        <w:jc w:val="both"/>
        <w:rPr>
          <w:rFonts w:asciiTheme="minorHAnsi" w:hAnsiTheme="minorHAnsi"/>
          <w:b/>
        </w:rPr>
      </w:pPr>
    </w:p>
    <w:p w14:paraId="6AD59242" w14:textId="77777777" w:rsidR="001C3C42" w:rsidRPr="001C3C42" w:rsidRDefault="001C3C42" w:rsidP="001C3C42">
      <w:pPr>
        <w:pStyle w:val="PargrafodaLista"/>
        <w:numPr>
          <w:ilvl w:val="0"/>
          <w:numId w:val="21"/>
        </w:numPr>
        <w:suppressAutoHyphens/>
        <w:spacing w:after="0"/>
        <w:contextualSpacing w:val="0"/>
        <w:jc w:val="both"/>
        <w:rPr>
          <w:rFonts w:asciiTheme="minorHAnsi" w:hAnsiTheme="minorHAnsi" w:cs="Arial"/>
          <w:bCs/>
          <w:vanish/>
          <w:lang w:val="pt-PT"/>
        </w:rPr>
      </w:pPr>
    </w:p>
    <w:p w14:paraId="268596D2" w14:textId="2D331A5D" w:rsidR="00AF61E6" w:rsidRPr="001C3C42" w:rsidRDefault="00AF61E6" w:rsidP="001C3C42">
      <w:pPr>
        <w:numPr>
          <w:ilvl w:val="1"/>
          <w:numId w:val="21"/>
        </w:numPr>
        <w:suppressAutoHyphens/>
        <w:spacing w:after="0"/>
        <w:ind w:left="862"/>
        <w:jc w:val="both"/>
        <w:rPr>
          <w:rFonts w:asciiTheme="minorHAnsi" w:hAnsiTheme="minorHAnsi" w:cs="Arial"/>
          <w:bCs/>
          <w:lang w:val="pt-PT"/>
        </w:rPr>
      </w:pPr>
      <w:r w:rsidRPr="001C3C42">
        <w:rPr>
          <w:rFonts w:asciiTheme="minorHAnsi" w:hAnsiTheme="minorHAnsi" w:cs="Arial"/>
          <w:bCs/>
          <w:lang w:val="pt-PT"/>
        </w:rPr>
        <w:t xml:space="preserve">Local / Prazo de Entrega – Os </w:t>
      </w:r>
      <w:r w:rsidR="00801CE3" w:rsidRPr="001C3C42">
        <w:rPr>
          <w:rFonts w:asciiTheme="minorHAnsi" w:hAnsiTheme="minorHAnsi" w:cs="Arial"/>
          <w:bCs/>
          <w:lang w:val="pt-PT"/>
        </w:rPr>
        <w:t>serviços</w:t>
      </w:r>
      <w:r w:rsidRPr="001C3C42">
        <w:rPr>
          <w:rFonts w:asciiTheme="minorHAnsi" w:hAnsiTheme="minorHAnsi" w:cs="Arial"/>
          <w:bCs/>
          <w:lang w:val="pt-PT"/>
        </w:rPr>
        <w:t xml:space="preserve"> serão entregues</w:t>
      </w:r>
      <w:r w:rsidR="00801CE3" w:rsidRPr="001C3C42">
        <w:rPr>
          <w:rFonts w:asciiTheme="minorHAnsi" w:hAnsiTheme="minorHAnsi" w:cs="Arial"/>
          <w:bCs/>
          <w:lang w:val="pt-PT"/>
        </w:rPr>
        <w:t>/prestados</w:t>
      </w:r>
      <w:r w:rsidRPr="001C3C42">
        <w:rPr>
          <w:rFonts w:asciiTheme="minorHAnsi" w:hAnsiTheme="minorHAnsi" w:cs="Arial"/>
          <w:bCs/>
          <w:lang w:val="pt-PT"/>
        </w:rPr>
        <w:t xml:space="preserve"> pela agencia, conforme a necessidade e mediante requisição/contrato de cada Centro</w:t>
      </w:r>
      <w:r w:rsidR="00AE4D1B" w:rsidRPr="001C3C42">
        <w:rPr>
          <w:rFonts w:asciiTheme="minorHAnsi" w:hAnsiTheme="minorHAnsi" w:cs="Arial"/>
          <w:bCs/>
          <w:lang w:val="pt-PT"/>
        </w:rPr>
        <w:t xml:space="preserve"> de Ensino</w:t>
      </w:r>
      <w:r w:rsidRPr="001C3C42">
        <w:rPr>
          <w:rFonts w:asciiTheme="minorHAnsi" w:hAnsiTheme="minorHAnsi" w:cs="Arial"/>
          <w:bCs/>
          <w:lang w:val="pt-PT"/>
        </w:rPr>
        <w:t xml:space="preserve"> da contratante, para atender as solicitações dos seguintes Centros especificados abaixo:</w:t>
      </w:r>
    </w:p>
    <w:p w14:paraId="41DB1A33" w14:textId="77777777" w:rsidR="00AE4D1B" w:rsidRPr="001C3C42" w:rsidRDefault="00AE4D1B" w:rsidP="00AE4D1B">
      <w:pPr>
        <w:pStyle w:val="PargrafodaLista"/>
        <w:numPr>
          <w:ilvl w:val="0"/>
          <w:numId w:val="11"/>
        </w:numPr>
        <w:suppressAutoHyphens/>
        <w:spacing w:after="0" w:line="240" w:lineRule="auto"/>
        <w:contextualSpacing w:val="0"/>
        <w:jc w:val="both"/>
        <w:rPr>
          <w:rFonts w:asciiTheme="minorHAnsi" w:hAnsiTheme="minorHAnsi" w:cs="Calibri"/>
          <w:b/>
          <w:vanish/>
          <w:lang w:eastAsia="pt-BR"/>
        </w:rPr>
      </w:pPr>
    </w:p>
    <w:p w14:paraId="59E47309" w14:textId="77777777" w:rsidR="00AE4D1B" w:rsidRPr="001C3C42" w:rsidRDefault="00AE4D1B" w:rsidP="00AE4D1B">
      <w:pPr>
        <w:pStyle w:val="PargrafodaLista"/>
        <w:numPr>
          <w:ilvl w:val="0"/>
          <w:numId w:val="11"/>
        </w:numPr>
        <w:suppressAutoHyphens/>
        <w:spacing w:after="0" w:line="240" w:lineRule="auto"/>
        <w:contextualSpacing w:val="0"/>
        <w:jc w:val="both"/>
        <w:rPr>
          <w:rFonts w:asciiTheme="minorHAnsi" w:hAnsiTheme="minorHAnsi" w:cs="Calibri"/>
          <w:b/>
          <w:vanish/>
          <w:lang w:eastAsia="pt-BR"/>
        </w:rPr>
      </w:pPr>
    </w:p>
    <w:p w14:paraId="1524F4F1" w14:textId="77777777" w:rsidR="00AE4D1B" w:rsidRPr="001C3C42" w:rsidRDefault="00AE4D1B" w:rsidP="00AE4D1B">
      <w:pPr>
        <w:pStyle w:val="PargrafodaLista"/>
        <w:numPr>
          <w:ilvl w:val="1"/>
          <w:numId w:val="11"/>
        </w:numPr>
        <w:suppressAutoHyphens/>
        <w:spacing w:after="0" w:line="240" w:lineRule="auto"/>
        <w:contextualSpacing w:val="0"/>
        <w:jc w:val="both"/>
        <w:rPr>
          <w:rFonts w:asciiTheme="minorHAnsi" w:hAnsiTheme="minorHAnsi" w:cs="Calibri"/>
          <w:b/>
          <w:vanish/>
          <w:lang w:eastAsia="pt-BR"/>
        </w:rPr>
      </w:pPr>
    </w:p>
    <w:p w14:paraId="76AACB9D" w14:textId="2C1DFAA2" w:rsidR="00AE4D1B" w:rsidRPr="001C3C42" w:rsidRDefault="00AE4D1B" w:rsidP="00AE4D1B">
      <w:pPr>
        <w:numPr>
          <w:ilvl w:val="2"/>
          <w:numId w:val="11"/>
        </w:numPr>
        <w:suppressAutoHyphens/>
        <w:spacing w:after="0" w:line="240" w:lineRule="auto"/>
        <w:jc w:val="both"/>
        <w:rPr>
          <w:rFonts w:asciiTheme="minorHAnsi" w:hAnsiTheme="minorHAnsi" w:cs="Calibri"/>
          <w:lang w:eastAsia="pt-BR"/>
        </w:rPr>
      </w:pPr>
      <w:r w:rsidRPr="001C3C42">
        <w:rPr>
          <w:rFonts w:asciiTheme="minorHAnsi" w:hAnsiTheme="minorHAnsi" w:cs="Calibri"/>
          <w:b/>
          <w:lang w:eastAsia="pt-BR"/>
        </w:rPr>
        <w:t>CAMPUS I – GRANDE FLORIANÓPOLIS:</w:t>
      </w:r>
    </w:p>
    <w:p w14:paraId="11523B3A" w14:textId="77777777" w:rsidR="00AE4D1B" w:rsidRPr="001C3C42" w:rsidRDefault="00AE4D1B" w:rsidP="00AE4D1B">
      <w:pPr>
        <w:numPr>
          <w:ilvl w:val="3"/>
          <w:numId w:val="11"/>
        </w:numPr>
        <w:suppressAutoHyphens/>
        <w:spacing w:after="0" w:line="240" w:lineRule="auto"/>
        <w:jc w:val="both"/>
        <w:rPr>
          <w:rFonts w:asciiTheme="minorHAnsi" w:hAnsiTheme="minorHAnsi" w:cs="Calibri"/>
          <w:b/>
          <w:lang w:eastAsia="pt-BR"/>
        </w:rPr>
      </w:pPr>
      <w:r w:rsidRPr="001C3C42">
        <w:rPr>
          <w:rFonts w:asciiTheme="minorHAnsi" w:hAnsiTheme="minorHAnsi" w:cs="Calibri"/>
          <w:b/>
          <w:lang w:eastAsia="pt-BR"/>
        </w:rPr>
        <w:t xml:space="preserve">Reitoria: </w:t>
      </w:r>
    </w:p>
    <w:p w14:paraId="1AB6D6D8" w14:textId="77777777" w:rsidR="00AE4D1B" w:rsidRPr="001C3C42" w:rsidRDefault="00AE4D1B" w:rsidP="00AE4D1B">
      <w:pPr>
        <w:suppressAutoHyphens/>
        <w:spacing w:after="0" w:line="240" w:lineRule="auto"/>
        <w:ind w:left="1728"/>
        <w:jc w:val="both"/>
        <w:rPr>
          <w:rFonts w:asciiTheme="minorHAnsi" w:hAnsiTheme="minorHAnsi" w:cs="Calibri"/>
          <w:lang w:eastAsia="pt-BR"/>
        </w:rPr>
      </w:pPr>
      <w:r w:rsidRPr="001C3C42">
        <w:rPr>
          <w:rFonts w:asciiTheme="minorHAnsi" w:hAnsiTheme="minorHAnsi" w:cs="Calibri"/>
          <w:lang w:eastAsia="pt-BR"/>
        </w:rPr>
        <w:t>Av. Madre Benvenuta, 2007, Itacorubi, Florianópolis/SC, CEP 88035-001.</w:t>
      </w:r>
    </w:p>
    <w:p w14:paraId="735CEDD7" w14:textId="77777777" w:rsidR="00AE4D1B" w:rsidRPr="001C3C42" w:rsidRDefault="00AE4D1B" w:rsidP="00AE4D1B">
      <w:pPr>
        <w:suppressAutoHyphens/>
        <w:spacing w:after="0" w:line="240" w:lineRule="auto"/>
        <w:ind w:left="1728"/>
        <w:jc w:val="both"/>
        <w:rPr>
          <w:rFonts w:asciiTheme="minorHAnsi" w:hAnsiTheme="minorHAnsi" w:cs="Calibri"/>
          <w:b/>
          <w:lang w:eastAsia="pt-BR"/>
        </w:rPr>
      </w:pPr>
      <w:r w:rsidRPr="001C3C42">
        <w:rPr>
          <w:rFonts w:asciiTheme="minorHAnsi" w:hAnsiTheme="minorHAnsi" w:cs="Calibri"/>
          <w:b/>
          <w:lang w:eastAsia="pt-BR"/>
        </w:rPr>
        <w:t>Horário de funcionamento: 13h às 19h.</w:t>
      </w:r>
    </w:p>
    <w:p w14:paraId="4F1D34FC" w14:textId="77777777" w:rsidR="00AE4D1B" w:rsidRPr="001C3C42" w:rsidRDefault="00AE4D1B" w:rsidP="00AE4D1B">
      <w:pPr>
        <w:numPr>
          <w:ilvl w:val="3"/>
          <w:numId w:val="11"/>
        </w:numPr>
        <w:suppressAutoHyphens/>
        <w:spacing w:after="0" w:line="240" w:lineRule="auto"/>
        <w:jc w:val="both"/>
        <w:rPr>
          <w:rFonts w:asciiTheme="minorHAnsi" w:hAnsiTheme="minorHAnsi" w:cs="Calibri"/>
          <w:lang w:eastAsia="pt-BR"/>
        </w:rPr>
      </w:pPr>
      <w:r w:rsidRPr="001C3C42">
        <w:rPr>
          <w:rFonts w:asciiTheme="minorHAnsi" w:hAnsiTheme="minorHAnsi" w:cs="Calibri"/>
          <w:b/>
          <w:lang w:eastAsia="pt-BR"/>
        </w:rPr>
        <w:t>ESAG - Centro de Ciências da Administração e Socioeconômicas:</w:t>
      </w:r>
    </w:p>
    <w:p w14:paraId="2E868655" w14:textId="77777777" w:rsidR="00AE4D1B" w:rsidRPr="001C3C42" w:rsidRDefault="00AE4D1B" w:rsidP="00AE4D1B">
      <w:pPr>
        <w:suppressAutoHyphens/>
        <w:spacing w:after="0" w:line="240" w:lineRule="auto"/>
        <w:ind w:left="1728"/>
        <w:jc w:val="both"/>
        <w:rPr>
          <w:rFonts w:asciiTheme="minorHAnsi" w:hAnsiTheme="minorHAnsi" w:cs="Calibri"/>
          <w:lang w:eastAsia="pt-BR"/>
        </w:rPr>
      </w:pPr>
      <w:r w:rsidRPr="001C3C42">
        <w:rPr>
          <w:rFonts w:asciiTheme="minorHAnsi" w:hAnsiTheme="minorHAnsi" w:cs="Calibri"/>
          <w:lang w:eastAsia="pt-BR"/>
        </w:rPr>
        <w:t>Av. Madre Benvenuta, 2037, Itacorubi, Florianópolis/SC, CEP 88035-001.</w:t>
      </w:r>
    </w:p>
    <w:p w14:paraId="79DC3C19" w14:textId="77777777" w:rsidR="00AE4D1B" w:rsidRPr="001C3C42" w:rsidRDefault="00AE4D1B" w:rsidP="00AE4D1B">
      <w:pPr>
        <w:suppressAutoHyphens/>
        <w:spacing w:after="0" w:line="240" w:lineRule="auto"/>
        <w:ind w:left="1728"/>
        <w:jc w:val="both"/>
        <w:rPr>
          <w:rFonts w:asciiTheme="minorHAnsi" w:hAnsiTheme="minorHAnsi" w:cs="Calibri"/>
          <w:b/>
          <w:lang w:eastAsia="pt-BR"/>
        </w:rPr>
      </w:pPr>
      <w:r w:rsidRPr="001C3C42">
        <w:rPr>
          <w:rFonts w:asciiTheme="minorHAnsi" w:hAnsiTheme="minorHAnsi" w:cs="Calibri"/>
          <w:b/>
          <w:lang w:eastAsia="pt-BR"/>
        </w:rPr>
        <w:t>Horário de funcionamento: 13h às 19h.</w:t>
      </w:r>
    </w:p>
    <w:p w14:paraId="10FA8764" w14:textId="77777777" w:rsidR="00AE4D1B" w:rsidRPr="001C3C42" w:rsidRDefault="00AE4D1B" w:rsidP="00AE4D1B">
      <w:pPr>
        <w:numPr>
          <w:ilvl w:val="3"/>
          <w:numId w:val="11"/>
        </w:numPr>
        <w:suppressAutoHyphens/>
        <w:spacing w:after="0" w:line="240" w:lineRule="auto"/>
        <w:jc w:val="both"/>
        <w:rPr>
          <w:rFonts w:asciiTheme="minorHAnsi" w:hAnsiTheme="minorHAnsi" w:cs="Calibri"/>
          <w:lang w:eastAsia="pt-BR"/>
        </w:rPr>
      </w:pPr>
      <w:r w:rsidRPr="001C3C42">
        <w:rPr>
          <w:rFonts w:asciiTheme="minorHAnsi" w:hAnsiTheme="minorHAnsi" w:cs="Calibri"/>
          <w:b/>
          <w:lang w:eastAsia="pt-BR"/>
        </w:rPr>
        <w:t>CEART - Centro de Artes:</w:t>
      </w:r>
    </w:p>
    <w:p w14:paraId="7628C7FD" w14:textId="77777777" w:rsidR="00AE4D1B" w:rsidRPr="001C3C42" w:rsidRDefault="00AE4D1B" w:rsidP="00AE4D1B">
      <w:pPr>
        <w:suppressAutoHyphens/>
        <w:spacing w:after="0" w:line="240" w:lineRule="auto"/>
        <w:ind w:left="1728"/>
        <w:jc w:val="both"/>
        <w:rPr>
          <w:rFonts w:asciiTheme="minorHAnsi" w:hAnsiTheme="minorHAnsi" w:cs="Calibri"/>
          <w:lang w:eastAsia="pt-BR"/>
        </w:rPr>
      </w:pPr>
      <w:r w:rsidRPr="001C3C42">
        <w:rPr>
          <w:rFonts w:asciiTheme="minorHAnsi" w:hAnsiTheme="minorHAnsi" w:cs="Calibri"/>
          <w:lang w:eastAsia="pt-BR"/>
        </w:rPr>
        <w:t>Av. Madre Benvenuta, 1907, Itacorubi, Florianópolis/SC, CEP 88035-001.</w:t>
      </w:r>
    </w:p>
    <w:p w14:paraId="158D2BC0" w14:textId="77777777" w:rsidR="00AE4D1B" w:rsidRPr="001C3C42" w:rsidRDefault="00AE4D1B" w:rsidP="00AE4D1B">
      <w:pPr>
        <w:suppressAutoHyphens/>
        <w:spacing w:after="0" w:line="240" w:lineRule="auto"/>
        <w:ind w:left="1728"/>
        <w:jc w:val="both"/>
        <w:rPr>
          <w:rFonts w:asciiTheme="minorHAnsi" w:hAnsiTheme="minorHAnsi" w:cs="Calibri"/>
          <w:b/>
          <w:lang w:eastAsia="pt-BR"/>
        </w:rPr>
      </w:pPr>
      <w:r w:rsidRPr="001C3C42">
        <w:rPr>
          <w:rFonts w:asciiTheme="minorHAnsi" w:hAnsiTheme="minorHAnsi" w:cs="Calibri"/>
          <w:b/>
          <w:lang w:eastAsia="pt-BR"/>
        </w:rPr>
        <w:t>Horário de funcionamento: 13h às 19h.</w:t>
      </w:r>
    </w:p>
    <w:p w14:paraId="63D41B85" w14:textId="77777777" w:rsidR="00AE4D1B" w:rsidRPr="001C3C42" w:rsidRDefault="00AE4D1B" w:rsidP="00AE4D1B">
      <w:pPr>
        <w:numPr>
          <w:ilvl w:val="3"/>
          <w:numId w:val="11"/>
        </w:numPr>
        <w:suppressAutoHyphens/>
        <w:spacing w:after="0" w:line="240" w:lineRule="auto"/>
        <w:jc w:val="both"/>
        <w:rPr>
          <w:rFonts w:asciiTheme="minorHAnsi" w:hAnsiTheme="minorHAnsi" w:cs="Calibri"/>
          <w:lang w:eastAsia="pt-BR"/>
        </w:rPr>
      </w:pPr>
      <w:r w:rsidRPr="001C3C42">
        <w:rPr>
          <w:rFonts w:asciiTheme="minorHAnsi" w:hAnsiTheme="minorHAnsi" w:cs="Calibri"/>
          <w:b/>
          <w:lang w:val="pt-PT" w:eastAsia="pt-BR"/>
        </w:rPr>
        <w:t>CEFID – Centro de Ciências da Saúde e do Esporte:</w:t>
      </w:r>
    </w:p>
    <w:p w14:paraId="5B30B50D" w14:textId="77777777" w:rsidR="00AE4D1B" w:rsidRPr="001C3C42" w:rsidRDefault="00AE4D1B" w:rsidP="00AE4D1B">
      <w:pPr>
        <w:suppressAutoHyphens/>
        <w:spacing w:after="0" w:line="240" w:lineRule="auto"/>
        <w:ind w:left="1728"/>
        <w:jc w:val="both"/>
        <w:rPr>
          <w:rFonts w:asciiTheme="minorHAnsi" w:hAnsiTheme="minorHAnsi" w:cs="Calibri"/>
          <w:lang w:val="pt-PT" w:eastAsia="pt-BR"/>
        </w:rPr>
      </w:pPr>
      <w:r w:rsidRPr="001C3C42">
        <w:rPr>
          <w:rFonts w:asciiTheme="minorHAnsi" w:hAnsiTheme="minorHAnsi" w:cs="Calibri"/>
          <w:lang w:val="pt-PT" w:eastAsia="pt-BR"/>
        </w:rPr>
        <w:t>Rua Pascoal Simone, 358, Coqueiros, Florianópolis/SC, CEP 88080-350-001.</w:t>
      </w:r>
    </w:p>
    <w:p w14:paraId="769E9799" w14:textId="77777777" w:rsidR="00AE4D1B" w:rsidRPr="001C3C42" w:rsidRDefault="00AE4D1B" w:rsidP="00AE4D1B">
      <w:pPr>
        <w:suppressAutoHyphens/>
        <w:spacing w:after="0" w:line="240" w:lineRule="auto"/>
        <w:ind w:left="1728"/>
        <w:jc w:val="both"/>
        <w:rPr>
          <w:rFonts w:asciiTheme="minorHAnsi" w:hAnsiTheme="minorHAnsi" w:cs="Calibri"/>
          <w:b/>
          <w:lang w:eastAsia="pt-BR"/>
        </w:rPr>
      </w:pPr>
      <w:r w:rsidRPr="001C3C42">
        <w:rPr>
          <w:rFonts w:asciiTheme="minorHAnsi" w:hAnsiTheme="minorHAnsi" w:cs="Calibri"/>
          <w:b/>
          <w:lang w:eastAsia="pt-BR"/>
        </w:rPr>
        <w:t>Horário de funcionamento: 13h às 19h.</w:t>
      </w:r>
    </w:p>
    <w:p w14:paraId="3D2ACDA8" w14:textId="77777777" w:rsidR="00AE4D1B" w:rsidRPr="001C3C42" w:rsidRDefault="00AE4D1B" w:rsidP="00AE4D1B">
      <w:pPr>
        <w:pStyle w:val="PargrafodaLista"/>
        <w:numPr>
          <w:ilvl w:val="3"/>
          <w:numId w:val="11"/>
        </w:numPr>
        <w:suppressAutoHyphens/>
        <w:spacing w:after="0" w:line="240" w:lineRule="auto"/>
        <w:rPr>
          <w:rFonts w:asciiTheme="minorHAnsi" w:hAnsiTheme="minorHAnsi" w:cs="Calibri"/>
          <w:b/>
          <w:lang w:eastAsia="pt-BR"/>
        </w:rPr>
      </w:pPr>
      <w:r w:rsidRPr="001C3C42">
        <w:rPr>
          <w:rFonts w:asciiTheme="minorHAnsi" w:hAnsiTheme="minorHAnsi"/>
          <w:b/>
        </w:rPr>
        <w:t xml:space="preserve">FAED - Centro de Ciências da Educação: </w:t>
      </w:r>
    </w:p>
    <w:p w14:paraId="2E207049" w14:textId="77777777" w:rsidR="00AE4D1B" w:rsidRPr="001C3C42" w:rsidRDefault="00AE4D1B" w:rsidP="00AE4D1B">
      <w:pPr>
        <w:pStyle w:val="PargrafodaLista"/>
        <w:suppressAutoHyphens/>
        <w:spacing w:after="0" w:line="240" w:lineRule="auto"/>
        <w:ind w:left="1728"/>
        <w:rPr>
          <w:rFonts w:asciiTheme="minorHAnsi" w:hAnsiTheme="minorHAnsi"/>
        </w:rPr>
      </w:pPr>
      <w:r w:rsidRPr="001C3C42">
        <w:rPr>
          <w:rFonts w:asciiTheme="minorHAnsi" w:hAnsiTheme="minorHAnsi"/>
        </w:rPr>
        <w:t>Av. Madre Benvenuta, 2007 - Itacorubi – Florianópolis, SC, CEP: 88.035-001.</w:t>
      </w:r>
    </w:p>
    <w:p w14:paraId="2D807A96" w14:textId="77777777" w:rsidR="00AE4D1B" w:rsidRPr="001C3C42" w:rsidRDefault="00AE4D1B" w:rsidP="00AE4D1B">
      <w:pPr>
        <w:suppressAutoHyphens/>
        <w:spacing w:after="0" w:line="240" w:lineRule="auto"/>
        <w:ind w:left="1728"/>
        <w:jc w:val="both"/>
        <w:rPr>
          <w:rFonts w:asciiTheme="minorHAnsi" w:hAnsiTheme="minorHAnsi" w:cs="Calibri"/>
          <w:b/>
          <w:lang w:eastAsia="pt-BR"/>
        </w:rPr>
      </w:pPr>
      <w:r w:rsidRPr="001C3C42">
        <w:rPr>
          <w:rFonts w:asciiTheme="minorHAnsi" w:hAnsiTheme="minorHAnsi" w:cs="Calibri"/>
          <w:b/>
          <w:lang w:eastAsia="pt-BR"/>
        </w:rPr>
        <w:t>Horário de funcionamento: 13h às 19h.</w:t>
      </w:r>
    </w:p>
    <w:p w14:paraId="34EB8CB5" w14:textId="77777777" w:rsidR="00AE4D1B" w:rsidRPr="001C3C42" w:rsidRDefault="00AE4D1B" w:rsidP="00AE4D1B">
      <w:pPr>
        <w:pStyle w:val="PargrafodaLista"/>
        <w:numPr>
          <w:ilvl w:val="3"/>
          <w:numId w:val="11"/>
        </w:numPr>
        <w:suppressAutoHyphens/>
        <w:spacing w:after="0" w:line="240" w:lineRule="auto"/>
        <w:rPr>
          <w:rFonts w:asciiTheme="minorHAnsi" w:hAnsiTheme="minorHAnsi" w:cs="Calibri"/>
          <w:b/>
          <w:lang w:eastAsia="pt-BR"/>
        </w:rPr>
      </w:pPr>
      <w:r w:rsidRPr="001C3C42">
        <w:rPr>
          <w:rFonts w:asciiTheme="minorHAnsi" w:hAnsiTheme="minorHAnsi"/>
          <w:b/>
        </w:rPr>
        <w:t>CEAD - Centro de Educação a Distância:</w:t>
      </w:r>
    </w:p>
    <w:p w14:paraId="4B81C8C8" w14:textId="77777777" w:rsidR="00AE4D1B" w:rsidRPr="001C3C42" w:rsidRDefault="00AE4D1B" w:rsidP="00AE4D1B">
      <w:pPr>
        <w:pStyle w:val="PargrafodaLista"/>
        <w:suppressAutoHyphens/>
        <w:spacing w:after="0" w:line="240" w:lineRule="auto"/>
        <w:ind w:left="1728"/>
        <w:rPr>
          <w:rFonts w:asciiTheme="minorHAnsi" w:hAnsiTheme="minorHAnsi"/>
        </w:rPr>
      </w:pPr>
      <w:r w:rsidRPr="001C3C42">
        <w:rPr>
          <w:rFonts w:asciiTheme="minorHAnsi" w:hAnsiTheme="minorHAnsi"/>
        </w:rPr>
        <w:t>Av. Madre Benvenuta, 2007 - Itacorubi - Florianópolis – SC, CEP: 88.035-001.</w:t>
      </w:r>
    </w:p>
    <w:p w14:paraId="4D007001" w14:textId="77777777" w:rsidR="00AE4D1B" w:rsidRPr="001C3C42" w:rsidRDefault="00AE4D1B" w:rsidP="00AE4D1B">
      <w:pPr>
        <w:suppressAutoHyphens/>
        <w:spacing w:after="0" w:line="240" w:lineRule="auto"/>
        <w:ind w:left="1728"/>
        <w:jc w:val="both"/>
        <w:rPr>
          <w:rFonts w:asciiTheme="minorHAnsi" w:hAnsiTheme="minorHAnsi" w:cs="Calibri"/>
          <w:b/>
          <w:lang w:eastAsia="pt-BR"/>
        </w:rPr>
      </w:pPr>
      <w:r w:rsidRPr="001C3C42">
        <w:rPr>
          <w:rFonts w:asciiTheme="minorHAnsi" w:hAnsiTheme="minorHAnsi" w:cs="Calibri"/>
          <w:b/>
          <w:lang w:eastAsia="pt-BR"/>
        </w:rPr>
        <w:t>Horário de funcionamento: 13h às 18h.</w:t>
      </w:r>
    </w:p>
    <w:p w14:paraId="24D5BDEB" w14:textId="77777777" w:rsidR="00AE4D1B" w:rsidRPr="001C3C42" w:rsidRDefault="00AE4D1B" w:rsidP="00AE4D1B">
      <w:pPr>
        <w:suppressAutoHyphens/>
        <w:spacing w:after="0" w:line="240" w:lineRule="auto"/>
        <w:ind w:left="1728"/>
        <w:jc w:val="both"/>
        <w:rPr>
          <w:rFonts w:asciiTheme="minorHAnsi" w:hAnsiTheme="minorHAnsi" w:cs="Calibri"/>
          <w:b/>
          <w:lang w:eastAsia="pt-BR"/>
        </w:rPr>
      </w:pPr>
    </w:p>
    <w:p w14:paraId="36E394E6" w14:textId="77777777" w:rsidR="00AE4D1B" w:rsidRPr="001C3C42" w:rsidRDefault="00AE4D1B" w:rsidP="00AE4D1B">
      <w:pPr>
        <w:numPr>
          <w:ilvl w:val="2"/>
          <w:numId w:val="11"/>
        </w:numPr>
        <w:suppressAutoHyphens/>
        <w:spacing w:after="0" w:line="240" w:lineRule="auto"/>
        <w:jc w:val="both"/>
        <w:rPr>
          <w:rFonts w:asciiTheme="minorHAnsi" w:hAnsiTheme="minorHAnsi" w:cs="Calibri"/>
          <w:b/>
          <w:lang w:eastAsia="pt-BR"/>
        </w:rPr>
      </w:pPr>
      <w:r w:rsidRPr="001C3C42">
        <w:rPr>
          <w:rFonts w:asciiTheme="minorHAnsi" w:hAnsiTheme="minorHAnsi"/>
          <w:color w:val="FF0000"/>
        </w:rPr>
        <w:lastRenderedPageBreak/>
        <w:tab/>
      </w:r>
      <w:r w:rsidRPr="001C3C42">
        <w:rPr>
          <w:rFonts w:asciiTheme="minorHAnsi" w:hAnsiTheme="minorHAnsi" w:cs="Calibri"/>
          <w:b/>
          <w:lang w:eastAsia="pt-BR"/>
        </w:rPr>
        <w:t>CAMPUS II – Norte Catarinense:</w:t>
      </w:r>
    </w:p>
    <w:p w14:paraId="53D3FBB1" w14:textId="77777777" w:rsidR="00AE4D1B" w:rsidRPr="001C3C42" w:rsidRDefault="00AE4D1B" w:rsidP="00AE4D1B">
      <w:pPr>
        <w:pStyle w:val="PargrafodaLista"/>
        <w:numPr>
          <w:ilvl w:val="3"/>
          <w:numId w:val="11"/>
        </w:numPr>
        <w:suppressAutoHyphens/>
        <w:spacing w:after="0" w:line="240" w:lineRule="auto"/>
        <w:rPr>
          <w:rFonts w:asciiTheme="minorHAnsi" w:hAnsiTheme="minorHAnsi"/>
          <w:b/>
        </w:rPr>
      </w:pPr>
      <w:r w:rsidRPr="001C3C42">
        <w:rPr>
          <w:rFonts w:asciiTheme="minorHAnsi" w:hAnsiTheme="minorHAnsi"/>
          <w:b/>
        </w:rPr>
        <w:t>CCT - Centro de Ciências Tecnológicas:</w:t>
      </w:r>
    </w:p>
    <w:p w14:paraId="066BA1BA" w14:textId="77777777" w:rsidR="00AE4D1B" w:rsidRPr="001C3C42" w:rsidRDefault="00AE4D1B" w:rsidP="00AE4D1B">
      <w:pPr>
        <w:suppressAutoHyphens/>
        <w:spacing w:after="0" w:line="240" w:lineRule="auto"/>
        <w:ind w:left="1080" w:firstLine="336"/>
        <w:rPr>
          <w:rFonts w:asciiTheme="minorHAnsi" w:hAnsiTheme="minorHAnsi" w:cs="Calibri"/>
          <w:lang w:eastAsia="pt-BR"/>
        </w:rPr>
      </w:pPr>
      <w:r w:rsidRPr="001C3C42">
        <w:rPr>
          <w:rFonts w:asciiTheme="minorHAnsi" w:hAnsiTheme="minorHAnsi" w:cs="Calibri"/>
          <w:lang w:eastAsia="pt-BR"/>
        </w:rPr>
        <w:t>Rua Paulo Malschitzki, Zona Industrial Norte – Joinville, SC, CEP: 89.219-710.</w:t>
      </w:r>
    </w:p>
    <w:p w14:paraId="6A2809AD" w14:textId="77777777" w:rsidR="00AE4D1B" w:rsidRPr="001C3C42" w:rsidRDefault="00AE4D1B" w:rsidP="00AE4D1B">
      <w:pPr>
        <w:suppressAutoHyphens/>
        <w:spacing w:after="0" w:line="240" w:lineRule="auto"/>
        <w:ind w:left="1728"/>
        <w:jc w:val="both"/>
        <w:rPr>
          <w:rFonts w:asciiTheme="minorHAnsi" w:hAnsiTheme="minorHAnsi" w:cs="Calibri"/>
          <w:b/>
          <w:lang w:eastAsia="pt-BR"/>
        </w:rPr>
      </w:pPr>
      <w:r w:rsidRPr="001C3C42">
        <w:rPr>
          <w:rFonts w:asciiTheme="minorHAnsi" w:hAnsiTheme="minorHAnsi" w:cs="Calibri"/>
          <w:b/>
          <w:lang w:eastAsia="pt-BR"/>
        </w:rPr>
        <w:t xml:space="preserve">Horário de funcionamento: 8h às 15h. </w:t>
      </w:r>
    </w:p>
    <w:p w14:paraId="1D081907" w14:textId="77777777" w:rsidR="00AE4D1B" w:rsidRPr="001C3C42" w:rsidRDefault="00AE4D1B" w:rsidP="00AE4D1B">
      <w:pPr>
        <w:pStyle w:val="PargrafodaLista"/>
        <w:numPr>
          <w:ilvl w:val="3"/>
          <w:numId w:val="11"/>
        </w:numPr>
        <w:suppressAutoHyphens/>
        <w:spacing w:after="0" w:line="240" w:lineRule="auto"/>
        <w:rPr>
          <w:rFonts w:asciiTheme="minorHAnsi" w:hAnsiTheme="minorHAnsi" w:cs="Calibri"/>
          <w:lang w:eastAsia="pt-BR"/>
        </w:rPr>
      </w:pPr>
      <w:r w:rsidRPr="001C3C42">
        <w:rPr>
          <w:rFonts w:asciiTheme="minorHAnsi" w:hAnsiTheme="minorHAnsi" w:cs="Calibri"/>
          <w:b/>
          <w:lang w:eastAsia="pt-BR"/>
        </w:rPr>
        <w:t>CEPLAN - Centro de Educação do Planalto Norte:</w:t>
      </w:r>
    </w:p>
    <w:p w14:paraId="5AB4D997" w14:textId="77777777" w:rsidR="00AE4D1B" w:rsidRPr="001C3C42" w:rsidRDefault="00AE4D1B" w:rsidP="00AE4D1B">
      <w:pPr>
        <w:suppressAutoHyphens/>
        <w:spacing w:after="0" w:line="240" w:lineRule="auto"/>
        <w:ind w:left="708" w:firstLine="708"/>
        <w:jc w:val="both"/>
        <w:rPr>
          <w:rFonts w:asciiTheme="minorHAnsi" w:hAnsiTheme="minorHAnsi"/>
        </w:rPr>
      </w:pPr>
      <w:r w:rsidRPr="001C3C42">
        <w:rPr>
          <w:rFonts w:asciiTheme="minorHAnsi" w:hAnsiTheme="minorHAnsi"/>
        </w:rPr>
        <w:t xml:space="preserve">Rua Luiz Fernando Hastreiter, 180, Centenário – São Bento do Sul, SC, </w:t>
      </w:r>
    </w:p>
    <w:p w14:paraId="670C4A99" w14:textId="77777777" w:rsidR="00AE4D1B" w:rsidRPr="001C3C42" w:rsidRDefault="00AE4D1B" w:rsidP="00AE4D1B">
      <w:pPr>
        <w:suppressAutoHyphens/>
        <w:spacing w:after="0" w:line="240" w:lineRule="auto"/>
        <w:ind w:left="708" w:firstLine="708"/>
        <w:jc w:val="both"/>
        <w:rPr>
          <w:rFonts w:asciiTheme="minorHAnsi" w:hAnsiTheme="minorHAnsi"/>
        </w:rPr>
      </w:pPr>
      <w:r w:rsidRPr="001C3C42">
        <w:rPr>
          <w:rFonts w:asciiTheme="minorHAnsi" w:hAnsiTheme="minorHAnsi"/>
        </w:rPr>
        <w:t>CEP: 89.283-081.</w:t>
      </w:r>
    </w:p>
    <w:p w14:paraId="5D96BA21" w14:textId="77777777" w:rsidR="00AE4D1B" w:rsidRPr="001C3C42" w:rsidRDefault="00AE4D1B" w:rsidP="00AE4D1B">
      <w:pPr>
        <w:suppressAutoHyphens/>
        <w:spacing w:after="0" w:line="240" w:lineRule="auto"/>
        <w:ind w:left="1728"/>
        <w:jc w:val="both"/>
        <w:rPr>
          <w:rFonts w:asciiTheme="minorHAnsi" w:hAnsiTheme="minorHAnsi" w:cs="Calibri"/>
          <w:b/>
          <w:lang w:eastAsia="pt-BR"/>
        </w:rPr>
      </w:pPr>
      <w:r w:rsidRPr="001C3C42">
        <w:rPr>
          <w:rFonts w:asciiTheme="minorHAnsi" w:hAnsiTheme="minorHAnsi" w:cs="Calibri"/>
          <w:b/>
          <w:lang w:eastAsia="pt-BR"/>
        </w:rPr>
        <w:t>Horário de funcionamento: 7h às 13h.</w:t>
      </w:r>
    </w:p>
    <w:p w14:paraId="7A6F6910" w14:textId="77777777" w:rsidR="00AE4D1B" w:rsidRPr="001C3C42" w:rsidRDefault="00AE4D1B" w:rsidP="00AE4D1B">
      <w:pPr>
        <w:suppressAutoHyphens/>
        <w:spacing w:after="0" w:line="240" w:lineRule="auto"/>
        <w:ind w:firstLine="708"/>
        <w:jc w:val="both"/>
        <w:rPr>
          <w:rFonts w:asciiTheme="minorHAnsi" w:hAnsiTheme="minorHAnsi"/>
        </w:rPr>
      </w:pPr>
    </w:p>
    <w:p w14:paraId="1F1E8C4A" w14:textId="77777777" w:rsidR="00AE4D1B" w:rsidRPr="001C3C42" w:rsidRDefault="00AE4D1B" w:rsidP="00AE4D1B">
      <w:pPr>
        <w:numPr>
          <w:ilvl w:val="2"/>
          <w:numId w:val="11"/>
        </w:numPr>
        <w:suppressAutoHyphens/>
        <w:spacing w:after="0" w:line="240" w:lineRule="auto"/>
        <w:jc w:val="both"/>
        <w:rPr>
          <w:rFonts w:asciiTheme="minorHAnsi" w:hAnsiTheme="minorHAnsi" w:cs="Calibri"/>
          <w:b/>
          <w:lang w:eastAsia="pt-BR"/>
        </w:rPr>
      </w:pPr>
      <w:r w:rsidRPr="001C3C42">
        <w:rPr>
          <w:rFonts w:asciiTheme="minorHAnsi" w:hAnsiTheme="minorHAnsi" w:cs="Calibri"/>
          <w:b/>
          <w:lang w:eastAsia="pt-BR"/>
        </w:rPr>
        <w:t>CAMPUS III -  Planalto Serrano:</w:t>
      </w:r>
    </w:p>
    <w:p w14:paraId="71F8C7EC" w14:textId="77777777" w:rsidR="00AE4D1B" w:rsidRPr="001C3C42" w:rsidRDefault="00AE4D1B" w:rsidP="00AE4D1B">
      <w:pPr>
        <w:pStyle w:val="PargrafodaLista"/>
        <w:numPr>
          <w:ilvl w:val="3"/>
          <w:numId w:val="11"/>
        </w:numPr>
        <w:suppressAutoHyphens/>
        <w:spacing w:after="0" w:line="240" w:lineRule="auto"/>
        <w:rPr>
          <w:rFonts w:asciiTheme="minorHAnsi" w:hAnsiTheme="minorHAnsi" w:cs="Calibri"/>
          <w:b/>
          <w:lang w:eastAsia="pt-BR"/>
        </w:rPr>
      </w:pPr>
      <w:r w:rsidRPr="001C3C42">
        <w:rPr>
          <w:rFonts w:asciiTheme="minorHAnsi" w:hAnsiTheme="minorHAnsi" w:cs="Calibri"/>
          <w:b/>
          <w:lang w:eastAsia="pt-BR"/>
        </w:rPr>
        <w:t xml:space="preserve">CAV: Centro de Ciências </w:t>
      </w:r>
      <w:proofErr w:type="spellStart"/>
      <w:r w:rsidRPr="001C3C42">
        <w:rPr>
          <w:rFonts w:asciiTheme="minorHAnsi" w:hAnsiTheme="minorHAnsi" w:cs="Calibri"/>
          <w:b/>
          <w:lang w:eastAsia="pt-BR"/>
        </w:rPr>
        <w:t>Agroveterinárias</w:t>
      </w:r>
      <w:proofErr w:type="spellEnd"/>
      <w:r w:rsidRPr="001C3C42">
        <w:rPr>
          <w:rFonts w:asciiTheme="minorHAnsi" w:hAnsiTheme="minorHAnsi" w:cs="Calibri"/>
          <w:b/>
          <w:lang w:eastAsia="pt-BR"/>
        </w:rPr>
        <w:br/>
      </w:r>
      <w:proofErr w:type="spellStart"/>
      <w:r w:rsidRPr="001C3C42">
        <w:rPr>
          <w:rFonts w:asciiTheme="minorHAnsi" w:hAnsiTheme="minorHAnsi"/>
        </w:rPr>
        <w:t>Av</w:t>
      </w:r>
      <w:proofErr w:type="spellEnd"/>
      <w:r w:rsidRPr="001C3C42">
        <w:rPr>
          <w:rFonts w:asciiTheme="minorHAnsi" w:hAnsiTheme="minorHAnsi"/>
        </w:rPr>
        <w:t xml:space="preserve"> Luiz de Camões, 2090, Conta Dinheiro – Lages, SC, CEP:  88.520-000.</w:t>
      </w:r>
    </w:p>
    <w:p w14:paraId="701AAF27" w14:textId="77777777" w:rsidR="00AE4D1B" w:rsidRPr="001C3C42" w:rsidRDefault="00AE4D1B" w:rsidP="00AE4D1B">
      <w:pPr>
        <w:pStyle w:val="PargrafodaLista"/>
        <w:suppressAutoHyphens/>
        <w:spacing w:after="0" w:line="240" w:lineRule="auto"/>
        <w:ind w:left="1186" w:firstLine="542"/>
        <w:jc w:val="both"/>
        <w:rPr>
          <w:rFonts w:asciiTheme="minorHAnsi" w:hAnsiTheme="minorHAnsi" w:cs="Calibri"/>
          <w:b/>
          <w:lang w:eastAsia="pt-BR"/>
        </w:rPr>
      </w:pPr>
      <w:r w:rsidRPr="001C3C42">
        <w:rPr>
          <w:rFonts w:asciiTheme="minorHAnsi" w:hAnsiTheme="minorHAnsi" w:cs="Calibri"/>
          <w:b/>
          <w:lang w:eastAsia="pt-BR"/>
        </w:rPr>
        <w:t>Horário de funcionamento: 13h às 19h.</w:t>
      </w:r>
    </w:p>
    <w:p w14:paraId="4ABE6646" w14:textId="77777777" w:rsidR="00AE4D1B" w:rsidRPr="001C3C42" w:rsidRDefault="00AE4D1B" w:rsidP="00AE4D1B">
      <w:pPr>
        <w:pStyle w:val="PargrafodaLista"/>
        <w:suppressAutoHyphens/>
        <w:spacing w:after="0" w:line="240" w:lineRule="auto"/>
        <w:ind w:left="1728"/>
        <w:rPr>
          <w:rFonts w:asciiTheme="minorHAnsi" w:hAnsiTheme="minorHAnsi" w:cs="Calibri"/>
          <w:b/>
          <w:lang w:eastAsia="pt-BR"/>
        </w:rPr>
      </w:pPr>
    </w:p>
    <w:p w14:paraId="0566760E" w14:textId="77777777" w:rsidR="00AE4D1B" w:rsidRPr="001C3C42" w:rsidRDefault="00AE4D1B" w:rsidP="00AE4D1B">
      <w:pPr>
        <w:pStyle w:val="PargrafodaLista"/>
        <w:numPr>
          <w:ilvl w:val="2"/>
          <w:numId w:val="11"/>
        </w:numPr>
        <w:suppressAutoHyphens/>
        <w:spacing w:after="0" w:line="240" w:lineRule="auto"/>
        <w:rPr>
          <w:rFonts w:asciiTheme="minorHAnsi" w:hAnsiTheme="minorHAnsi" w:cs="Calibri"/>
          <w:b/>
          <w:lang w:eastAsia="pt-BR"/>
        </w:rPr>
      </w:pPr>
      <w:r w:rsidRPr="001C3C42">
        <w:rPr>
          <w:rFonts w:asciiTheme="minorHAnsi" w:hAnsiTheme="minorHAnsi" w:cs="Calibri"/>
          <w:b/>
          <w:lang w:eastAsia="pt-BR"/>
        </w:rPr>
        <w:t>CAMPUS IV- Oeste Catarinense</w:t>
      </w:r>
    </w:p>
    <w:p w14:paraId="46CBBCC5" w14:textId="77777777" w:rsidR="00AE4D1B" w:rsidRPr="001C3C42" w:rsidRDefault="00AE4D1B" w:rsidP="00AE4D1B">
      <w:pPr>
        <w:pStyle w:val="PargrafodaLista"/>
        <w:numPr>
          <w:ilvl w:val="3"/>
          <w:numId w:val="11"/>
        </w:numPr>
        <w:suppressAutoHyphens/>
        <w:spacing w:after="0" w:line="240" w:lineRule="auto"/>
        <w:jc w:val="both"/>
        <w:rPr>
          <w:rFonts w:asciiTheme="minorHAnsi" w:hAnsiTheme="minorHAnsi"/>
        </w:rPr>
      </w:pPr>
      <w:r w:rsidRPr="001C3C42">
        <w:rPr>
          <w:rFonts w:asciiTheme="minorHAnsi" w:hAnsiTheme="minorHAnsi" w:cs="Calibri"/>
          <w:b/>
          <w:lang w:eastAsia="pt-BR"/>
        </w:rPr>
        <w:t>CEO – Centro de Educação Superior do Oeste:</w:t>
      </w:r>
    </w:p>
    <w:p w14:paraId="1115A890" w14:textId="77777777" w:rsidR="00AE4D1B" w:rsidRPr="001C3C42" w:rsidRDefault="00AE4D1B" w:rsidP="00AE4D1B">
      <w:pPr>
        <w:pStyle w:val="PargrafodaLista"/>
        <w:suppressAutoHyphens/>
        <w:spacing w:after="0" w:line="240" w:lineRule="auto"/>
        <w:ind w:left="1728"/>
        <w:jc w:val="both"/>
        <w:rPr>
          <w:rFonts w:asciiTheme="minorHAnsi" w:hAnsiTheme="minorHAnsi"/>
        </w:rPr>
      </w:pPr>
      <w:r w:rsidRPr="001C3C42">
        <w:rPr>
          <w:rFonts w:asciiTheme="minorHAnsi" w:hAnsiTheme="minorHAnsi"/>
        </w:rPr>
        <w:t>Rua Beloni Trombeta Zanin, Santo Antônio – Chapecó, SC, CEP: 89.815-630.</w:t>
      </w:r>
    </w:p>
    <w:p w14:paraId="06F04B5F" w14:textId="77777777" w:rsidR="00AE4D1B" w:rsidRPr="001C3C42" w:rsidRDefault="00AE4D1B" w:rsidP="00AE4D1B">
      <w:pPr>
        <w:suppressAutoHyphens/>
        <w:spacing w:after="0" w:line="240" w:lineRule="auto"/>
        <w:ind w:left="1728"/>
        <w:jc w:val="both"/>
        <w:rPr>
          <w:rFonts w:asciiTheme="minorHAnsi" w:hAnsiTheme="minorHAnsi" w:cs="Calibri"/>
          <w:b/>
          <w:lang w:eastAsia="pt-BR"/>
        </w:rPr>
      </w:pPr>
      <w:r w:rsidRPr="001C3C42">
        <w:rPr>
          <w:rFonts w:asciiTheme="minorHAnsi" w:hAnsiTheme="minorHAnsi" w:cs="Calibri"/>
          <w:lang w:eastAsia="pt-BR"/>
        </w:rPr>
        <w:t xml:space="preserve">Rua Coronel Ibiapinha de Lima, esquina com São Salvador, Bairro Efacip. Pinhalzinho – SC. CEP: 89.870-000. </w:t>
      </w:r>
    </w:p>
    <w:p w14:paraId="4B8831AF" w14:textId="77777777" w:rsidR="00AE4D1B" w:rsidRPr="001C3C42" w:rsidRDefault="00AE4D1B" w:rsidP="00AE4D1B">
      <w:pPr>
        <w:suppressAutoHyphens/>
        <w:spacing w:after="0" w:line="240" w:lineRule="auto"/>
        <w:ind w:left="1728"/>
        <w:jc w:val="both"/>
        <w:rPr>
          <w:rFonts w:asciiTheme="minorHAnsi" w:hAnsiTheme="minorHAnsi" w:cs="Calibri"/>
          <w:lang w:eastAsia="pt-BR"/>
        </w:rPr>
      </w:pPr>
      <w:r w:rsidRPr="001C3C42">
        <w:rPr>
          <w:rFonts w:asciiTheme="minorHAnsi" w:hAnsiTheme="minorHAnsi" w:cs="Calibri"/>
          <w:lang w:eastAsia="pt-BR"/>
        </w:rPr>
        <w:t xml:space="preserve">Av. Brasil s/nº. Bairro Centro. Palmitos – SC. CEP: 89.887-000. </w:t>
      </w:r>
    </w:p>
    <w:p w14:paraId="42E6ECED" w14:textId="77777777" w:rsidR="00AE4D1B" w:rsidRPr="001C3C42" w:rsidRDefault="00AE4D1B" w:rsidP="00AE4D1B">
      <w:pPr>
        <w:suppressAutoHyphens/>
        <w:spacing w:after="0" w:line="240" w:lineRule="auto"/>
        <w:ind w:left="1728"/>
        <w:jc w:val="both"/>
        <w:rPr>
          <w:rFonts w:asciiTheme="minorHAnsi" w:hAnsiTheme="minorHAnsi" w:cs="Calibri"/>
          <w:lang w:eastAsia="pt-BR"/>
        </w:rPr>
      </w:pPr>
      <w:r w:rsidRPr="001C3C42">
        <w:rPr>
          <w:rFonts w:asciiTheme="minorHAnsi" w:hAnsiTheme="minorHAnsi" w:cs="Calibri"/>
          <w:b/>
          <w:lang w:eastAsia="pt-BR"/>
        </w:rPr>
        <w:t>Horários de funcionamento: 13h às 19h</w:t>
      </w:r>
    </w:p>
    <w:p w14:paraId="301C1E95" w14:textId="77777777" w:rsidR="00AE4D1B" w:rsidRPr="001C3C42" w:rsidRDefault="00AE4D1B" w:rsidP="00AE4D1B">
      <w:pPr>
        <w:suppressAutoHyphens/>
        <w:spacing w:after="0" w:line="240" w:lineRule="auto"/>
        <w:ind w:left="1728"/>
        <w:jc w:val="both"/>
        <w:rPr>
          <w:rFonts w:asciiTheme="minorHAnsi" w:hAnsiTheme="minorHAnsi" w:cs="Calibri"/>
          <w:b/>
          <w:lang w:eastAsia="pt-BR"/>
        </w:rPr>
      </w:pPr>
    </w:p>
    <w:p w14:paraId="41CE15D7" w14:textId="77777777" w:rsidR="00AE4D1B" w:rsidRPr="001C3C42" w:rsidRDefault="00AE4D1B" w:rsidP="00AE4D1B">
      <w:pPr>
        <w:pStyle w:val="PargrafodaLista"/>
        <w:numPr>
          <w:ilvl w:val="2"/>
          <w:numId w:val="11"/>
        </w:numPr>
        <w:suppressAutoHyphens/>
        <w:spacing w:after="0" w:line="240" w:lineRule="auto"/>
        <w:rPr>
          <w:rFonts w:asciiTheme="minorHAnsi" w:hAnsiTheme="minorHAnsi"/>
        </w:rPr>
      </w:pPr>
      <w:r w:rsidRPr="001C3C42">
        <w:rPr>
          <w:rFonts w:asciiTheme="minorHAnsi" w:hAnsiTheme="minorHAnsi" w:cs="Calibri"/>
          <w:lang w:eastAsia="pt-BR"/>
        </w:rPr>
        <w:tab/>
      </w:r>
      <w:r w:rsidRPr="001C3C42">
        <w:rPr>
          <w:rFonts w:asciiTheme="minorHAnsi" w:hAnsiTheme="minorHAnsi" w:cs="Calibri"/>
          <w:b/>
          <w:lang w:val="pt-PT" w:eastAsia="pt-BR"/>
        </w:rPr>
        <w:t>CAMPUS V - VALE DO ITAJAÍ:</w:t>
      </w:r>
    </w:p>
    <w:p w14:paraId="1A28BF89" w14:textId="77777777" w:rsidR="00AE4D1B" w:rsidRPr="001C3C42" w:rsidRDefault="00AE4D1B" w:rsidP="00AE4D1B">
      <w:pPr>
        <w:numPr>
          <w:ilvl w:val="3"/>
          <w:numId w:val="11"/>
        </w:numPr>
        <w:suppressAutoHyphens/>
        <w:spacing w:after="0" w:line="240" w:lineRule="auto"/>
        <w:jc w:val="both"/>
        <w:rPr>
          <w:rFonts w:asciiTheme="minorHAnsi" w:hAnsiTheme="minorHAnsi" w:cs="Calibri"/>
          <w:lang w:eastAsia="pt-BR"/>
        </w:rPr>
      </w:pPr>
      <w:r w:rsidRPr="001C3C42">
        <w:rPr>
          <w:rFonts w:asciiTheme="minorHAnsi" w:hAnsiTheme="minorHAnsi" w:cs="Calibri"/>
          <w:b/>
          <w:lang w:val="pt-PT" w:eastAsia="pt-BR"/>
        </w:rPr>
        <w:t xml:space="preserve">CEAVI – </w:t>
      </w:r>
      <w:r w:rsidRPr="001C3C42">
        <w:rPr>
          <w:rFonts w:asciiTheme="minorHAnsi" w:hAnsiTheme="minorHAnsi" w:cs="Calibri"/>
          <w:b/>
          <w:lang w:eastAsia="pt-BR"/>
        </w:rPr>
        <w:t>Centro de Educação Superior do Alto Vale do Itajaí:</w:t>
      </w:r>
    </w:p>
    <w:p w14:paraId="2848A9DC" w14:textId="77777777" w:rsidR="00AE4D1B" w:rsidRPr="001C3C42" w:rsidRDefault="00AE4D1B" w:rsidP="00AE4D1B">
      <w:pPr>
        <w:suppressAutoHyphens/>
        <w:spacing w:after="0" w:line="240" w:lineRule="auto"/>
        <w:ind w:left="1728"/>
        <w:rPr>
          <w:rFonts w:asciiTheme="minorHAnsi" w:hAnsiTheme="minorHAnsi" w:cs="Calibri"/>
          <w:lang w:eastAsia="pt-BR"/>
        </w:rPr>
      </w:pPr>
      <w:r w:rsidRPr="001C3C42">
        <w:rPr>
          <w:rFonts w:asciiTheme="minorHAnsi" w:hAnsiTheme="minorHAnsi" w:cs="Calibri"/>
          <w:lang w:eastAsia="pt-BR"/>
        </w:rPr>
        <w:t>Rua Dr. Getúlio Vargas, 2822, Bela Vista – Ibirama, SC, CEP: 89.140-000.</w:t>
      </w:r>
    </w:p>
    <w:p w14:paraId="06A93484" w14:textId="77777777" w:rsidR="00AE4D1B" w:rsidRPr="001C3C42" w:rsidRDefault="00AE4D1B" w:rsidP="00AE4D1B">
      <w:pPr>
        <w:suppressAutoHyphens/>
        <w:spacing w:after="0" w:line="240" w:lineRule="auto"/>
        <w:ind w:left="1728"/>
        <w:jc w:val="both"/>
        <w:rPr>
          <w:rFonts w:asciiTheme="minorHAnsi" w:hAnsiTheme="minorHAnsi" w:cs="Calibri"/>
          <w:b/>
          <w:lang w:eastAsia="pt-BR"/>
        </w:rPr>
      </w:pPr>
      <w:r w:rsidRPr="001C3C42">
        <w:rPr>
          <w:rFonts w:asciiTheme="minorHAnsi" w:hAnsiTheme="minorHAnsi" w:cs="Calibri"/>
          <w:b/>
          <w:lang w:eastAsia="pt-BR"/>
        </w:rPr>
        <w:t>Horário de funcionamento: 13h às 19h.</w:t>
      </w:r>
    </w:p>
    <w:p w14:paraId="24506C65" w14:textId="77777777" w:rsidR="00AE4D1B" w:rsidRPr="001C3C42" w:rsidRDefault="00AE4D1B" w:rsidP="00AE4D1B">
      <w:pPr>
        <w:numPr>
          <w:ilvl w:val="3"/>
          <w:numId w:val="11"/>
        </w:numPr>
        <w:suppressAutoHyphens/>
        <w:spacing w:after="0" w:line="240" w:lineRule="auto"/>
        <w:jc w:val="both"/>
        <w:rPr>
          <w:rFonts w:asciiTheme="minorHAnsi" w:hAnsiTheme="minorHAnsi" w:cs="Calibri"/>
          <w:lang w:eastAsia="pt-BR"/>
        </w:rPr>
      </w:pPr>
      <w:r w:rsidRPr="001C3C42">
        <w:rPr>
          <w:rFonts w:asciiTheme="minorHAnsi" w:hAnsiTheme="minorHAnsi" w:cs="Calibri"/>
          <w:b/>
          <w:lang w:val="pt-PT" w:eastAsia="pt-BR"/>
        </w:rPr>
        <w:t>CESFI</w:t>
      </w:r>
      <w:r w:rsidRPr="001C3C42">
        <w:rPr>
          <w:rFonts w:asciiTheme="minorHAnsi" w:hAnsiTheme="minorHAnsi" w:cs="Calibri"/>
          <w:b/>
          <w:lang w:eastAsia="pt-BR"/>
        </w:rPr>
        <w:t xml:space="preserve"> - Centro de Educação Superior da Foz do Itajaí:</w:t>
      </w:r>
    </w:p>
    <w:p w14:paraId="3C5B1A43" w14:textId="77777777" w:rsidR="00AE4D1B" w:rsidRPr="001C3C42" w:rsidRDefault="00AE4D1B" w:rsidP="00AE4D1B">
      <w:pPr>
        <w:suppressAutoHyphens/>
        <w:spacing w:after="0" w:line="240" w:lineRule="auto"/>
        <w:ind w:left="1728"/>
        <w:jc w:val="both"/>
        <w:rPr>
          <w:rFonts w:asciiTheme="minorHAnsi" w:hAnsiTheme="minorHAnsi" w:cs="Calibri"/>
          <w:lang w:eastAsia="pt-BR"/>
        </w:rPr>
      </w:pPr>
      <w:r w:rsidRPr="001C3C42">
        <w:rPr>
          <w:rFonts w:asciiTheme="minorHAnsi" w:hAnsiTheme="minorHAnsi" w:cs="Calibri"/>
          <w:lang w:eastAsia="pt-BR"/>
        </w:rPr>
        <w:t>Av. Central, 413, Centro, Balneário Camboriú/SC, CEP 88330-668.</w:t>
      </w:r>
    </w:p>
    <w:p w14:paraId="0E0B3F54" w14:textId="77777777" w:rsidR="00AE4D1B" w:rsidRPr="001C3C42" w:rsidRDefault="00AE4D1B" w:rsidP="00AE4D1B">
      <w:pPr>
        <w:suppressAutoHyphens/>
        <w:spacing w:after="0" w:line="240" w:lineRule="auto"/>
        <w:ind w:left="1728"/>
        <w:jc w:val="both"/>
        <w:rPr>
          <w:rFonts w:asciiTheme="minorHAnsi" w:hAnsiTheme="minorHAnsi" w:cs="Calibri"/>
          <w:b/>
          <w:lang w:eastAsia="pt-BR"/>
        </w:rPr>
      </w:pPr>
      <w:r w:rsidRPr="001C3C42">
        <w:rPr>
          <w:rFonts w:asciiTheme="minorHAnsi" w:hAnsiTheme="minorHAnsi" w:cs="Calibri"/>
          <w:b/>
          <w:lang w:eastAsia="pt-BR"/>
        </w:rPr>
        <w:t>Horário de funcionamento: 07h às 13h.</w:t>
      </w:r>
    </w:p>
    <w:p w14:paraId="60893BD3" w14:textId="77777777" w:rsidR="00AE4D1B" w:rsidRPr="001C3C42" w:rsidRDefault="00AE4D1B" w:rsidP="00AE4D1B">
      <w:pPr>
        <w:suppressAutoHyphens/>
        <w:spacing w:after="0" w:line="240" w:lineRule="auto"/>
        <w:ind w:left="1728"/>
        <w:jc w:val="both"/>
        <w:rPr>
          <w:rFonts w:asciiTheme="minorHAnsi" w:hAnsiTheme="minorHAnsi" w:cs="Calibri"/>
          <w:b/>
          <w:lang w:eastAsia="pt-BR"/>
        </w:rPr>
      </w:pPr>
    </w:p>
    <w:p w14:paraId="0BC90458" w14:textId="77777777" w:rsidR="00AE4D1B" w:rsidRPr="001C3C42" w:rsidRDefault="00AE4D1B" w:rsidP="00AE4D1B">
      <w:pPr>
        <w:numPr>
          <w:ilvl w:val="2"/>
          <w:numId w:val="11"/>
        </w:numPr>
        <w:suppressAutoHyphens/>
        <w:spacing w:after="0" w:line="240" w:lineRule="auto"/>
        <w:jc w:val="both"/>
        <w:rPr>
          <w:rFonts w:asciiTheme="minorHAnsi" w:hAnsiTheme="minorHAnsi" w:cs="Calibri"/>
          <w:b/>
          <w:lang w:eastAsia="pt-BR"/>
        </w:rPr>
      </w:pPr>
      <w:r w:rsidRPr="001C3C42">
        <w:rPr>
          <w:rFonts w:asciiTheme="minorHAnsi" w:hAnsiTheme="minorHAnsi" w:cs="Calibri"/>
          <w:b/>
          <w:lang w:eastAsia="pt-BR"/>
        </w:rPr>
        <w:t>CAMPUS VI - SUL CATARINENSE:</w:t>
      </w:r>
    </w:p>
    <w:p w14:paraId="39B84CA8" w14:textId="77777777" w:rsidR="00AE4D1B" w:rsidRPr="001C3C42" w:rsidRDefault="00AE4D1B" w:rsidP="00AE4D1B">
      <w:pPr>
        <w:numPr>
          <w:ilvl w:val="3"/>
          <w:numId w:val="11"/>
        </w:numPr>
        <w:suppressAutoHyphens/>
        <w:spacing w:after="0" w:line="240" w:lineRule="auto"/>
        <w:jc w:val="both"/>
        <w:rPr>
          <w:rFonts w:asciiTheme="minorHAnsi" w:hAnsiTheme="minorHAnsi" w:cs="Calibri"/>
          <w:lang w:eastAsia="pt-BR"/>
        </w:rPr>
      </w:pPr>
      <w:r w:rsidRPr="001C3C42">
        <w:rPr>
          <w:rFonts w:asciiTheme="minorHAnsi" w:hAnsiTheme="minorHAnsi" w:cs="Calibri"/>
          <w:b/>
          <w:lang w:val="pt-PT" w:eastAsia="pt-BR"/>
        </w:rPr>
        <w:t>CERES –</w:t>
      </w:r>
      <w:r w:rsidRPr="001C3C42">
        <w:rPr>
          <w:rFonts w:asciiTheme="minorHAnsi" w:hAnsiTheme="minorHAnsi" w:cs="Calibri"/>
          <w:b/>
          <w:lang w:eastAsia="pt-BR"/>
        </w:rPr>
        <w:t xml:space="preserve"> Centro de Educação Superior da Região Sul:</w:t>
      </w:r>
    </w:p>
    <w:p w14:paraId="6E6194B5" w14:textId="77777777" w:rsidR="00AE4D1B" w:rsidRPr="001C3C42" w:rsidRDefault="00AE4D1B" w:rsidP="00AE4D1B">
      <w:pPr>
        <w:suppressAutoHyphens/>
        <w:spacing w:after="0" w:line="240" w:lineRule="auto"/>
        <w:ind w:left="1728"/>
        <w:jc w:val="both"/>
        <w:rPr>
          <w:rFonts w:asciiTheme="minorHAnsi" w:hAnsiTheme="minorHAnsi" w:cs="Calibri"/>
          <w:lang w:eastAsia="pt-BR"/>
        </w:rPr>
      </w:pPr>
      <w:r w:rsidRPr="001C3C42">
        <w:rPr>
          <w:rFonts w:asciiTheme="minorHAnsi" w:hAnsiTheme="minorHAnsi" w:cs="Calibri"/>
          <w:lang w:eastAsia="pt-BR"/>
        </w:rPr>
        <w:t>Rua Cel. Fernandes Martins, 270, Progresso, Laguna/SC, CEP 88790-000.</w:t>
      </w:r>
    </w:p>
    <w:p w14:paraId="3092CF21" w14:textId="77777777" w:rsidR="00AE4D1B" w:rsidRPr="001C3C42" w:rsidRDefault="00AE4D1B" w:rsidP="00AE4D1B">
      <w:pPr>
        <w:suppressAutoHyphens/>
        <w:spacing w:after="0" w:line="240" w:lineRule="auto"/>
        <w:ind w:left="1728"/>
        <w:jc w:val="both"/>
        <w:rPr>
          <w:rFonts w:asciiTheme="minorHAnsi" w:hAnsiTheme="minorHAnsi" w:cs="Calibri"/>
          <w:b/>
          <w:lang w:eastAsia="pt-BR"/>
        </w:rPr>
      </w:pPr>
      <w:r w:rsidRPr="001C3C42">
        <w:rPr>
          <w:rFonts w:asciiTheme="minorHAnsi" w:hAnsiTheme="minorHAnsi" w:cs="Calibri"/>
          <w:b/>
          <w:lang w:eastAsia="pt-BR"/>
        </w:rPr>
        <w:t>Horário de funcionamento: 13h às 19h.</w:t>
      </w:r>
    </w:p>
    <w:p w14:paraId="1798D636" w14:textId="77777777" w:rsidR="009E3FE2" w:rsidRPr="001C3C42" w:rsidRDefault="009E3FE2" w:rsidP="00D00F61">
      <w:pPr>
        <w:pStyle w:val="EspSubTitulo1Char"/>
        <w:suppressAutoHyphens/>
        <w:spacing w:before="0" w:after="0"/>
        <w:rPr>
          <w:rFonts w:asciiTheme="minorHAnsi" w:hAnsiTheme="minorHAnsi" w:cs="Arial"/>
          <w:bCs/>
          <w:szCs w:val="22"/>
        </w:rPr>
      </w:pPr>
    </w:p>
    <w:p w14:paraId="6884C558" w14:textId="77777777" w:rsidR="00AF61E6" w:rsidRPr="001C3C42" w:rsidRDefault="00AF61E6" w:rsidP="00AF61E6">
      <w:pPr>
        <w:pStyle w:val="PargrafodaLista"/>
        <w:numPr>
          <w:ilvl w:val="0"/>
          <w:numId w:val="16"/>
        </w:numPr>
        <w:suppressAutoHyphens/>
        <w:spacing w:after="0" w:line="240" w:lineRule="auto"/>
        <w:jc w:val="both"/>
        <w:rPr>
          <w:rFonts w:asciiTheme="minorHAnsi" w:hAnsiTheme="minorHAnsi" w:cs="Arial"/>
          <w:vanish/>
          <w:lang w:val="pt-PT"/>
        </w:rPr>
      </w:pPr>
    </w:p>
    <w:p w14:paraId="64DCE3E2" w14:textId="77777777" w:rsidR="00AF61E6" w:rsidRPr="001C3C42" w:rsidRDefault="00AF61E6" w:rsidP="00AF61E6">
      <w:pPr>
        <w:pStyle w:val="PargrafodaLista"/>
        <w:numPr>
          <w:ilvl w:val="0"/>
          <w:numId w:val="16"/>
        </w:numPr>
        <w:suppressAutoHyphens/>
        <w:spacing w:after="0" w:line="240" w:lineRule="auto"/>
        <w:jc w:val="both"/>
        <w:rPr>
          <w:rFonts w:asciiTheme="minorHAnsi" w:hAnsiTheme="minorHAnsi" w:cs="Arial"/>
          <w:vanish/>
          <w:lang w:val="pt-PT"/>
        </w:rPr>
      </w:pPr>
    </w:p>
    <w:p w14:paraId="3B1DC3D2" w14:textId="2570D6B4" w:rsidR="00AF61E6" w:rsidRPr="001C3C42" w:rsidRDefault="00AF61E6" w:rsidP="001C3C42">
      <w:pPr>
        <w:numPr>
          <w:ilvl w:val="1"/>
          <w:numId w:val="21"/>
        </w:numPr>
        <w:suppressAutoHyphens/>
        <w:spacing w:after="0"/>
        <w:ind w:left="862"/>
        <w:jc w:val="both"/>
        <w:rPr>
          <w:rFonts w:asciiTheme="minorHAnsi" w:hAnsiTheme="minorHAnsi" w:cs="Arial"/>
          <w:bCs/>
          <w:lang w:val="pt-PT"/>
        </w:rPr>
      </w:pPr>
      <w:r w:rsidRPr="001C3C42">
        <w:rPr>
          <w:rFonts w:asciiTheme="minorHAnsi" w:hAnsiTheme="minorHAnsi" w:cs="Arial"/>
          <w:bCs/>
          <w:lang w:val="pt-PT"/>
        </w:rPr>
        <w:t>As solicitações serão expedidas somente pelo Fiscal de Contrato de cada Centro ou substituto legal, discriminando a modalidade do serviço a ser executado, fornecendo os dados do objeto e a quantidade desejada, por meio do sistema da contratada.</w:t>
      </w:r>
    </w:p>
    <w:p w14:paraId="02534F16" w14:textId="284BE8EE" w:rsidR="00AF61E6" w:rsidRPr="001C3C42" w:rsidRDefault="00AF61E6" w:rsidP="001C3C42">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As solicitações só poderão ser atendidas se houver saldo do item no Contrato vigente.</w:t>
      </w:r>
    </w:p>
    <w:p w14:paraId="20177325" w14:textId="77777777" w:rsidR="00AF61E6" w:rsidRPr="001C3C42" w:rsidRDefault="00AF61E6" w:rsidP="001C3C42">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 xml:space="preserve">As solicitações serão encaminhadas via sistema. </w:t>
      </w:r>
    </w:p>
    <w:p w14:paraId="1484A2C8" w14:textId="3EA904CB" w:rsidR="00AF61E6" w:rsidRPr="001C3C42" w:rsidRDefault="00AF61E6" w:rsidP="001C3C42">
      <w:pPr>
        <w:numPr>
          <w:ilvl w:val="1"/>
          <w:numId w:val="21"/>
        </w:numPr>
        <w:suppressAutoHyphens/>
        <w:spacing w:after="0"/>
        <w:ind w:left="862"/>
        <w:jc w:val="both"/>
        <w:rPr>
          <w:rFonts w:asciiTheme="minorHAnsi" w:hAnsiTheme="minorHAnsi" w:cs="Arial"/>
          <w:bCs/>
          <w:lang w:val="pt-PT"/>
        </w:rPr>
      </w:pPr>
      <w:r w:rsidRPr="001C3C42">
        <w:rPr>
          <w:rFonts w:asciiTheme="minorHAnsi" w:hAnsiTheme="minorHAnsi" w:cs="Arial"/>
          <w:bCs/>
          <w:lang w:val="pt-PT"/>
        </w:rPr>
        <w:t>A Contratada terá o prazo de 03 dias corridos, a contar da data da convocação (fac-símile, e-mail ou outra forma eficaz) para assinar o Contrato.</w:t>
      </w:r>
    </w:p>
    <w:p w14:paraId="5D5E82CC" w14:textId="77777777" w:rsidR="009E3FE2" w:rsidRPr="001C3C42" w:rsidRDefault="009E3FE2" w:rsidP="00D00F61">
      <w:pPr>
        <w:pStyle w:val="EspSubTitulo1Char"/>
        <w:suppressAutoHyphens/>
        <w:spacing w:before="0" w:after="0"/>
        <w:rPr>
          <w:rFonts w:asciiTheme="minorHAnsi" w:hAnsiTheme="minorHAnsi" w:cs="Arial"/>
          <w:bCs/>
          <w:szCs w:val="22"/>
          <w:lang w:val="pt-PT"/>
        </w:rPr>
      </w:pPr>
    </w:p>
    <w:p w14:paraId="16EBC8C5" w14:textId="027627E7" w:rsidR="00D87AC6" w:rsidRPr="001C3C42" w:rsidRDefault="00AE4D1B" w:rsidP="00D87AC6">
      <w:pPr>
        <w:pStyle w:val="PargrafodaLista"/>
        <w:numPr>
          <w:ilvl w:val="0"/>
          <w:numId w:val="16"/>
        </w:numPr>
        <w:suppressAutoHyphens/>
        <w:spacing w:after="0" w:line="240" w:lineRule="auto"/>
        <w:jc w:val="both"/>
        <w:rPr>
          <w:rFonts w:asciiTheme="minorHAnsi" w:hAnsiTheme="minorHAnsi" w:cs="Arial"/>
          <w:b/>
          <w:lang w:val="pt-PT"/>
        </w:rPr>
      </w:pPr>
      <w:r w:rsidRPr="001C3C42">
        <w:rPr>
          <w:rFonts w:asciiTheme="minorHAnsi" w:hAnsiTheme="minorHAnsi" w:cs="Arial"/>
          <w:b/>
          <w:lang w:val="pt-PT"/>
        </w:rPr>
        <w:t>DA ESTIMATIVA DE EMISSÃO DE PASSAGENS</w:t>
      </w:r>
    </w:p>
    <w:p w14:paraId="4861EB23" w14:textId="77777777" w:rsidR="00D87AC6" w:rsidRPr="001C3C42" w:rsidRDefault="00D87AC6" w:rsidP="00D87AC6">
      <w:pPr>
        <w:pStyle w:val="PargrafodaLista"/>
        <w:suppressAutoHyphens/>
        <w:spacing w:after="0" w:line="240" w:lineRule="auto"/>
        <w:ind w:left="600"/>
        <w:jc w:val="both"/>
        <w:rPr>
          <w:rFonts w:asciiTheme="minorHAnsi" w:hAnsiTheme="minorHAnsi" w:cs="Arial"/>
          <w:b/>
          <w:lang w:val="pt-PT"/>
        </w:rPr>
      </w:pPr>
    </w:p>
    <w:p w14:paraId="1DCAF01C" w14:textId="77777777" w:rsidR="001C3C42" w:rsidRPr="001C3C42" w:rsidRDefault="001C3C42" w:rsidP="001C3C42">
      <w:pPr>
        <w:pStyle w:val="PargrafodaLista"/>
        <w:numPr>
          <w:ilvl w:val="0"/>
          <w:numId w:val="21"/>
        </w:numPr>
        <w:suppressAutoHyphens/>
        <w:spacing w:after="0"/>
        <w:contextualSpacing w:val="0"/>
        <w:jc w:val="both"/>
        <w:rPr>
          <w:rFonts w:asciiTheme="minorHAnsi" w:hAnsiTheme="minorHAnsi" w:cs="Arial"/>
          <w:bCs/>
          <w:vanish/>
          <w:lang w:val="pt-PT"/>
        </w:rPr>
      </w:pPr>
    </w:p>
    <w:p w14:paraId="3F50A316" w14:textId="7ABA41B1" w:rsidR="009E3FE2" w:rsidRPr="001C3C42" w:rsidRDefault="00801CE3" w:rsidP="001C3C42">
      <w:pPr>
        <w:numPr>
          <w:ilvl w:val="1"/>
          <w:numId w:val="21"/>
        </w:numPr>
        <w:suppressAutoHyphens/>
        <w:spacing w:after="0"/>
        <w:ind w:left="862"/>
        <w:jc w:val="both"/>
        <w:rPr>
          <w:rFonts w:asciiTheme="minorHAnsi" w:hAnsiTheme="minorHAnsi" w:cs="Arial"/>
          <w:bCs/>
          <w:lang w:val="pt-PT"/>
        </w:rPr>
      </w:pPr>
      <w:r w:rsidRPr="001C3C42">
        <w:rPr>
          <w:rFonts w:asciiTheme="minorHAnsi" w:hAnsiTheme="minorHAnsi" w:cs="Arial"/>
          <w:bCs/>
          <w:lang w:val="pt-PT"/>
        </w:rPr>
        <w:t xml:space="preserve">O valor máximo para emissão de Contratos é </w:t>
      </w:r>
      <w:r w:rsidRPr="007710D9">
        <w:rPr>
          <w:rFonts w:asciiTheme="minorHAnsi" w:hAnsiTheme="minorHAnsi" w:cs="Arial"/>
          <w:bCs/>
          <w:lang w:val="pt-PT"/>
        </w:rPr>
        <w:t>de R$ 2.</w:t>
      </w:r>
      <w:r w:rsidR="007710D9" w:rsidRPr="007710D9">
        <w:rPr>
          <w:rFonts w:asciiTheme="minorHAnsi" w:hAnsiTheme="minorHAnsi" w:cs="Arial"/>
          <w:bCs/>
          <w:lang w:val="pt-PT"/>
        </w:rPr>
        <w:t>510</w:t>
      </w:r>
      <w:r w:rsidR="002F0367" w:rsidRPr="007710D9">
        <w:rPr>
          <w:rFonts w:asciiTheme="minorHAnsi" w:hAnsiTheme="minorHAnsi" w:cs="Arial"/>
          <w:bCs/>
          <w:lang w:val="pt-PT"/>
        </w:rPr>
        <w:t>.</w:t>
      </w:r>
      <w:r w:rsidR="007710D9" w:rsidRPr="007710D9">
        <w:rPr>
          <w:rFonts w:asciiTheme="minorHAnsi" w:hAnsiTheme="minorHAnsi" w:cs="Arial"/>
          <w:bCs/>
          <w:lang w:val="pt-PT"/>
        </w:rPr>
        <w:t>000</w:t>
      </w:r>
      <w:r w:rsidRPr="007710D9">
        <w:rPr>
          <w:rFonts w:asciiTheme="minorHAnsi" w:hAnsiTheme="minorHAnsi" w:cs="Arial"/>
          <w:bCs/>
          <w:lang w:val="pt-PT"/>
        </w:rPr>
        <w:t>,00 (</w:t>
      </w:r>
      <w:r w:rsidRPr="001C3C42">
        <w:rPr>
          <w:rFonts w:asciiTheme="minorHAnsi" w:hAnsiTheme="minorHAnsi" w:cs="Arial"/>
          <w:bCs/>
          <w:lang w:val="pt-PT"/>
        </w:rPr>
        <w:t xml:space="preserve">dois milhões, </w:t>
      </w:r>
      <w:r w:rsidR="007710D9">
        <w:rPr>
          <w:rFonts w:asciiTheme="minorHAnsi" w:hAnsiTheme="minorHAnsi" w:cs="Arial"/>
          <w:bCs/>
          <w:lang w:val="pt-PT"/>
        </w:rPr>
        <w:t>quinhentos</w:t>
      </w:r>
      <w:r w:rsidR="002F0367" w:rsidRPr="001C3C42">
        <w:rPr>
          <w:rFonts w:asciiTheme="minorHAnsi" w:hAnsiTheme="minorHAnsi" w:cs="Arial"/>
          <w:bCs/>
          <w:lang w:val="pt-PT"/>
        </w:rPr>
        <w:t xml:space="preserve"> e </w:t>
      </w:r>
      <w:r w:rsidR="007710D9">
        <w:rPr>
          <w:rFonts w:asciiTheme="minorHAnsi" w:hAnsiTheme="minorHAnsi" w:cs="Arial"/>
          <w:bCs/>
          <w:lang w:val="pt-PT"/>
        </w:rPr>
        <w:t xml:space="preserve">dez mil </w:t>
      </w:r>
      <w:r w:rsidRPr="001C3C42">
        <w:rPr>
          <w:rFonts w:asciiTheme="minorHAnsi" w:hAnsiTheme="minorHAnsi" w:cs="Arial"/>
          <w:bCs/>
          <w:lang w:val="pt-PT"/>
        </w:rPr>
        <w:t>reais), distribuídos da seguinte forma:</w:t>
      </w:r>
    </w:p>
    <w:tbl>
      <w:tblPr>
        <w:tblStyle w:val="Tabelacomgrade"/>
        <w:tblW w:w="0" w:type="auto"/>
        <w:jc w:val="center"/>
        <w:tblLook w:val="04A0" w:firstRow="1" w:lastRow="0" w:firstColumn="1" w:lastColumn="0" w:noHBand="0" w:noVBand="1"/>
      </w:tblPr>
      <w:tblGrid>
        <w:gridCol w:w="898"/>
        <w:gridCol w:w="3496"/>
        <w:gridCol w:w="1555"/>
      </w:tblGrid>
      <w:tr w:rsidR="00CC6946" w14:paraId="5DB64056" w14:textId="77777777" w:rsidTr="00EE327E">
        <w:trPr>
          <w:jc w:val="center"/>
        </w:trPr>
        <w:tc>
          <w:tcPr>
            <w:tcW w:w="898" w:type="dxa"/>
            <w:shd w:val="clear" w:color="auto" w:fill="D9D9D9" w:themeFill="background1" w:themeFillShade="D9"/>
            <w:vAlign w:val="bottom"/>
          </w:tcPr>
          <w:p w14:paraId="02331410" w14:textId="11A8A447" w:rsidR="00CC6946" w:rsidRPr="00CC6946" w:rsidRDefault="00CC6946" w:rsidP="00CC6946">
            <w:pPr>
              <w:pStyle w:val="EspSubTitulo1Char"/>
              <w:suppressAutoHyphens/>
              <w:spacing w:before="0" w:after="0"/>
              <w:rPr>
                <w:rFonts w:asciiTheme="minorHAnsi" w:hAnsiTheme="minorHAnsi" w:cs="Arial"/>
                <w:bCs/>
                <w:szCs w:val="22"/>
              </w:rPr>
            </w:pPr>
            <w:r w:rsidRPr="00CC6946">
              <w:rPr>
                <w:rFonts w:asciiTheme="minorHAnsi" w:hAnsiTheme="minorHAnsi"/>
                <w:b/>
                <w:bCs/>
                <w:color w:val="000000"/>
                <w:lang w:eastAsia="pt-BR"/>
              </w:rPr>
              <w:lastRenderedPageBreak/>
              <w:t>ITEM</w:t>
            </w:r>
          </w:p>
        </w:tc>
        <w:tc>
          <w:tcPr>
            <w:tcW w:w="3496" w:type="dxa"/>
            <w:shd w:val="clear" w:color="auto" w:fill="D9D9D9" w:themeFill="background1" w:themeFillShade="D9"/>
            <w:vAlign w:val="bottom"/>
          </w:tcPr>
          <w:p w14:paraId="7C95599D" w14:textId="0DB2E880" w:rsidR="00CC6946" w:rsidRPr="00CC6946" w:rsidRDefault="00CC6946" w:rsidP="00CC6946">
            <w:pPr>
              <w:pStyle w:val="EspSubTitulo1Char"/>
              <w:suppressAutoHyphens/>
              <w:spacing w:before="0" w:after="0"/>
              <w:rPr>
                <w:rFonts w:asciiTheme="minorHAnsi" w:hAnsiTheme="minorHAnsi" w:cs="Arial"/>
                <w:bCs/>
                <w:szCs w:val="22"/>
              </w:rPr>
            </w:pPr>
            <w:r w:rsidRPr="00CC6946">
              <w:rPr>
                <w:rFonts w:asciiTheme="minorHAnsi" w:hAnsiTheme="minorHAnsi"/>
                <w:b/>
                <w:bCs/>
                <w:color w:val="000000"/>
                <w:lang w:eastAsia="pt-BR"/>
              </w:rPr>
              <w:t>SERVIÇO</w:t>
            </w:r>
          </w:p>
        </w:tc>
        <w:tc>
          <w:tcPr>
            <w:tcW w:w="1555" w:type="dxa"/>
            <w:shd w:val="clear" w:color="auto" w:fill="D9D9D9" w:themeFill="background1" w:themeFillShade="D9"/>
            <w:vAlign w:val="bottom"/>
          </w:tcPr>
          <w:p w14:paraId="089BD7E6" w14:textId="238E2C86" w:rsidR="00CC6946" w:rsidRPr="00CC6946" w:rsidRDefault="00CC6946" w:rsidP="00CC6946">
            <w:pPr>
              <w:pStyle w:val="EspSubTitulo1Char"/>
              <w:suppressAutoHyphens/>
              <w:spacing w:before="0" w:after="0"/>
              <w:rPr>
                <w:rFonts w:asciiTheme="minorHAnsi" w:hAnsiTheme="minorHAnsi" w:cs="Arial"/>
                <w:bCs/>
                <w:szCs w:val="22"/>
              </w:rPr>
            </w:pPr>
            <w:r w:rsidRPr="00CC6946">
              <w:rPr>
                <w:rFonts w:asciiTheme="minorHAnsi" w:hAnsiTheme="minorHAnsi"/>
                <w:b/>
                <w:bCs/>
                <w:color w:val="000000"/>
                <w:lang w:eastAsia="pt-BR"/>
              </w:rPr>
              <w:t>UDESC (R$)</w:t>
            </w:r>
          </w:p>
        </w:tc>
      </w:tr>
      <w:tr w:rsidR="00CC6946" w14:paraId="0590C330" w14:textId="77777777" w:rsidTr="00CC6946">
        <w:trPr>
          <w:jc w:val="center"/>
        </w:trPr>
        <w:tc>
          <w:tcPr>
            <w:tcW w:w="898" w:type="dxa"/>
          </w:tcPr>
          <w:p w14:paraId="33CEFC68" w14:textId="37965885" w:rsidR="00CC6946" w:rsidRDefault="00CC6946" w:rsidP="00CC6946">
            <w:pPr>
              <w:pStyle w:val="EspSubTitulo1Char"/>
              <w:suppressAutoHyphens/>
              <w:spacing w:before="0" w:after="0"/>
              <w:jc w:val="center"/>
              <w:rPr>
                <w:rFonts w:asciiTheme="minorHAnsi" w:hAnsiTheme="minorHAnsi" w:cs="Arial"/>
                <w:bCs/>
                <w:szCs w:val="22"/>
              </w:rPr>
            </w:pPr>
            <w:r>
              <w:rPr>
                <w:rFonts w:asciiTheme="minorHAnsi" w:hAnsiTheme="minorHAnsi" w:cs="Arial"/>
                <w:bCs/>
                <w:szCs w:val="22"/>
              </w:rPr>
              <w:t>01</w:t>
            </w:r>
          </w:p>
        </w:tc>
        <w:tc>
          <w:tcPr>
            <w:tcW w:w="3496" w:type="dxa"/>
            <w:vAlign w:val="bottom"/>
          </w:tcPr>
          <w:p w14:paraId="26B60177" w14:textId="6C771A68" w:rsidR="00CC6946" w:rsidRDefault="00CC6946" w:rsidP="00CC6946">
            <w:pPr>
              <w:pStyle w:val="EspSubTitulo1Char"/>
              <w:suppressAutoHyphens/>
              <w:spacing w:before="0" w:after="0"/>
              <w:rPr>
                <w:rFonts w:asciiTheme="minorHAnsi" w:hAnsiTheme="minorHAnsi" w:cs="Arial"/>
                <w:bCs/>
                <w:szCs w:val="22"/>
              </w:rPr>
            </w:pPr>
            <w:r>
              <w:rPr>
                <w:rFonts w:ascii="Calibri" w:hAnsi="Calibri"/>
                <w:b/>
                <w:bCs/>
                <w:color w:val="000000"/>
                <w:szCs w:val="22"/>
              </w:rPr>
              <w:t>Passagens aéreas Nacionais</w:t>
            </w:r>
          </w:p>
        </w:tc>
        <w:tc>
          <w:tcPr>
            <w:tcW w:w="1555" w:type="dxa"/>
          </w:tcPr>
          <w:p w14:paraId="2F630A59" w14:textId="7ACBBE6F" w:rsidR="00CC6946" w:rsidRPr="00CC6946" w:rsidRDefault="00CC6946" w:rsidP="00EE327E">
            <w:pPr>
              <w:pStyle w:val="EspSubTitulo1Char"/>
              <w:suppressAutoHyphens/>
              <w:spacing w:before="0" w:after="0"/>
              <w:jc w:val="right"/>
              <w:rPr>
                <w:rFonts w:asciiTheme="minorHAnsi" w:hAnsiTheme="minorHAnsi" w:cs="Arial"/>
                <w:bCs/>
                <w:szCs w:val="22"/>
              </w:rPr>
            </w:pPr>
            <w:r w:rsidRPr="00CC6946">
              <w:rPr>
                <w:rFonts w:asciiTheme="minorHAnsi" w:hAnsiTheme="minorHAnsi"/>
              </w:rPr>
              <w:t xml:space="preserve"> 1.640.000,00 </w:t>
            </w:r>
          </w:p>
        </w:tc>
        <w:bookmarkStart w:id="5" w:name="_GoBack"/>
        <w:bookmarkEnd w:id="5"/>
      </w:tr>
      <w:tr w:rsidR="00CC6946" w14:paraId="3DF756D2" w14:textId="77777777" w:rsidTr="00CC6946">
        <w:trPr>
          <w:jc w:val="center"/>
        </w:trPr>
        <w:tc>
          <w:tcPr>
            <w:tcW w:w="898" w:type="dxa"/>
          </w:tcPr>
          <w:p w14:paraId="1D9CCD86" w14:textId="1DCEC241" w:rsidR="00CC6946" w:rsidRDefault="00CC6946" w:rsidP="00CC6946">
            <w:pPr>
              <w:pStyle w:val="EspSubTitulo1Char"/>
              <w:suppressAutoHyphens/>
              <w:spacing w:before="0" w:after="0"/>
              <w:jc w:val="center"/>
              <w:rPr>
                <w:rFonts w:asciiTheme="minorHAnsi" w:hAnsiTheme="minorHAnsi" w:cs="Arial"/>
                <w:bCs/>
                <w:szCs w:val="22"/>
              </w:rPr>
            </w:pPr>
            <w:r>
              <w:rPr>
                <w:rFonts w:asciiTheme="minorHAnsi" w:hAnsiTheme="minorHAnsi" w:cs="Arial"/>
                <w:bCs/>
                <w:szCs w:val="22"/>
              </w:rPr>
              <w:t>02</w:t>
            </w:r>
          </w:p>
        </w:tc>
        <w:tc>
          <w:tcPr>
            <w:tcW w:w="3496" w:type="dxa"/>
            <w:vAlign w:val="bottom"/>
          </w:tcPr>
          <w:p w14:paraId="2385534A" w14:textId="303CFF71" w:rsidR="00CC6946" w:rsidRDefault="00CC6946" w:rsidP="00CC6946">
            <w:pPr>
              <w:pStyle w:val="EspSubTitulo1Char"/>
              <w:suppressAutoHyphens/>
              <w:spacing w:before="0" w:after="0"/>
              <w:rPr>
                <w:rFonts w:asciiTheme="minorHAnsi" w:hAnsiTheme="minorHAnsi" w:cs="Arial"/>
                <w:bCs/>
                <w:szCs w:val="22"/>
              </w:rPr>
            </w:pPr>
            <w:r>
              <w:rPr>
                <w:rFonts w:ascii="Calibri" w:hAnsi="Calibri"/>
                <w:b/>
                <w:bCs/>
                <w:color w:val="000000"/>
                <w:szCs w:val="22"/>
              </w:rPr>
              <w:t>Passagens aéreas Internacionais</w:t>
            </w:r>
          </w:p>
        </w:tc>
        <w:tc>
          <w:tcPr>
            <w:tcW w:w="1555" w:type="dxa"/>
          </w:tcPr>
          <w:p w14:paraId="4CD90DE8" w14:textId="7555B410" w:rsidR="00CC6946" w:rsidRPr="00CC6946" w:rsidRDefault="00CC6946" w:rsidP="00EE327E">
            <w:pPr>
              <w:pStyle w:val="EspSubTitulo1Char"/>
              <w:suppressAutoHyphens/>
              <w:spacing w:before="0" w:after="0"/>
              <w:jc w:val="right"/>
              <w:rPr>
                <w:rFonts w:asciiTheme="minorHAnsi" w:hAnsiTheme="minorHAnsi" w:cs="Arial"/>
                <w:bCs/>
                <w:szCs w:val="22"/>
              </w:rPr>
            </w:pPr>
            <w:r w:rsidRPr="00CC6946">
              <w:rPr>
                <w:rFonts w:asciiTheme="minorHAnsi" w:hAnsiTheme="minorHAnsi"/>
              </w:rPr>
              <w:t xml:space="preserve"> 578.000,00 </w:t>
            </w:r>
          </w:p>
        </w:tc>
      </w:tr>
      <w:tr w:rsidR="00CC6946" w14:paraId="7C2C8A87" w14:textId="77777777" w:rsidTr="00CC6946">
        <w:trPr>
          <w:jc w:val="center"/>
        </w:trPr>
        <w:tc>
          <w:tcPr>
            <w:tcW w:w="898" w:type="dxa"/>
          </w:tcPr>
          <w:p w14:paraId="54CA9273" w14:textId="1FFF0C96" w:rsidR="00CC6946" w:rsidRDefault="00CC6946" w:rsidP="00CC6946">
            <w:pPr>
              <w:pStyle w:val="EspSubTitulo1Char"/>
              <w:suppressAutoHyphens/>
              <w:spacing w:before="0" w:after="0"/>
              <w:jc w:val="center"/>
              <w:rPr>
                <w:rFonts w:asciiTheme="minorHAnsi" w:hAnsiTheme="minorHAnsi" w:cs="Arial"/>
                <w:bCs/>
                <w:szCs w:val="22"/>
              </w:rPr>
            </w:pPr>
            <w:r>
              <w:rPr>
                <w:rFonts w:asciiTheme="minorHAnsi" w:hAnsiTheme="minorHAnsi" w:cs="Arial"/>
                <w:bCs/>
                <w:szCs w:val="22"/>
              </w:rPr>
              <w:t>03</w:t>
            </w:r>
          </w:p>
        </w:tc>
        <w:tc>
          <w:tcPr>
            <w:tcW w:w="3496" w:type="dxa"/>
            <w:vAlign w:val="bottom"/>
          </w:tcPr>
          <w:p w14:paraId="7A612FA6" w14:textId="2F206F0A" w:rsidR="00CC6946" w:rsidRDefault="00CC6946" w:rsidP="00CC6946">
            <w:pPr>
              <w:pStyle w:val="EspSubTitulo1Char"/>
              <w:suppressAutoHyphens/>
              <w:spacing w:before="0" w:after="0"/>
              <w:rPr>
                <w:rFonts w:asciiTheme="minorHAnsi" w:hAnsiTheme="minorHAnsi" w:cs="Arial"/>
                <w:bCs/>
                <w:szCs w:val="22"/>
              </w:rPr>
            </w:pPr>
            <w:r>
              <w:rPr>
                <w:rFonts w:ascii="Calibri" w:hAnsi="Calibri"/>
                <w:b/>
                <w:bCs/>
                <w:color w:val="000000"/>
                <w:szCs w:val="22"/>
              </w:rPr>
              <w:t>Passagens Terrestres Nacionais</w:t>
            </w:r>
          </w:p>
        </w:tc>
        <w:tc>
          <w:tcPr>
            <w:tcW w:w="1555" w:type="dxa"/>
          </w:tcPr>
          <w:p w14:paraId="7D6DE664" w14:textId="73E9C0DF" w:rsidR="00CC6946" w:rsidRPr="00CC6946" w:rsidRDefault="00CC6946" w:rsidP="00EE327E">
            <w:pPr>
              <w:pStyle w:val="EspSubTitulo1Char"/>
              <w:suppressAutoHyphens/>
              <w:spacing w:before="0" w:after="0"/>
              <w:jc w:val="right"/>
              <w:rPr>
                <w:rFonts w:asciiTheme="minorHAnsi" w:hAnsiTheme="minorHAnsi" w:cs="Arial"/>
                <w:bCs/>
                <w:szCs w:val="22"/>
              </w:rPr>
            </w:pPr>
            <w:r w:rsidRPr="00CC6946">
              <w:rPr>
                <w:rFonts w:asciiTheme="minorHAnsi" w:hAnsiTheme="minorHAnsi"/>
              </w:rPr>
              <w:t xml:space="preserve"> 182.000,00 </w:t>
            </w:r>
          </w:p>
        </w:tc>
      </w:tr>
      <w:tr w:rsidR="00CC6946" w14:paraId="3300D9D3" w14:textId="77777777" w:rsidTr="00CC6946">
        <w:trPr>
          <w:jc w:val="center"/>
        </w:trPr>
        <w:tc>
          <w:tcPr>
            <w:tcW w:w="898" w:type="dxa"/>
          </w:tcPr>
          <w:p w14:paraId="53CB5527" w14:textId="16928939" w:rsidR="00CC6946" w:rsidRDefault="00CC6946" w:rsidP="00CC6946">
            <w:pPr>
              <w:pStyle w:val="EspSubTitulo1Char"/>
              <w:suppressAutoHyphens/>
              <w:spacing w:before="0" w:after="0"/>
              <w:jc w:val="center"/>
              <w:rPr>
                <w:rFonts w:asciiTheme="minorHAnsi" w:hAnsiTheme="minorHAnsi" w:cs="Arial"/>
                <w:bCs/>
                <w:szCs w:val="22"/>
              </w:rPr>
            </w:pPr>
            <w:r>
              <w:rPr>
                <w:rFonts w:asciiTheme="minorHAnsi" w:hAnsiTheme="minorHAnsi" w:cs="Arial"/>
                <w:bCs/>
                <w:szCs w:val="22"/>
              </w:rPr>
              <w:t>04</w:t>
            </w:r>
          </w:p>
        </w:tc>
        <w:tc>
          <w:tcPr>
            <w:tcW w:w="3496" w:type="dxa"/>
            <w:vAlign w:val="bottom"/>
          </w:tcPr>
          <w:p w14:paraId="3A8E999A" w14:textId="0A509612" w:rsidR="00CC6946" w:rsidRDefault="00CC6946" w:rsidP="00CC6946">
            <w:pPr>
              <w:pStyle w:val="EspSubTitulo1Char"/>
              <w:suppressAutoHyphens/>
              <w:spacing w:before="0" w:after="0"/>
              <w:rPr>
                <w:rFonts w:asciiTheme="minorHAnsi" w:hAnsiTheme="minorHAnsi" w:cs="Arial"/>
                <w:bCs/>
                <w:szCs w:val="22"/>
              </w:rPr>
            </w:pPr>
            <w:r>
              <w:rPr>
                <w:rFonts w:ascii="Calibri" w:hAnsi="Calibri"/>
                <w:b/>
                <w:bCs/>
                <w:color w:val="000000"/>
                <w:szCs w:val="22"/>
              </w:rPr>
              <w:t>Passagens Terrestres Internacionais</w:t>
            </w:r>
          </w:p>
        </w:tc>
        <w:tc>
          <w:tcPr>
            <w:tcW w:w="1555" w:type="dxa"/>
          </w:tcPr>
          <w:p w14:paraId="0BA77A05" w14:textId="69991CFA" w:rsidR="00CC6946" w:rsidRPr="00CC6946" w:rsidRDefault="00CC6946" w:rsidP="00EE327E">
            <w:pPr>
              <w:pStyle w:val="EspSubTitulo1Char"/>
              <w:suppressAutoHyphens/>
              <w:spacing w:before="0" w:after="0"/>
              <w:jc w:val="right"/>
              <w:rPr>
                <w:rFonts w:asciiTheme="minorHAnsi" w:hAnsiTheme="minorHAnsi" w:cs="Arial"/>
                <w:bCs/>
                <w:szCs w:val="22"/>
              </w:rPr>
            </w:pPr>
            <w:r w:rsidRPr="00CC6946">
              <w:rPr>
                <w:rFonts w:asciiTheme="minorHAnsi" w:hAnsiTheme="minorHAnsi"/>
              </w:rPr>
              <w:t xml:space="preserve"> 10.000,00 </w:t>
            </w:r>
          </w:p>
        </w:tc>
      </w:tr>
      <w:tr w:rsidR="00CC6946" w14:paraId="025D110A" w14:textId="77777777" w:rsidTr="00CC6946">
        <w:trPr>
          <w:jc w:val="center"/>
        </w:trPr>
        <w:tc>
          <w:tcPr>
            <w:tcW w:w="898" w:type="dxa"/>
          </w:tcPr>
          <w:p w14:paraId="42B13C7C" w14:textId="0EA70210" w:rsidR="00CC6946" w:rsidRDefault="00CC6946" w:rsidP="00CC6946">
            <w:pPr>
              <w:pStyle w:val="EspSubTitulo1Char"/>
              <w:suppressAutoHyphens/>
              <w:spacing w:before="0" w:after="0"/>
              <w:jc w:val="center"/>
              <w:rPr>
                <w:rFonts w:asciiTheme="minorHAnsi" w:hAnsiTheme="minorHAnsi" w:cs="Arial"/>
                <w:bCs/>
                <w:szCs w:val="22"/>
              </w:rPr>
            </w:pPr>
            <w:r>
              <w:rPr>
                <w:rFonts w:asciiTheme="minorHAnsi" w:hAnsiTheme="minorHAnsi" w:cs="Arial"/>
                <w:bCs/>
                <w:szCs w:val="22"/>
              </w:rPr>
              <w:t>05</w:t>
            </w:r>
          </w:p>
        </w:tc>
        <w:tc>
          <w:tcPr>
            <w:tcW w:w="3496" w:type="dxa"/>
            <w:vAlign w:val="bottom"/>
          </w:tcPr>
          <w:p w14:paraId="246A29CE" w14:textId="5099F64C" w:rsidR="00CC6946" w:rsidRDefault="00CC6946" w:rsidP="00CC6946">
            <w:pPr>
              <w:pStyle w:val="EspSubTitulo1Char"/>
              <w:suppressAutoHyphens/>
              <w:spacing w:before="0" w:after="0"/>
              <w:rPr>
                <w:rFonts w:asciiTheme="minorHAnsi" w:hAnsiTheme="minorHAnsi" w:cs="Arial"/>
                <w:bCs/>
                <w:szCs w:val="22"/>
              </w:rPr>
            </w:pPr>
            <w:r>
              <w:rPr>
                <w:rFonts w:ascii="Calibri" w:hAnsi="Calibri"/>
                <w:b/>
                <w:bCs/>
                <w:color w:val="000000"/>
                <w:szCs w:val="22"/>
              </w:rPr>
              <w:t>Seguro viagem</w:t>
            </w:r>
          </w:p>
        </w:tc>
        <w:tc>
          <w:tcPr>
            <w:tcW w:w="1555" w:type="dxa"/>
          </w:tcPr>
          <w:p w14:paraId="17D285A0" w14:textId="31F9874D" w:rsidR="00CC6946" w:rsidRPr="00CC6946" w:rsidRDefault="00CC6946" w:rsidP="00EE327E">
            <w:pPr>
              <w:pStyle w:val="EspSubTitulo1Char"/>
              <w:suppressAutoHyphens/>
              <w:spacing w:before="0" w:after="0"/>
              <w:jc w:val="right"/>
              <w:rPr>
                <w:rFonts w:asciiTheme="minorHAnsi" w:hAnsiTheme="minorHAnsi" w:cs="Arial"/>
                <w:bCs/>
                <w:szCs w:val="22"/>
              </w:rPr>
            </w:pPr>
            <w:r w:rsidRPr="00CC6946">
              <w:rPr>
                <w:rFonts w:asciiTheme="minorHAnsi" w:hAnsiTheme="minorHAnsi"/>
              </w:rPr>
              <w:t xml:space="preserve"> 100.000,00 </w:t>
            </w:r>
          </w:p>
        </w:tc>
      </w:tr>
    </w:tbl>
    <w:p w14:paraId="40FED7DC" w14:textId="77777777" w:rsidR="00CC6946" w:rsidRDefault="00CC6946" w:rsidP="00D00F61">
      <w:pPr>
        <w:pStyle w:val="EspSubTitulo1Char"/>
        <w:suppressAutoHyphens/>
        <w:spacing w:before="0" w:after="0"/>
        <w:rPr>
          <w:rFonts w:asciiTheme="minorHAnsi" w:hAnsiTheme="minorHAnsi" w:cs="Arial"/>
          <w:bCs/>
          <w:szCs w:val="22"/>
        </w:rPr>
      </w:pPr>
    </w:p>
    <w:p w14:paraId="0ABAF2BC" w14:textId="77777777" w:rsidR="00CC6946" w:rsidRPr="001C3C42" w:rsidRDefault="00CC6946" w:rsidP="00D00F61">
      <w:pPr>
        <w:pStyle w:val="EspSubTitulo1Char"/>
        <w:suppressAutoHyphens/>
        <w:spacing w:before="0" w:after="0"/>
        <w:rPr>
          <w:rFonts w:asciiTheme="minorHAnsi" w:hAnsiTheme="minorHAnsi" w:cs="Arial"/>
          <w:bCs/>
          <w:szCs w:val="22"/>
        </w:rPr>
      </w:pPr>
    </w:p>
    <w:p w14:paraId="7074623D" w14:textId="09553162" w:rsidR="00AE4D1B" w:rsidRPr="001C3C42" w:rsidRDefault="001C3C42" w:rsidP="00AE4D1B">
      <w:pPr>
        <w:pStyle w:val="PargrafodaLista"/>
        <w:numPr>
          <w:ilvl w:val="0"/>
          <w:numId w:val="16"/>
        </w:numPr>
        <w:suppressAutoHyphens/>
        <w:spacing w:after="0" w:line="240" w:lineRule="auto"/>
        <w:jc w:val="both"/>
        <w:rPr>
          <w:rFonts w:asciiTheme="minorHAnsi" w:hAnsiTheme="minorHAnsi" w:cs="Arial"/>
          <w:b/>
          <w:lang w:val="pt-PT"/>
        </w:rPr>
      </w:pPr>
      <w:r w:rsidRPr="001C3C42">
        <w:rPr>
          <w:rFonts w:asciiTheme="minorHAnsi" w:hAnsiTheme="minorHAnsi" w:cs="Arial"/>
          <w:b/>
          <w:lang w:val="pt-PT"/>
        </w:rPr>
        <w:t>DA QUALIFICAÇÃO TÉCNICA</w:t>
      </w:r>
    </w:p>
    <w:p w14:paraId="0B7B66A3" w14:textId="77777777" w:rsidR="001C3C42" w:rsidRPr="001C3C42" w:rsidRDefault="001C3C42" w:rsidP="001C3C42">
      <w:pPr>
        <w:pStyle w:val="PargrafodaLista"/>
        <w:numPr>
          <w:ilvl w:val="0"/>
          <w:numId w:val="21"/>
        </w:numPr>
        <w:suppressAutoHyphens/>
        <w:spacing w:after="0"/>
        <w:contextualSpacing w:val="0"/>
        <w:jc w:val="both"/>
        <w:rPr>
          <w:rFonts w:asciiTheme="minorHAnsi" w:hAnsiTheme="minorHAnsi" w:cs="Arial"/>
          <w:bCs/>
          <w:vanish/>
          <w:lang w:val="pt-PT"/>
        </w:rPr>
      </w:pPr>
    </w:p>
    <w:p w14:paraId="3BE9AFAD" w14:textId="1B32EB59" w:rsidR="00AE4D1B" w:rsidRPr="001C3C42" w:rsidRDefault="00AE4D1B" w:rsidP="001C3C42">
      <w:pPr>
        <w:numPr>
          <w:ilvl w:val="1"/>
          <w:numId w:val="21"/>
        </w:numPr>
        <w:suppressAutoHyphens/>
        <w:spacing w:after="0"/>
        <w:ind w:left="862"/>
        <w:jc w:val="both"/>
        <w:rPr>
          <w:rFonts w:asciiTheme="minorHAnsi" w:hAnsiTheme="minorHAnsi" w:cs="Arial"/>
          <w:bCs/>
          <w:lang w:val="pt-PT"/>
        </w:rPr>
      </w:pPr>
      <w:r w:rsidRPr="001C3C42">
        <w:rPr>
          <w:rFonts w:asciiTheme="minorHAnsi" w:hAnsiTheme="minorHAnsi" w:cs="Arial"/>
          <w:bCs/>
          <w:lang w:val="pt-PT"/>
        </w:rPr>
        <w:t>Atestado de Capacidade Técnica, expedido por pessoa jurídica de direito público ou privado, que comprove já ter executado serviços semelhantes ao objeto desta licitação, para esta licitação as parcelas de maior relevância e valor significativo são:</w:t>
      </w:r>
    </w:p>
    <w:p w14:paraId="0F0560E2" w14:textId="7F00AB40" w:rsidR="00AE4D1B" w:rsidRPr="001C3C42" w:rsidRDefault="00AE4D1B" w:rsidP="001C3C42">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 xml:space="preserve">Fornecimento/emissão de passagens </w:t>
      </w:r>
      <w:r w:rsidRPr="00EE327E">
        <w:rPr>
          <w:rFonts w:asciiTheme="minorHAnsi" w:hAnsiTheme="minorHAnsi" w:cs="Arial"/>
          <w:b/>
          <w:bCs/>
          <w:u w:val="single"/>
          <w:lang w:val="pt-PT"/>
        </w:rPr>
        <w:t>aé</w:t>
      </w:r>
      <w:r w:rsidR="00EE327E" w:rsidRPr="00EE327E">
        <w:rPr>
          <w:rFonts w:asciiTheme="minorHAnsi" w:hAnsiTheme="minorHAnsi" w:cs="Arial"/>
          <w:b/>
          <w:bCs/>
          <w:u w:val="single"/>
          <w:lang w:val="pt-PT"/>
        </w:rPr>
        <w:t>reas</w:t>
      </w:r>
      <w:r w:rsidR="00EE327E" w:rsidRPr="00EE327E">
        <w:rPr>
          <w:rFonts w:asciiTheme="minorHAnsi" w:hAnsiTheme="minorHAnsi" w:cs="Arial"/>
          <w:b/>
          <w:bCs/>
          <w:lang w:val="pt-PT"/>
        </w:rPr>
        <w:t xml:space="preserve"> nacionais e internacionais</w:t>
      </w:r>
      <w:r w:rsidR="00EE327E">
        <w:rPr>
          <w:rFonts w:asciiTheme="minorHAnsi" w:hAnsiTheme="minorHAnsi" w:cs="Arial"/>
          <w:bCs/>
          <w:lang w:val="pt-PT"/>
        </w:rPr>
        <w:t>.</w:t>
      </w:r>
    </w:p>
    <w:p w14:paraId="5C627A31" w14:textId="64B070CB" w:rsidR="00AE4D1B" w:rsidRDefault="00AE4D1B" w:rsidP="001C3C42">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 xml:space="preserve">Fornecimento/emissão de passagens </w:t>
      </w:r>
      <w:r w:rsidRPr="00EE327E">
        <w:rPr>
          <w:rFonts w:asciiTheme="minorHAnsi" w:hAnsiTheme="minorHAnsi" w:cs="Arial"/>
          <w:b/>
          <w:bCs/>
          <w:u w:val="single"/>
          <w:lang w:val="pt-PT"/>
        </w:rPr>
        <w:t>terrestres</w:t>
      </w:r>
      <w:r w:rsidR="00EE327E" w:rsidRPr="00EE327E">
        <w:rPr>
          <w:rFonts w:asciiTheme="minorHAnsi" w:hAnsiTheme="minorHAnsi" w:cs="Arial"/>
          <w:b/>
          <w:bCs/>
          <w:lang w:val="pt-PT"/>
        </w:rPr>
        <w:t xml:space="preserve"> nacionais e internacionais</w:t>
      </w:r>
      <w:r w:rsidRPr="001C3C42">
        <w:rPr>
          <w:rFonts w:asciiTheme="minorHAnsi" w:hAnsiTheme="minorHAnsi" w:cs="Arial"/>
          <w:bCs/>
          <w:lang w:val="pt-PT"/>
        </w:rPr>
        <w:t>.</w:t>
      </w:r>
    </w:p>
    <w:p w14:paraId="5FE41833" w14:textId="2543D4A3" w:rsidR="00EE327E" w:rsidRPr="001C3C42" w:rsidRDefault="00EE327E" w:rsidP="001C3C42">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Fornecimento/emissão de</w:t>
      </w:r>
      <w:r>
        <w:rPr>
          <w:rFonts w:asciiTheme="minorHAnsi" w:hAnsiTheme="minorHAnsi" w:cs="Arial"/>
          <w:bCs/>
          <w:lang w:val="pt-PT"/>
        </w:rPr>
        <w:t xml:space="preserve"> </w:t>
      </w:r>
      <w:r w:rsidRPr="00EE327E">
        <w:rPr>
          <w:rFonts w:asciiTheme="minorHAnsi" w:hAnsiTheme="minorHAnsi" w:cs="Arial"/>
          <w:b/>
          <w:bCs/>
          <w:lang w:val="pt-PT"/>
        </w:rPr>
        <w:t>Seguro Viagem</w:t>
      </w:r>
      <w:r>
        <w:rPr>
          <w:rFonts w:asciiTheme="minorHAnsi" w:hAnsiTheme="minorHAnsi" w:cs="Arial"/>
          <w:bCs/>
          <w:lang w:val="pt-PT"/>
        </w:rPr>
        <w:t>.</w:t>
      </w:r>
    </w:p>
    <w:p w14:paraId="48F69D91" w14:textId="573EC84E" w:rsidR="00AE4D1B" w:rsidRPr="001C3C42" w:rsidRDefault="00AE4D1B" w:rsidP="001C3C42">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Considerar-se-á compatível e pertinente o atestado que comprove, no mínimo, a emissão de 50% da estimativa* previsto n</w:t>
      </w:r>
      <w:r w:rsidR="001C3C42">
        <w:rPr>
          <w:rFonts w:asciiTheme="minorHAnsi" w:hAnsiTheme="minorHAnsi" w:cs="Arial"/>
          <w:bCs/>
          <w:lang w:val="pt-PT"/>
        </w:rPr>
        <w:t>este</w:t>
      </w:r>
      <w:r w:rsidRPr="001C3C42">
        <w:rPr>
          <w:rFonts w:asciiTheme="minorHAnsi" w:hAnsiTheme="minorHAnsi" w:cs="Arial"/>
          <w:bCs/>
          <w:lang w:val="pt-PT"/>
        </w:rPr>
        <w:t xml:space="preserve"> Termo de </w:t>
      </w:r>
      <w:r w:rsidR="001C3C42">
        <w:rPr>
          <w:rFonts w:asciiTheme="minorHAnsi" w:hAnsiTheme="minorHAnsi" w:cs="Arial"/>
          <w:bCs/>
          <w:lang w:val="pt-PT"/>
        </w:rPr>
        <w:t xml:space="preserve">Referência, </w:t>
      </w:r>
      <w:r w:rsidR="00CC6946">
        <w:rPr>
          <w:rFonts w:asciiTheme="minorHAnsi" w:hAnsiTheme="minorHAnsi" w:cs="Arial"/>
          <w:bCs/>
          <w:lang w:val="pt-PT"/>
        </w:rPr>
        <w:t>no item 3</w:t>
      </w:r>
      <w:r w:rsidRPr="001C3C42">
        <w:rPr>
          <w:rFonts w:asciiTheme="minorHAnsi" w:hAnsiTheme="minorHAnsi" w:cs="Arial"/>
          <w:bCs/>
          <w:lang w:val="pt-PT"/>
        </w:rPr>
        <w:t>.</w:t>
      </w:r>
    </w:p>
    <w:p w14:paraId="38078F81" w14:textId="474F705C" w:rsidR="00AE4D1B" w:rsidRPr="001C3C42" w:rsidRDefault="00AE4D1B" w:rsidP="001C3C42">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O atestado tem por objetivo avaliar a experiência do licitante na prestação de serviços pertinentes e compatíveis com o objeto da licitação tanto em características quanto em quantidades. O quantitativo solicitado representa 50% do volume total estimado pela Administração a serem contratados, demonstrando razoabilidade e preservando critérios mínimos de avaliação para que seja efetuada a contratação de uma empresa que tenha reais condições de prestar os serviços.</w:t>
      </w:r>
    </w:p>
    <w:p w14:paraId="15191AD0" w14:textId="77777777" w:rsidR="00AE4D1B" w:rsidRPr="001C3C42" w:rsidRDefault="00AE4D1B" w:rsidP="001C3C42">
      <w:pPr>
        <w:numPr>
          <w:ilvl w:val="1"/>
          <w:numId w:val="21"/>
        </w:numPr>
        <w:suppressAutoHyphens/>
        <w:spacing w:after="0"/>
        <w:ind w:left="862"/>
        <w:jc w:val="both"/>
        <w:rPr>
          <w:rFonts w:asciiTheme="minorHAnsi" w:hAnsiTheme="minorHAnsi" w:cs="Arial"/>
          <w:bCs/>
          <w:lang w:val="pt-PT"/>
        </w:rPr>
      </w:pPr>
      <w:r w:rsidRPr="001C3C42">
        <w:rPr>
          <w:rFonts w:asciiTheme="minorHAnsi" w:hAnsiTheme="minorHAnsi" w:cs="Arial"/>
          <w:bCs/>
          <w:lang w:val="pt-PT"/>
        </w:rPr>
        <w:t>Apresentar comprovante de registro perante o Ministério do Turismo, que emite o CADASTUR;</w:t>
      </w:r>
    </w:p>
    <w:p w14:paraId="7F2653F5" w14:textId="17A82CB9" w:rsidR="00AE4D1B" w:rsidRDefault="00AE4D1B" w:rsidP="001C3C42">
      <w:pPr>
        <w:numPr>
          <w:ilvl w:val="1"/>
          <w:numId w:val="21"/>
        </w:numPr>
        <w:suppressAutoHyphens/>
        <w:spacing w:after="0"/>
        <w:ind w:left="862"/>
        <w:jc w:val="both"/>
        <w:rPr>
          <w:rFonts w:asciiTheme="minorHAnsi" w:hAnsiTheme="minorHAnsi" w:cs="Arial"/>
          <w:bCs/>
          <w:lang w:val="pt-PT"/>
        </w:rPr>
      </w:pPr>
      <w:r w:rsidRPr="001C3C42">
        <w:rPr>
          <w:rFonts w:asciiTheme="minorHAnsi" w:hAnsiTheme="minorHAnsi" w:cs="Arial"/>
          <w:bCs/>
          <w:lang w:val="pt-PT"/>
        </w:rPr>
        <w:t>Operar com as principais empresas de transporte aéreo nacional, comprovada mediante a apresentação de declaração expedida por companhias aéreas, de que atua regularmente no mercado, a saber: LATAM Airlines Group S/A, VRG Linhas Aéreas S/A (GOL), Azul Linhas Aéreas Brasileiras S/A, Oceanair Linhas Aéreas S/A (Avianca).</w:t>
      </w:r>
    </w:p>
    <w:p w14:paraId="611C9843" w14:textId="210A20AD" w:rsidR="001C3C42" w:rsidRPr="001C3C42" w:rsidRDefault="001C3C42" w:rsidP="001C3C42">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Será permitida a apresentação de declaração, expedida por empresa consolidada ou consolidadora, que comprove situação regular da licitante no mercado, em substituição às declarações das companhias aéreas supracitadas</w:t>
      </w:r>
    </w:p>
    <w:p w14:paraId="7C6FD942" w14:textId="77777777" w:rsidR="00AE4D1B" w:rsidRPr="001C3C42" w:rsidRDefault="00AE4D1B" w:rsidP="001C3C42">
      <w:pPr>
        <w:numPr>
          <w:ilvl w:val="1"/>
          <w:numId w:val="21"/>
        </w:numPr>
        <w:suppressAutoHyphens/>
        <w:spacing w:after="0"/>
        <w:ind w:left="862"/>
        <w:jc w:val="both"/>
        <w:rPr>
          <w:rFonts w:asciiTheme="minorHAnsi" w:hAnsiTheme="minorHAnsi" w:cs="Arial"/>
          <w:bCs/>
          <w:lang w:val="pt-PT"/>
        </w:rPr>
      </w:pPr>
      <w:r w:rsidRPr="001C3C42">
        <w:rPr>
          <w:rFonts w:asciiTheme="minorHAnsi" w:hAnsiTheme="minorHAnsi" w:cs="Arial"/>
          <w:bCs/>
          <w:lang w:val="pt-PT"/>
        </w:rPr>
        <w:t>Operar com as principais empresas de transporte aéreo internacional, comprovada mediante a apresentação de declaração expedida por companhias aéreas, de que atua regularmente no mercado de transporte aéreo internacional, a saber:  TAP Portugal, Ibéria Cia Aérea, United Airlines Inc., Air France, American Airlines.</w:t>
      </w:r>
    </w:p>
    <w:p w14:paraId="69EEB189" w14:textId="77777777" w:rsidR="00AE4D1B" w:rsidRPr="001C3C42" w:rsidRDefault="00AE4D1B" w:rsidP="001C3C42">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Será permitida a apresentação de declaração, expedida por empresa consolidada ou consolidadora, que comprove situação regular da licitante no mercado, em substituição às declarações das companhias aéreas supracitadas.</w:t>
      </w:r>
    </w:p>
    <w:p w14:paraId="051DB8A7" w14:textId="77777777" w:rsidR="00AE4D1B" w:rsidRPr="001C3C42" w:rsidRDefault="00AE4D1B" w:rsidP="001C3C42">
      <w:pPr>
        <w:numPr>
          <w:ilvl w:val="1"/>
          <w:numId w:val="21"/>
        </w:numPr>
        <w:suppressAutoHyphens/>
        <w:spacing w:after="0"/>
        <w:ind w:left="862"/>
        <w:jc w:val="both"/>
        <w:rPr>
          <w:rFonts w:asciiTheme="minorHAnsi" w:hAnsiTheme="minorHAnsi" w:cs="Arial"/>
          <w:bCs/>
          <w:lang w:val="pt-PT"/>
        </w:rPr>
      </w:pPr>
      <w:r w:rsidRPr="001C3C42">
        <w:rPr>
          <w:rFonts w:asciiTheme="minorHAnsi" w:hAnsiTheme="minorHAnsi" w:cs="Arial"/>
          <w:bCs/>
          <w:lang w:val="pt-PT"/>
        </w:rPr>
        <w:t xml:space="preserve">Declaração da licitante de que opera com as empresas Auto Viação Catarinense Ltda., Reunidas S/A Transportes Coletivos, Empresa Santo Anjo da Guarda Ltda., Eucatur – Empresa </w:t>
      </w:r>
      <w:r w:rsidRPr="001C3C42">
        <w:rPr>
          <w:rFonts w:asciiTheme="minorHAnsi" w:hAnsiTheme="minorHAnsi" w:cs="Arial"/>
          <w:bCs/>
          <w:lang w:val="pt-PT"/>
        </w:rPr>
        <w:lastRenderedPageBreak/>
        <w:t>União Cascavel de Transportes e Turismo Ltda., principais fornecedoras de transporte rodoviário no Estado de Santa Catarina.</w:t>
      </w:r>
    </w:p>
    <w:p w14:paraId="60419703" w14:textId="5AD59AF7" w:rsidR="00AE4D1B" w:rsidRDefault="00AE4D1B" w:rsidP="001C3C42">
      <w:pPr>
        <w:numPr>
          <w:ilvl w:val="1"/>
          <w:numId w:val="21"/>
        </w:numPr>
        <w:suppressAutoHyphens/>
        <w:spacing w:after="0"/>
        <w:ind w:left="862"/>
        <w:jc w:val="both"/>
        <w:rPr>
          <w:rFonts w:asciiTheme="minorHAnsi" w:hAnsiTheme="minorHAnsi" w:cs="Arial"/>
          <w:bCs/>
          <w:lang w:val="pt-PT"/>
        </w:rPr>
      </w:pPr>
      <w:r w:rsidRPr="001C3C42">
        <w:rPr>
          <w:rFonts w:asciiTheme="minorHAnsi" w:hAnsiTheme="minorHAnsi" w:cs="Arial"/>
          <w:bCs/>
          <w:lang w:val="pt-PT"/>
        </w:rPr>
        <w:t xml:space="preserve">Os documentos requeridos nos subitens </w:t>
      </w:r>
      <w:r w:rsidR="001C3C42">
        <w:rPr>
          <w:rFonts w:asciiTheme="minorHAnsi" w:hAnsiTheme="minorHAnsi" w:cs="Arial"/>
          <w:bCs/>
          <w:lang w:val="pt-PT"/>
        </w:rPr>
        <w:t>4</w:t>
      </w:r>
      <w:r w:rsidRPr="001C3C42">
        <w:rPr>
          <w:rFonts w:asciiTheme="minorHAnsi" w:hAnsiTheme="minorHAnsi" w:cs="Arial"/>
          <w:bCs/>
          <w:lang w:val="pt-PT"/>
        </w:rPr>
        <w:t xml:space="preserve">.3 e </w:t>
      </w:r>
      <w:r w:rsidR="001C3C42">
        <w:rPr>
          <w:rFonts w:asciiTheme="minorHAnsi" w:hAnsiTheme="minorHAnsi" w:cs="Arial"/>
          <w:bCs/>
          <w:lang w:val="pt-PT"/>
        </w:rPr>
        <w:t>4</w:t>
      </w:r>
      <w:r w:rsidRPr="001C3C42">
        <w:rPr>
          <w:rFonts w:asciiTheme="minorHAnsi" w:hAnsiTheme="minorHAnsi" w:cs="Arial"/>
          <w:bCs/>
          <w:lang w:val="pt-PT"/>
        </w:rPr>
        <w:t>.4, deverão conter o nome das entidades que os emitirem, local de suas sedes e identificação de seus signatários</w:t>
      </w:r>
    </w:p>
    <w:p w14:paraId="3B2C5743" w14:textId="77777777" w:rsidR="001C3C42" w:rsidRPr="001C3C42" w:rsidRDefault="001C3C42" w:rsidP="001C3C42">
      <w:pPr>
        <w:suppressAutoHyphens/>
        <w:spacing w:after="0"/>
        <w:ind w:left="862"/>
        <w:jc w:val="both"/>
        <w:rPr>
          <w:rFonts w:asciiTheme="minorHAnsi" w:hAnsiTheme="minorHAnsi" w:cs="Arial"/>
          <w:bCs/>
          <w:lang w:val="pt-PT"/>
        </w:rPr>
      </w:pPr>
    </w:p>
    <w:p w14:paraId="2504909B" w14:textId="521FA047" w:rsidR="001C3C42" w:rsidRPr="001C3C42" w:rsidRDefault="001C3C42" w:rsidP="001C3C42">
      <w:pPr>
        <w:pStyle w:val="PargrafodaLista"/>
        <w:numPr>
          <w:ilvl w:val="0"/>
          <w:numId w:val="21"/>
        </w:numPr>
        <w:suppressAutoHyphens/>
        <w:spacing w:after="0" w:line="240" w:lineRule="auto"/>
        <w:jc w:val="both"/>
        <w:rPr>
          <w:rFonts w:asciiTheme="minorHAnsi" w:hAnsiTheme="minorHAnsi" w:cs="Arial"/>
          <w:b/>
          <w:lang w:val="pt-PT"/>
        </w:rPr>
      </w:pPr>
      <w:r>
        <w:rPr>
          <w:rFonts w:asciiTheme="minorHAnsi" w:hAnsiTheme="minorHAnsi" w:cs="Arial"/>
          <w:b/>
          <w:lang w:val="pt-PT"/>
        </w:rPr>
        <w:t xml:space="preserve">DA QUALIFICAÇÃO </w:t>
      </w:r>
      <w:r w:rsidRPr="00A21665">
        <w:rPr>
          <w:b/>
        </w:rPr>
        <w:t>ECONÔMICO-FINANCEIRO</w:t>
      </w:r>
    </w:p>
    <w:p w14:paraId="53C8ED23" w14:textId="77777777" w:rsidR="001C3C42" w:rsidRPr="001C3C42" w:rsidRDefault="001C3C42" w:rsidP="001C3C42">
      <w:pPr>
        <w:numPr>
          <w:ilvl w:val="1"/>
          <w:numId w:val="21"/>
        </w:numPr>
        <w:suppressAutoHyphens/>
        <w:spacing w:after="0"/>
        <w:ind w:left="862"/>
        <w:jc w:val="both"/>
        <w:rPr>
          <w:rFonts w:asciiTheme="minorHAnsi" w:hAnsiTheme="minorHAnsi" w:cs="Arial"/>
          <w:bCs/>
          <w:lang w:val="pt-PT"/>
        </w:rPr>
      </w:pPr>
      <w:r w:rsidRPr="00012904">
        <w:rPr>
          <w:rFonts w:asciiTheme="minorHAnsi" w:hAnsiTheme="minorHAnsi" w:cs="Arial"/>
          <w:b/>
          <w:bCs/>
          <w:lang w:val="pt-PT"/>
        </w:rPr>
        <w:t>Balanço patrimonial e demonstrações contábeis</w:t>
      </w:r>
      <w:r w:rsidRPr="001C3C42">
        <w:rPr>
          <w:rFonts w:asciiTheme="minorHAnsi" w:hAnsiTheme="minorHAnsi" w:cs="Arial"/>
          <w:bCs/>
          <w:lang w:val="pt-PT"/>
        </w:rPr>
        <w:t xml:space="preserve"> do último exercício social, deverão estar devidamente datados e assinados pelo representante legal da empresa e por profissional da contabilidade legalmente habilitado, conforme Normas do Conselho de Contabilidade. Deverão ser acompanhadas em cópias autenticadas das folhas do Livro Diário, onde os mesmo se encontram transcritos e dos </w:t>
      </w:r>
      <w:r w:rsidRPr="00012904">
        <w:rPr>
          <w:rFonts w:asciiTheme="minorHAnsi" w:hAnsiTheme="minorHAnsi" w:cs="Arial"/>
          <w:b/>
          <w:bCs/>
          <w:lang w:val="pt-PT"/>
        </w:rPr>
        <w:t>termos de abertura e encerramento</w:t>
      </w:r>
      <w:r w:rsidRPr="001C3C42">
        <w:rPr>
          <w:rFonts w:asciiTheme="minorHAnsi" w:hAnsiTheme="minorHAnsi" w:cs="Arial"/>
          <w:bCs/>
          <w:lang w:val="pt-PT"/>
        </w:rPr>
        <w:t xml:space="preserve"> </w:t>
      </w:r>
      <w:r w:rsidRPr="00012904">
        <w:rPr>
          <w:rFonts w:asciiTheme="minorHAnsi" w:hAnsiTheme="minorHAnsi" w:cs="Arial"/>
          <w:b/>
          <w:bCs/>
          <w:lang w:val="pt-PT"/>
        </w:rPr>
        <w:t>do respectivo livro</w:t>
      </w:r>
      <w:r w:rsidRPr="001C3C42">
        <w:rPr>
          <w:rFonts w:asciiTheme="minorHAnsi" w:hAnsiTheme="minorHAnsi" w:cs="Arial"/>
          <w:bCs/>
          <w:lang w:val="pt-PT"/>
        </w:rPr>
        <w:t>, que comprove a boa situação financeira da empresa, vedada a sua substituição por balancetes ou balanços provisórios, podendo ser atualizado por índices oficiais quando encerrados há mais de três meses da data estabelecida para apresentação dos documentos nesta licitação;</w:t>
      </w:r>
    </w:p>
    <w:p w14:paraId="5E3E2A36" w14:textId="77777777" w:rsidR="001C3C42" w:rsidRPr="001C3C42" w:rsidRDefault="001C3C42" w:rsidP="00012904">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As empresas constituídas no mesmo exercício social desta licitação deverão apresentar Balanço de Abertura, juntamente com as cópias autenticadas das folhas do Livro Diário, onde os mesmos se encontram transcritos e dos termos de abertura e encerramento do respectivo livro comprovadamente registrado no órgão legal.</w:t>
      </w:r>
    </w:p>
    <w:p w14:paraId="11E632EF" w14:textId="77777777" w:rsidR="001C3C42" w:rsidRPr="001C3C42" w:rsidRDefault="001C3C42" w:rsidP="001C3C42">
      <w:pPr>
        <w:numPr>
          <w:ilvl w:val="1"/>
          <w:numId w:val="21"/>
        </w:numPr>
        <w:suppressAutoHyphens/>
        <w:spacing w:after="0"/>
        <w:ind w:left="862"/>
        <w:jc w:val="both"/>
        <w:rPr>
          <w:rFonts w:asciiTheme="minorHAnsi" w:hAnsiTheme="minorHAnsi" w:cs="Arial"/>
          <w:bCs/>
          <w:lang w:val="pt-PT"/>
        </w:rPr>
      </w:pPr>
      <w:r w:rsidRPr="001C3C42">
        <w:rPr>
          <w:rFonts w:asciiTheme="minorHAnsi" w:hAnsiTheme="minorHAnsi" w:cs="Arial"/>
          <w:bCs/>
          <w:lang w:val="pt-PT"/>
        </w:rPr>
        <w:t>Certidão negativa de pedido de falência ou concordata ou recuperação judicial expedida pelo distribuidor ou pelos cartórios de registro de falências e concordatas da sede da pessoa jurídica, emitidas com a antecedência máxima de trinta dias da data limite fixada para entrega dos documentos ou com prazo de validade expresso;</w:t>
      </w:r>
    </w:p>
    <w:p w14:paraId="473CC215" w14:textId="41716CDB" w:rsidR="001C3C42" w:rsidRPr="001C3C42" w:rsidRDefault="001C3C42" w:rsidP="00012904">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para as empresas que optarem de participar através de filial, deverá também ser apresentado certidão negativa para com o cartório/comarca que se encontrar instalada esta filial;</w:t>
      </w:r>
    </w:p>
    <w:p w14:paraId="00EE6F82" w14:textId="77777777" w:rsidR="001C3C42" w:rsidRPr="001C3C42" w:rsidRDefault="001C3C42" w:rsidP="001C3C42">
      <w:pPr>
        <w:numPr>
          <w:ilvl w:val="1"/>
          <w:numId w:val="21"/>
        </w:numPr>
        <w:suppressAutoHyphens/>
        <w:spacing w:after="0"/>
        <w:ind w:left="862"/>
        <w:jc w:val="both"/>
        <w:rPr>
          <w:rFonts w:asciiTheme="minorHAnsi" w:hAnsiTheme="minorHAnsi" w:cs="Arial"/>
          <w:bCs/>
          <w:lang w:val="pt-PT"/>
        </w:rPr>
      </w:pPr>
      <w:r w:rsidRPr="001C3C42">
        <w:rPr>
          <w:rFonts w:asciiTheme="minorHAnsi" w:hAnsiTheme="minorHAnsi" w:cs="Arial"/>
          <w:bCs/>
          <w:lang w:val="pt-PT"/>
        </w:rPr>
        <w:t>A boa situação financeira da empresa licitante será aferida através da apuração do Índice de Liquidez Geral (ILG), Índice de Solvência Geral (ISG) e Índice de Liquidez Corrente (ILC), representado por:</w:t>
      </w:r>
    </w:p>
    <w:p w14:paraId="06BAED9C" w14:textId="77777777" w:rsidR="001C3C42" w:rsidRDefault="001C3C42" w:rsidP="00012904">
      <w:pPr>
        <w:suppressAutoHyphens/>
        <w:spacing w:after="0"/>
        <w:ind w:left="862"/>
        <w:jc w:val="both"/>
        <w:rPr>
          <w:rFonts w:asciiTheme="minorHAnsi" w:hAnsiTheme="minorHAnsi" w:cs="Arial"/>
          <w:bCs/>
          <w:lang w:val="pt-PT"/>
        </w:rPr>
      </w:pPr>
    </w:p>
    <w:p w14:paraId="0FE4CBCC" w14:textId="43E16D72" w:rsidR="00012904" w:rsidRPr="00012904" w:rsidRDefault="00012904" w:rsidP="00012904">
      <w:pPr>
        <w:suppressAutoHyphens/>
        <w:spacing w:after="0"/>
        <w:ind w:left="862"/>
        <w:jc w:val="both"/>
        <w:rPr>
          <w:rFonts w:asciiTheme="minorHAnsi" w:hAnsiTheme="minorHAnsi" w:cs="Arial"/>
          <w:bCs/>
          <w:u w:val="single"/>
        </w:rPr>
      </w:pPr>
      <w:r w:rsidRPr="00012904">
        <w:rPr>
          <w:rFonts w:asciiTheme="minorHAnsi" w:hAnsiTheme="minorHAnsi" w:cs="Arial"/>
          <w:bCs/>
        </w:rPr>
        <w:t xml:space="preserve">ILG = </w:t>
      </w:r>
      <w:r w:rsidR="00115382">
        <w:rPr>
          <w:rFonts w:asciiTheme="minorHAnsi" w:hAnsiTheme="minorHAnsi" w:cs="Arial"/>
          <w:bCs/>
          <w:u w:val="single"/>
        </w:rPr>
        <w:t>Ativo circulante + R</w:t>
      </w:r>
      <w:r w:rsidRPr="00012904">
        <w:rPr>
          <w:rFonts w:asciiTheme="minorHAnsi" w:hAnsiTheme="minorHAnsi" w:cs="Arial"/>
          <w:bCs/>
          <w:u w:val="single"/>
        </w:rPr>
        <w:t>ealizável a LP</w:t>
      </w:r>
    </w:p>
    <w:p w14:paraId="576B1AD6" w14:textId="6FF9B909" w:rsidR="00012904" w:rsidRPr="00012904" w:rsidRDefault="00012904" w:rsidP="00012904">
      <w:pPr>
        <w:suppressAutoHyphens/>
        <w:spacing w:after="0"/>
        <w:ind w:left="862"/>
        <w:jc w:val="both"/>
        <w:rPr>
          <w:rFonts w:asciiTheme="minorHAnsi" w:hAnsiTheme="minorHAnsi" w:cs="Arial"/>
          <w:bCs/>
        </w:rPr>
      </w:pPr>
      <w:r w:rsidRPr="00012904">
        <w:rPr>
          <w:rFonts w:asciiTheme="minorHAnsi" w:hAnsiTheme="minorHAnsi" w:cs="Arial"/>
          <w:bCs/>
        </w:rPr>
        <w:t xml:space="preserve">           </w:t>
      </w:r>
      <w:r w:rsidR="00115382" w:rsidRPr="00012904">
        <w:rPr>
          <w:rFonts w:asciiTheme="minorHAnsi" w:hAnsiTheme="minorHAnsi" w:cs="Arial"/>
          <w:bCs/>
        </w:rPr>
        <w:t>Passivo</w:t>
      </w:r>
      <w:r w:rsidRPr="00012904">
        <w:rPr>
          <w:rFonts w:asciiTheme="minorHAnsi" w:hAnsiTheme="minorHAnsi" w:cs="Arial"/>
          <w:bCs/>
        </w:rPr>
        <w:t xml:space="preserve"> circulante + </w:t>
      </w:r>
      <w:r w:rsidR="00115382">
        <w:rPr>
          <w:rFonts w:asciiTheme="minorHAnsi" w:hAnsiTheme="minorHAnsi" w:cs="Arial"/>
          <w:bCs/>
        </w:rPr>
        <w:t>E</w:t>
      </w:r>
      <w:r w:rsidRPr="00012904">
        <w:rPr>
          <w:rFonts w:asciiTheme="minorHAnsi" w:hAnsiTheme="minorHAnsi" w:cs="Arial"/>
          <w:bCs/>
        </w:rPr>
        <w:t>xigível a LP</w:t>
      </w:r>
    </w:p>
    <w:p w14:paraId="42F179C1" w14:textId="77777777" w:rsidR="00012904" w:rsidRPr="00012904" w:rsidRDefault="00012904" w:rsidP="00012904">
      <w:pPr>
        <w:suppressAutoHyphens/>
        <w:spacing w:after="0"/>
        <w:ind w:left="862"/>
        <w:jc w:val="both"/>
        <w:rPr>
          <w:rFonts w:asciiTheme="minorHAnsi" w:hAnsiTheme="minorHAnsi" w:cs="Arial"/>
          <w:bCs/>
        </w:rPr>
      </w:pPr>
    </w:p>
    <w:p w14:paraId="44D8BE2D" w14:textId="77777777" w:rsidR="00012904" w:rsidRPr="00012904" w:rsidRDefault="00012904" w:rsidP="00012904">
      <w:pPr>
        <w:suppressAutoHyphens/>
        <w:spacing w:after="0"/>
        <w:ind w:left="862"/>
        <w:jc w:val="both"/>
        <w:rPr>
          <w:rFonts w:asciiTheme="minorHAnsi" w:hAnsiTheme="minorHAnsi" w:cs="Arial"/>
          <w:b/>
          <w:bCs/>
        </w:rPr>
      </w:pPr>
      <w:r w:rsidRPr="00012904">
        <w:rPr>
          <w:rFonts w:asciiTheme="minorHAnsi" w:hAnsiTheme="minorHAnsi" w:cs="Arial"/>
          <w:b/>
          <w:bCs/>
        </w:rPr>
        <w:t>Obs.: somente será considerada habilitada a licitante cujo fator resultar num valor igual ou superior a 1,00 (um).</w:t>
      </w:r>
    </w:p>
    <w:p w14:paraId="4A048EC0" w14:textId="77777777" w:rsidR="00012904" w:rsidRPr="00012904" w:rsidRDefault="00012904" w:rsidP="00012904">
      <w:pPr>
        <w:suppressAutoHyphens/>
        <w:spacing w:after="0"/>
        <w:ind w:left="862"/>
        <w:jc w:val="both"/>
        <w:rPr>
          <w:rFonts w:asciiTheme="minorHAnsi" w:hAnsiTheme="minorHAnsi" w:cs="Arial"/>
          <w:bCs/>
        </w:rPr>
      </w:pPr>
    </w:p>
    <w:p w14:paraId="2BE543C1" w14:textId="77777777" w:rsidR="00012904" w:rsidRPr="00012904" w:rsidRDefault="00012904" w:rsidP="00012904">
      <w:pPr>
        <w:suppressAutoHyphens/>
        <w:spacing w:after="0"/>
        <w:ind w:left="862"/>
        <w:jc w:val="both"/>
        <w:rPr>
          <w:rFonts w:asciiTheme="minorHAnsi" w:hAnsiTheme="minorHAnsi" w:cs="Arial"/>
          <w:bCs/>
          <w:u w:val="single"/>
        </w:rPr>
      </w:pPr>
      <w:r w:rsidRPr="00012904">
        <w:rPr>
          <w:rFonts w:asciiTheme="minorHAnsi" w:hAnsiTheme="minorHAnsi" w:cs="Arial"/>
          <w:bCs/>
        </w:rPr>
        <w:t xml:space="preserve">ISG= </w:t>
      </w:r>
      <w:r w:rsidRPr="00012904">
        <w:rPr>
          <w:rFonts w:asciiTheme="minorHAnsi" w:hAnsiTheme="minorHAnsi" w:cs="Arial"/>
          <w:bCs/>
          <w:u w:val="single"/>
        </w:rPr>
        <w:softHyphen/>
        <w:t xml:space="preserve"> Ativo Total</w:t>
      </w:r>
    </w:p>
    <w:p w14:paraId="1564FB16" w14:textId="77777777" w:rsidR="00012904" w:rsidRPr="00012904" w:rsidRDefault="00012904" w:rsidP="00012904">
      <w:pPr>
        <w:suppressAutoHyphens/>
        <w:spacing w:after="0"/>
        <w:ind w:left="862"/>
        <w:jc w:val="both"/>
        <w:rPr>
          <w:rFonts w:asciiTheme="minorHAnsi" w:hAnsiTheme="minorHAnsi" w:cs="Arial"/>
          <w:bCs/>
        </w:rPr>
      </w:pPr>
      <w:r w:rsidRPr="00012904">
        <w:rPr>
          <w:rFonts w:asciiTheme="minorHAnsi" w:hAnsiTheme="minorHAnsi" w:cs="Arial"/>
          <w:bCs/>
        </w:rPr>
        <w:t xml:space="preserve">          PC + ELP   </w:t>
      </w:r>
    </w:p>
    <w:p w14:paraId="5E0148C4" w14:textId="77777777" w:rsidR="00012904" w:rsidRPr="00012904" w:rsidRDefault="00012904" w:rsidP="00012904">
      <w:pPr>
        <w:suppressAutoHyphens/>
        <w:spacing w:after="0"/>
        <w:ind w:left="862"/>
        <w:jc w:val="both"/>
        <w:rPr>
          <w:rFonts w:asciiTheme="minorHAnsi" w:hAnsiTheme="minorHAnsi" w:cs="Arial"/>
          <w:bCs/>
        </w:rPr>
      </w:pPr>
    </w:p>
    <w:p w14:paraId="725175DF" w14:textId="77777777" w:rsidR="00012904" w:rsidRPr="00012904" w:rsidRDefault="00012904" w:rsidP="00012904">
      <w:pPr>
        <w:suppressAutoHyphens/>
        <w:spacing w:after="0"/>
        <w:ind w:left="862"/>
        <w:jc w:val="both"/>
        <w:rPr>
          <w:rFonts w:asciiTheme="minorHAnsi" w:hAnsiTheme="minorHAnsi" w:cs="Arial"/>
          <w:bCs/>
        </w:rPr>
      </w:pPr>
      <w:r w:rsidRPr="00012904">
        <w:rPr>
          <w:rFonts w:asciiTheme="minorHAnsi" w:hAnsiTheme="minorHAnsi" w:cs="Arial"/>
          <w:bCs/>
        </w:rPr>
        <w:t>PC = Passivo Circulante</w:t>
      </w:r>
    </w:p>
    <w:p w14:paraId="3A23D0B7" w14:textId="77777777" w:rsidR="00012904" w:rsidRPr="00012904" w:rsidRDefault="00012904" w:rsidP="00012904">
      <w:pPr>
        <w:suppressAutoHyphens/>
        <w:spacing w:after="0"/>
        <w:ind w:left="862"/>
        <w:jc w:val="both"/>
        <w:rPr>
          <w:rFonts w:asciiTheme="minorHAnsi" w:hAnsiTheme="minorHAnsi" w:cs="Arial"/>
          <w:bCs/>
        </w:rPr>
      </w:pPr>
      <w:r w:rsidRPr="00012904">
        <w:rPr>
          <w:rFonts w:asciiTheme="minorHAnsi" w:hAnsiTheme="minorHAnsi" w:cs="Arial"/>
          <w:bCs/>
        </w:rPr>
        <w:t xml:space="preserve">ELP = Exigível a Longo Prazo </w:t>
      </w:r>
    </w:p>
    <w:p w14:paraId="0B0ADB1E" w14:textId="77777777" w:rsidR="00012904" w:rsidRPr="00012904" w:rsidRDefault="00012904" w:rsidP="00012904">
      <w:pPr>
        <w:suppressAutoHyphens/>
        <w:spacing w:after="0"/>
        <w:ind w:left="862"/>
        <w:jc w:val="both"/>
        <w:rPr>
          <w:rFonts w:asciiTheme="minorHAnsi" w:hAnsiTheme="minorHAnsi" w:cs="Arial"/>
          <w:bCs/>
        </w:rPr>
      </w:pPr>
    </w:p>
    <w:p w14:paraId="3A84D12F" w14:textId="77777777" w:rsidR="00012904" w:rsidRPr="00012904" w:rsidRDefault="00012904" w:rsidP="00012904">
      <w:pPr>
        <w:suppressAutoHyphens/>
        <w:spacing w:after="0"/>
        <w:ind w:left="862"/>
        <w:jc w:val="both"/>
        <w:rPr>
          <w:rFonts w:asciiTheme="minorHAnsi" w:hAnsiTheme="minorHAnsi" w:cs="Arial"/>
          <w:b/>
          <w:bCs/>
        </w:rPr>
      </w:pPr>
      <w:r w:rsidRPr="00012904">
        <w:rPr>
          <w:rFonts w:asciiTheme="minorHAnsi" w:hAnsiTheme="minorHAnsi" w:cs="Arial"/>
          <w:b/>
          <w:bCs/>
        </w:rPr>
        <w:lastRenderedPageBreak/>
        <w:t>Obs.:</w:t>
      </w:r>
      <w:r w:rsidRPr="00012904">
        <w:rPr>
          <w:rFonts w:asciiTheme="minorHAnsi" w:hAnsiTheme="minorHAnsi" w:cs="Arial"/>
          <w:bCs/>
        </w:rPr>
        <w:t xml:space="preserve"> </w:t>
      </w:r>
      <w:r w:rsidRPr="00012904">
        <w:rPr>
          <w:rFonts w:asciiTheme="minorHAnsi" w:hAnsiTheme="minorHAnsi" w:cs="Arial"/>
          <w:b/>
          <w:bCs/>
        </w:rPr>
        <w:t>somente será considerada habilitada a licitante cujo fator resultar num valor igual ou superior a 1,00 (um).</w:t>
      </w:r>
    </w:p>
    <w:p w14:paraId="1459D643" w14:textId="77777777" w:rsidR="00012904" w:rsidRPr="00012904" w:rsidRDefault="00012904" w:rsidP="00012904">
      <w:pPr>
        <w:suppressAutoHyphens/>
        <w:spacing w:after="0"/>
        <w:ind w:left="862"/>
        <w:jc w:val="both"/>
        <w:rPr>
          <w:rFonts w:asciiTheme="minorHAnsi" w:hAnsiTheme="minorHAnsi" w:cs="Arial"/>
          <w:bCs/>
        </w:rPr>
      </w:pPr>
    </w:p>
    <w:p w14:paraId="557D882E" w14:textId="77777777" w:rsidR="00012904" w:rsidRPr="00012904" w:rsidRDefault="00012904" w:rsidP="00012904">
      <w:pPr>
        <w:suppressAutoHyphens/>
        <w:spacing w:after="0"/>
        <w:ind w:left="862"/>
        <w:jc w:val="both"/>
        <w:rPr>
          <w:rFonts w:asciiTheme="minorHAnsi" w:hAnsiTheme="minorHAnsi" w:cs="Arial"/>
          <w:bCs/>
          <w:u w:val="single"/>
        </w:rPr>
      </w:pPr>
      <w:r w:rsidRPr="00012904">
        <w:rPr>
          <w:rFonts w:asciiTheme="minorHAnsi" w:hAnsiTheme="minorHAnsi" w:cs="Arial"/>
          <w:bCs/>
        </w:rPr>
        <w:t xml:space="preserve">ILC= </w:t>
      </w:r>
      <w:r w:rsidRPr="00012904">
        <w:rPr>
          <w:rFonts w:asciiTheme="minorHAnsi" w:hAnsiTheme="minorHAnsi" w:cs="Arial"/>
          <w:bCs/>
          <w:u w:val="single"/>
        </w:rPr>
        <w:softHyphen/>
        <w:t xml:space="preserve"> AC</w:t>
      </w:r>
    </w:p>
    <w:p w14:paraId="4BDE1D42" w14:textId="77777777" w:rsidR="00012904" w:rsidRPr="00012904" w:rsidRDefault="00012904" w:rsidP="00012904">
      <w:pPr>
        <w:suppressAutoHyphens/>
        <w:spacing w:after="0"/>
        <w:ind w:left="862"/>
        <w:jc w:val="both"/>
        <w:rPr>
          <w:rFonts w:asciiTheme="minorHAnsi" w:hAnsiTheme="minorHAnsi" w:cs="Arial"/>
          <w:bCs/>
        </w:rPr>
      </w:pPr>
      <w:r w:rsidRPr="00012904">
        <w:rPr>
          <w:rFonts w:asciiTheme="minorHAnsi" w:hAnsiTheme="minorHAnsi" w:cs="Arial"/>
          <w:bCs/>
        </w:rPr>
        <w:t xml:space="preserve">          PC   </w:t>
      </w:r>
    </w:p>
    <w:p w14:paraId="231550EF" w14:textId="77777777" w:rsidR="00012904" w:rsidRPr="00012904" w:rsidRDefault="00012904" w:rsidP="00012904">
      <w:pPr>
        <w:suppressAutoHyphens/>
        <w:spacing w:after="0"/>
        <w:ind w:left="862"/>
        <w:jc w:val="both"/>
        <w:rPr>
          <w:rFonts w:asciiTheme="minorHAnsi" w:hAnsiTheme="minorHAnsi" w:cs="Arial"/>
          <w:bCs/>
          <w:u w:val="single"/>
        </w:rPr>
      </w:pPr>
    </w:p>
    <w:p w14:paraId="03CEA025" w14:textId="77777777" w:rsidR="00012904" w:rsidRPr="00012904" w:rsidRDefault="00012904" w:rsidP="00012904">
      <w:pPr>
        <w:suppressAutoHyphens/>
        <w:spacing w:after="0"/>
        <w:ind w:left="862"/>
        <w:jc w:val="both"/>
        <w:rPr>
          <w:rFonts w:asciiTheme="minorHAnsi" w:hAnsiTheme="minorHAnsi" w:cs="Arial"/>
          <w:bCs/>
        </w:rPr>
      </w:pPr>
      <w:r w:rsidRPr="00012904">
        <w:rPr>
          <w:rFonts w:asciiTheme="minorHAnsi" w:hAnsiTheme="minorHAnsi" w:cs="Arial"/>
          <w:bCs/>
        </w:rPr>
        <w:t>AC = Ativo Circulante</w:t>
      </w:r>
    </w:p>
    <w:p w14:paraId="28E24B36" w14:textId="77777777" w:rsidR="00012904" w:rsidRPr="00012904" w:rsidRDefault="00012904" w:rsidP="00012904">
      <w:pPr>
        <w:suppressAutoHyphens/>
        <w:spacing w:after="0"/>
        <w:ind w:left="862"/>
        <w:jc w:val="both"/>
        <w:rPr>
          <w:rFonts w:asciiTheme="minorHAnsi" w:hAnsiTheme="minorHAnsi" w:cs="Arial"/>
          <w:bCs/>
        </w:rPr>
      </w:pPr>
      <w:r w:rsidRPr="00012904">
        <w:rPr>
          <w:rFonts w:asciiTheme="minorHAnsi" w:hAnsiTheme="minorHAnsi" w:cs="Arial"/>
          <w:bCs/>
        </w:rPr>
        <w:t>PC = Passivo Circulante</w:t>
      </w:r>
    </w:p>
    <w:p w14:paraId="0C6C310F" w14:textId="77777777" w:rsidR="00012904" w:rsidRPr="00012904" w:rsidRDefault="00012904" w:rsidP="00012904">
      <w:pPr>
        <w:suppressAutoHyphens/>
        <w:spacing w:after="0"/>
        <w:ind w:left="862"/>
        <w:jc w:val="both"/>
        <w:rPr>
          <w:rFonts w:asciiTheme="minorHAnsi" w:hAnsiTheme="minorHAnsi" w:cs="Arial"/>
          <w:bCs/>
        </w:rPr>
      </w:pPr>
    </w:p>
    <w:p w14:paraId="2DA2C925" w14:textId="77777777" w:rsidR="00012904" w:rsidRPr="00012904" w:rsidRDefault="00012904" w:rsidP="00012904">
      <w:pPr>
        <w:suppressAutoHyphens/>
        <w:spacing w:after="0"/>
        <w:ind w:left="862"/>
        <w:jc w:val="both"/>
        <w:rPr>
          <w:rFonts w:asciiTheme="minorHAnsi" w:hAnsiTheme="minorHAnsi" w:cs="Arial"/>
          <w:b/>
          <w:bCs/>
        </w:rPr>
      </w:pPr>
      <w:r w:rsidRPr="00012904">
        <w:rPr>
          <w:rFonts w:asciiTheme="minorHAnsi" w:hAnsiTheme="minorHAnsi" w:cs="Arial"/>
          <w:b/>
          <w:bCs/>
        </w:rPr>
        <w:t>Obs.:</w:t>
      </w:r>
      <w:r w:rsidRPr="00012904">
        <w:rPr>
          <w:rFonts w:asciiTheme="minorHAnsi" w:hAnsiTheme="minorHAnsi" w:cs="Arial"/>
          <w:bCs/>
        </w:rPr>
        <w:t xml:space="preserve"> </w:t>
      </w:r>
      <w:r w:rsidRPr="00012904">
        <w:rPr>
          <w:rFonts w:asciiTheme="minorHAnsi" w:hAnsiTheme="minorHAnsi" w:cs="Arial"/>
          <w:b/>
          <w:bCs/>
        </w:rPr>
        <w:t>somente será considerada habilitada a licitante cujo fator resultar num valor igual ou superior a 1,00 (um).</w:t>
      </w:r>
    </w:p>
    <w:p w14:paraId="085C5DA3" w14:textId="77777777" w:rsidR="00012904" w:rsidRPr="001C3C42" w:rsidRDefault="00012904" w:rsidP="00012904">
      <w:pPr>
        <w:suppressAutoHyphens/>
        <w:spacing w:after="0"/>
        <w:ind w:left="862"/>
        <w:jc w:val="both"/>
        <w:rPr>
          <w:rFonts w:asciiTheme="minorHAnsi" w:hAnsiTheme="minorHAnsi" w:cs="Arial"/>
          <w:bCs/>
          <w:lang w:val="pt-PT"/>
        </w:rPr>
      </w:pPr>
    </w:p>
    <w:p w14:paraId="4C3A2AAD" w14:textId="602D1A7F" w:rsidR="001C3C42" w:rsidRPr="001C3C42" w:rsidRDefault="001C3C42" w:rsidP="00012904">
      <w:pPr>
        <w:numPr>
          <w:ilvl w:val="2"/>
          <w:numId w:val="21"/>
        </w:numPr>
        <w:suppressAutoHyphens/>
        <w:spacing w:after="0"/>
        <w:jc w:val="both"/>
        <w:rPr>
          <w:rFonts w:asciiTheme="minorHAnsi" w:hAnsiTheme="minorHAnsi" w:cs="Arial"/>
          <w:bCs/>
          <w:lang w:val="pt-PT"/>
        </w:rPr>
      </w:pPr>
      <w:r w:rsidRPr="001C3C42">
        <w:rPr>
          <w:rFonts w:asciiTheme="minorHAnsi" w:hAnsiTheme="minorHAnsi" w:cs="Arial"/>
          <w:bCs/>
          <w:lang w:val="pt-PT"/>
        </w:rPr>
        <w:t>todas participantes deverão apresentar os cálculos do Índice de Liquidez Geral (ILG), Índice de Solvência Geral (ISG) e Índice de Liquidez Corrente (ILC), com os respectivos resultados, os quais serão conferidos pela Comissão de Licitação. (caso não o apresente o mesmo poderá ser efetuado na sessão, desde que presentes nos envelopes todos os dados necessários).</w:t>
      </w:r>
    </w:p>
    <w:p w14:paraId="259DE66A" w14:textId="3AE663DB" w:rsidR="00D87AC6" w:rsidRPr="00012904" w:rsidRDefault="00012904" w:rsidP="00012904">
      <w:pPr>
        <w:numPr>
          <w:ilvl w:val="1"/>
          <w:numId w:val="21"/>
        </w:numPr>
        <w:suppressAutoHyphens/>
        <w:spacing w:after="0"/>
        <w:ind w:left="862"/>
        <w:jc w:val="both"/>
        <w:rPr>
          <w:rFonts w:asciiTheme="minorHAnsi" w:hAnsiTheme="minorHAnsi" w:cs="Arial"/>
          <w:bCs/>
          <w:lang w:val="pt-PT"/>
        </w:rPr>
      </w:pPr>
      <w:r w:rsidRPr="001C3C42">
        <w:rPr>
          <w:rFonts w:asciiTheme="minorHAnsi" w:hAnsiTheme="minorHAnsi" w:cs="Arial"/>
          <w:bCs/>
          <w:lang w:val="pt-PT"/>
        </w:rPr>
        <w:t>Comprovação que possui Patrimônio Líquido ou capital Social igual ou superior a 10% (dez por cento) do valor estimado da contratação</w:t>
      </w:r>
      <w:r w:rsidR="00EC493A">
        <w:rPr>
          <w:rFonts w:asciiTheme="minorHAnsi" w:hAnsiTheme="minorHAnsi" w:cs="Arial"/>
          <w:bCs/>
          <w:lang w:val="pt-PT"/>
        </w:rPr>
        <w:t>, conforme item 3 deste termo de Referência</w:t>
      </w:r>
      <w:r w:rsidRPr="001C3C42">
        <w:rPr>
          <w:rFonts w:asciiTheme="minorHAnsi" w:hAnsiTheme="minorHAnsi" w:cs="Arial"/>
          <w:bCs/>
          <w:lang w:val="pt-PT"/>
        </w:rPr>
        <w:t>.</w:t>
      </w:r>
    </w:p>
    <w:p w14:paraId="359D3E82" w14:textId="77777777" w:rsidR="00D87AC6" w:rsidRPr="001C3C42" w:rsidRDefault="00D87AC6" w:rsidP="00D00F61">
      <w:pPr>
        <w:pStyle w:val="EspSubTitulo1Char"/>
        <w:suppressAutoHyphens/>
        <w:spacing w:before="0" w:after="0"/>
        <w:rPr>
          <w:rFonts w:asciiTheme="minorHAnsi" w:hAnsiTheme="minorHAnsi" w:cs="Arial"/>
          <w:bCs/>
          <w:szCs w:val="22"/>
        </w:rPr>
      </w:pPr>
    </w:p>
    <w:p w14:paraId="6C73DE6F" w14:textId="77777777" w:rsidR="00D87AC6" w:rsidRDefault="00D87AC6" w:rsidP="00D00F61">
      <w:pPr>
        <w:pStyle w:val="EspSubTitulo1Char"/>
        <w:suppressAutoHyphens/>
        <w:spacing w:before="0" w:after="0"/>
        <w:rPr>
          <w:rFonts w:ascii="Arial" w:hAnsi="Arial" w:cs="Arial"/>
          <w:bCs/>
          <w:szCs w:val="22"/>
        </w:rPr>
      </w:pPr>
    </w:p>
    <w:p w14:paraId="34294707" w14:textId="77777777" w:rsidR="00D87AC6" w:rsidRDefault="00D87AC6" w:rsidP="00D00F61">
      <w:pPr>
        <w:pStyle w:val="EspSubTitulo1Char"/>
        <w:suppressAutoHyphens/>
        <w:spacing w:before="0" w:after="0"/>
        <w:rPr>
          <w:rFonts w:ascii="Arial" w:hAnsi="Arial" w:cs="Arial"/>
          <w:bCs/>
          <w:szCs w:val="22"/>
        </w:rPr>
      </w:pPr>
    </w:p>
    <w:p w14:paraId="2E96B761" w14:textId="77777777" w:rsidR="00D87AC6" w:rsidRDefault="00D87AC6" w:rsidP="00D00F61">
      <w:pPr>
        <w:pStyle w:val="EspSubTitulo1Char"/>
        <w:suppressAutoHyphens/>
        <w:spacing w:before="0" w:after="0"/>
        <w:rPr>
          <w:rFonts w:ascii="Arial" w:hAnsi="Arial" w:cs="Arial"/>
          <w:bCs/>
          <w:szCs w:val="22"/>
        </w:rPr>
      </w:pPr>
    </w:p>
    <w:p w14:paraId="2254958B" w14:textId="77777777" w:rsidR="001C3C42" w:rsidRDefault="001C3C42" w:rsidP="00D00F61">
      <w:pPr>
        <w:pStyle w:val="EspSubTitulo1Char"/>
        <w:suppressAutoHyphens/>
        <w:spacing w:before="0" w:after="0"/>
        <w:rPr>
          <w:rFonts w:ascii="Arial" w:hAnsi="Arial" w:cs="Arial"/>
          <w:bCs/>
          <w:szCs w:val="22"/>
        </w:rPr>
      </w:pPr>
    </w:p>
    <w:p w14:paraId="21F9AF7E" w14:textId="77777777" w:rsidR="001C3C42" w:rsidRDefault="001C3C42" w:rsidP="00D00F61">
      <w:pPr>
        <w:pStyle w:val="EspSubTitulo1Char"/>
        <w:suppressAutoHyphens/>
        <w:spacing w:before="0" w:after="0"/>
        <w:rPr>
          <w:rFonts w:ascii="Arial" w:hAnsi="Arial" w:cs="Arial"/>
          <w:bCs/>
          <w:szCs w:val="22"/>
        </w:rPr>
      </w:pPr>
    </w:p>
    <w:p w14:paraId="02CE3EE2" w14:textId="77777777" w:rsidR="001C3C42" w:rsidRDefault="001C3C42" w:rsidP="00D00F61">
      <w:pPr>
        <w:pStyle w:val="EspSubTitulo1Char"/>
        <w:suppressAutoHyphens/>
        <w:spacing w:before="0" w:after="0"/>
        <w:rPr>
          <w:rFonts w:ascii="Arial" w:hAnsi="Arial" w:cs="Arial"/>
          <w:bCs/>
          <w:szCs w:val="22"/>
        </w:rPr>
      </w:pPr>
    </w:p>
    <w:p w14:paraId="3D4F09DE" w14:textId="77777777" w:rsidR="001C3C42" w:rsidRDefault="001C3C42" w:rsidP="00D00F61">
      <w:pPr>
        <w:pStyle w:val="EspSubTitulo1Char"/>
        <w:suppressAutoHyphens/>
        <w:spacing w:before="0" w:after="0"/>
        <w:rPr>
          <w:rFonts w:ascii="Arial" w:hAnsi="Arial" w:cs="Arial"/>
          <w:bCs/>
          <w:szCs w:val="22"/>
        </w:rPr>
      </w:pPr>
    </w:p>
    <w:p w14:paraId="1C3A521C" w14:textId="77777777" w:rsidR="001C3C42" w:rsidRDefault="001C3C42" w:rsidP="00D00F61">
      <w:pPr>
        <w:pStyle w:val="EspSubTitulo1Char"/>
        <w:suppressAutoHyphens/>
        <w:spacing w:before="0" w:after="0"/>
        <w:rPr>
          <w:rFonts w:ascii="Arial" w:hAnsi="Arial" w:cs="Arial"/>
          <w:bCs/>
          <w:szCs w:val="22"/>
        </w:rPr>
      </w:pPr>
    </w:p>
    <w:p w14:paraId="046CB918" w14:textId="77777777" w:rsidR="001C3C42" w:rsidRDefault="001C3C42" w:rsidP="00D00F61">
      <w:pPr>
        <w:pStyle w:val="EspSubTitulo1Char"/>
        <w:suppressAutoHyphens/>
        <w:spacing w:before="0" w:after="0"/>
        <w:rPr>
          <w:rFonts w:ascii="Arial" w:hAnsi="Arial" w:cs="Arial"/>
          <w:bCs/>
          <w:szCs w:val="22"/>
        </w:rPr>
      </w:pPr>
    </w:p>
    <w:p w14:paraId="5A0574AE" w14:textId="77777777" w:rsidR="001C3C42" w:rsidRDefault="001C3C42" w:rsidP="00D00F61">
      <w:pPr>
        <w:pStyle w:val="EspSubTitulo1Char"/>
        <w:suppressAutoHyphens/>
        <w:spacing w:before="0" w:after="0"/>
        <w:rPr>
          <w:rFonts w:ascii="Arial" w:hAnsi="Arial" w:cs="Arial"/>
          <w:bCs/>
          <w:szCs w:val="22"/>
        </w:rPr>
      </w:pPr>
    </w:p>
    <w:p w14:paraId="1E5A2270" w14:textId="77777777" w:rsidR="001C3C42" w:rsidRDefault="001C3C42" w:rsidP="00D00F61">
      <w:pPr>
        <w:pStyle w:val="EspSubTitulo1Char"/>
        <w:suppressAutoHyphens/>
        <w:spacing w:before="0" w:after="0"/>
        <w:rPr>
          <w:rFonts w:ascii="Arial" w:hAnsi="Arial" w:cs="Arial"/>
          <w:bCs/>
          <w:szCs w:val="22"/>
        </w:rPr>
      </w:pPr>
    </w:p>
    <w:p w14:paraId="02E7D365" w14:textId="77777777" w:rsidR="001C3C42" w:rsidRDefault="001C3C42" w:rsidP="00D00F61">
      <w:pPr>
        <w:pStyle w:val="EspSubTitulo1Char"/>
        <w:suppressAutoHyphens/>
        <w:spacing w:before="0" w:after="0"/>
        <w:rPr>
          <w:rFonts w:ascii="Arial" w:hAnsi="Arial" w:cs="Arial"/>
          <w:bCs/>
          <w:szCs w:val="22"/>
        </w:rPr>
      </w:pPr>
    </w:p>
    <w:p w14:paraId="12A57FB8" w14:textId="77777777" w:rsidR="001C3C42" w:rsidRDefault="001C3C42" w:rsidP="00D00F61">
      <w:pPr>
        <w:pStyle w:val="EspSubTitulo1Char"/>
        <w:suppressAutoHyphens/>
        <w:spacing w:before="0" w:after="0"/>
        <w:rPr>
          <w:rFonts w:ascii="Arial" w:hAnsi="Arial" w:cs="Arial"/>
          <w:bCs/>
          <w:szCs w:val="22"/>
        </w:rPr>
      </w:pPr>
    </w:p>
    <w:p w14:paraId="722167E5" w14:textId="77777777" w:rsidR="001C3C42" w:rsidRDefault="001C3C42" w:rsidP="00D00F61">
      <w:pPr>
        <w:pStyle w:val="EspSubTitulo1Char"/>
        <w:suppressAutoHyphens/>
        <w:spacing w:before="0" w:after="0"/>
        <w:rPr>
          <w:rFonts w:ascii="Arial" w:hAnsi="Arial" w:cs="Arial"/>
          <w:bCs/>
          <w:szCs w:val="22"/>
        </w:rPr>
      </w:pPr>
    </w:p>
    <w:p w14:paraId="069BB9ED" w14:textId="77777777" w:rsidR="001C3C42" w:rsidRDefault="001C3C42" w:rsidP="00D00F61">
      <w:pPr>
        <w:pStyle w:val="EspSubTitulo1Char"/>
        <w:suppressAutoHyphens/>
        <w:spacing w:before="0" w:after="0"/>
        <w:rPr>
          <w:rFonts w:ascii="Arial" w:hAnsi="Arial" w:cs="Arial"/>
          <w:bCs/>
          <w:szCs w:val="22"/>
        </w:rPr>
      </w:pPr>
    </w:p>
    <w:p w14:paraId="1F3864C8" w14:textId="77777777" w:rsidR="001C3C42" w:rsidRDefault="001C3C42" w:rsidP="00D00F61">
      <w:pPr>
        <w:pStyle w:val="EspSubTitulo1Char"/>
        <w:suppressAutoHyphens/>
        <w:spacing w:before="0" w:after="0"/>
        <w:rPr>
          <w:rFonts w:ascii="Arial" w:hAnsi="Arial" w:cs="Arial"/>
          <w:bCs/>
          <w:szCs w:val="22"/>
        </w:rPr>
      </w:pPr>
    </w:p>
    <w:p w14:paraId="517F2286" w14:textId="77777777" w:rsidR="001C3C42" w:rsidRDefault="001C3C42" w:rsidP="00D00F61">
      <w:pPr>
        <w:pStyle w:val="EspSubTitulo1Char"/>
        <w:suppressAutoHyphens/>
        <w:spacing w:before="0" w:after="0"/>
        <w:rPr>
          <w:rFonts w:ascii="Arial" w:hAnsi="Arial" w:cs="Arial"/>
          <w:bCs/>
          <w:szCs w:val="22"/>
        </w:rPr>
      </w:pPr>
    </w:p>
    <w:p w14:paraId="155C4EAA" w14:textId="77777777" w:rsidR="001C3C42" w:rsidRDefault="001C3C42" w:rsidP="00D00F61">
      <w:pPr>
        <w:pStyle w:val="EspSubTitulo1Char"/>
        <w:suppressAutoHyphens/>
        <w:spacing w:before="0" w:after="0"/>
        <w:rPr>
          <w:rFonts w:ascii="Arial" w:hAnsi="Arial" w:cs="Arial"/>
          <w:bCs/>
          <w:szCs w:val="22"/>
        </w:rPr>
      </w:pPr>
    </w:p>
    <w:p w14:paraId="11429D63" w14:textId="77777777" w:rsidR="001C3C42" w:rsidRDefault="001C3C42" w:rsidP="00D00F61">
      <w:pPr>
        <w:pStyle w:val="EspSubTitulo1Char"/>
        <w:suppressAutoHyphens/>
        <w:spacing w:before="0" w:after="0"/>
        <w:rPr>
          <w:rFonts w:ascii="Arial" w:hAnsi="Arial" w:cs="Arial"/>
          <w:bCs/>
          <w:szCs w:val="22"/>
        </w:rPr>
      </w:pPr>
    </w:p>
    <w:p w14:paraId="439C9956" w14:textId="77777777" w:rsidR="001C3C42" w:rsidRDefault="001C3C42" w:rsidP="00D00F61">
      <w:pPr>
        <w:pStyle w:val="EspSubTitulo1Char"/>
        <w:suppressAutoHyphens/>
        <w:spacing w:before="0" w:after="0"/>
        <w:rPr>
          <w:rFonts w:ascii="Arial" w:hAnsi="Arial" w:cs="Arial"/>
          <w:bCs/>
          <w:szCs w:val="22"/>
        </w:rPr>
      </w:pPr>
    </w:p>
    <w:p w14:paraId="69B33ED3" w14:textId="77777777" w:rsidR="001C3C42" w:rsidRDefault="001C3C42" w:rsidP="00D00F61">
      <w:pPr>
        <w:pStyle w:val="EspSubTitulo1Char"/>
        <w:suppressAutoHyphens/>
        <w:spacing w:before="0" w:after="0"/>
        <w:rPr>
          <w:rFonts w:ascii="Arial" w:hAnsi="Arial" w:cs="Arial"/>
          <w:bCs/>
          <w:szCs w:val="22"/>
        </w:rPr>
      </w:pPr>
    </w:p>
    <w:p w14:paraId="6705C3ED" w14:textId="77777777" w:rsidR="00D87AC6" w:rsidRDefault="00D87AC6" w:rsidP="00D00F61">
      <w:pPr>
        <w:pStyle w:val="EspSubTitulo1Char"/>
        <w:suppressAutoHyphens/>
        <w:spacing w:before="0" w:after="0"/>
        <w:rPr>
          <w:rFonts w:ascii="Arial" w:hAnsi="Arial" w:cs="Arial"/>
          <w:bCs/>
          <w:szCs w:val="22"/>
        </w:rPr>
      </w:pPr>
    </w:p>
    <w:p w14:paraId="633A4412" w14:textId="77777777" w:rsidR="00D87AC6" w:rsidRDefault="00D87AC6" w:rsidP="00D00F61">
      <w:pPr>
        <w:pStyle w:val="EspSubTitulo1Char"/>
        <w:suppressAutoHyphens/>
        <w:spacing w:before="0" w:after="0"/>
        <w:rPr>
          <w:rFonts w:ascii="Arial" w:hAnsi="Arial" w:cs="Arial"/>
          <w:bCs/>
          <w:szCs w:val="22"/>
        </w:rPr>
      </w:pPr>
    </w:p>
    <w:p w14:paraId="4D5252BC" w14:textId="77777777" w:rsidR="00D87AC6" w:rsidRDefault="00D87AC6" w:rsidP="00D00F61">
      <w:pPr>
        <w:pStyle w:val="EspSubTitulo1Char"/>
        <w:suppressAutoHyphens/>
        <w:spacing w:before="0" w:after="0"/>
        <w:rPr>
          <w:rFonts w:ascii="Arial" w:hAnsi="Arial" w:cs="Arial"/>
          <w:bCs/>
          <w:szCs w:val="22"/>
        </w:rPr>
      </w:pPr>
    </w:p>
    <w:p w14:paraId="6A3CDB39" w14:textId="77777777" w:rsidR="00D87AC6" w:rsidRDefault="00D87AC6" w:rsidP="00D00F61">
      <w:pPr>
        <w:pStyle w:val="EspSubTitulo1Char"/>
        <w:suppressAutoHyphens/>
        <w:spacing w:before="0" w:after="0"/>
        <w:rPr>
          <w:rFonts w:ascii="Arial" w:hAnsi="Arial" w:cs="Arial"/>
          <w:bCs/>
          <w:szCs w:val="22"/>
        </w:rPr>
      </w:pPr>
    </w:p>
    <w:p w14:paraId="3BB30D3F" w14:textId="77777777" w:rsidR="00D87AC6" w:rsidRDefault="00D87AC6" w:rsidP="00D00F61">
      <w:pPr>
        <w:pStyle w:val="EspSubTitulo1Char"/>
        <w:suppressAutoHyphens/>
        <w:spacing w:before="0" w:after="0"/>
        <w:rPr>
          <w:rFonts w:ascii="Arial" w:hAnsi="Arial" w:cs="Arial"/>
          <w:bCs/>
          <w:szCs w:val="22"/>
        </w:rPr>
      </w:pPr>
    </w:p>
    <w:p w14:paraId="5F10072C" w14:textId="77777777" w:rsidR="00D87AC6" w:rsidRDefault="00D87AC6" w:rsidP="00D00F61">
      <w:pPr>
        <w:pStyle w:val="EspSubTitulo1Char"/>
        <w:suppressAutoHyphens/>
        <w:spacing w:before="0" w:after="0"/>
        <w:rPr>
          <w:rFonts w:ascii="Arial" w:hAnsi="Arial" w:cs="Arial"/>
          <w:bCs/>
          <w:szCs w:val="22"/>
        </w:rPr>
      </w:pPr>
    </w:p>
    <w:p w14:paraId="37B57BE6" w14:textId="77777777" w:rsidR="00AE7C0D" w:rsidRDefault="00AE7C0D">
      <w:pPr>
        <w:spacing w:after="0" w:line="240" w:lineRule="auto"/>
        <w:rPr>
          <w:rFonts w:cs="Calibri"/>
          <w:b/>
        </w:rPr>
      </w:pPr>
      <w:r>
        <w:rPr>
          <w:rFonts w:cs="Calibri"/>
          <w:b/>
        </w:rPr>
        <w:br w:type="page"/>
      </w:r>
    </w:p>
    <w:p w14:paraId="0CDCFB03" w14:textId="55C9BF1C" w:rsidR="00995719" w:rsidRPr="00FF2526" w:rsidRDefault="00A547E8" w:rsidP="006F579E">
      <w:pPr>
        <w:spacing w:after="0" w:line="240" w:lineRule="auto"/>
        <w:jc w:val="center"/>
        <w:rPr>
          <w:rFonts w:cs="Calibri"/>
          <w:b/>
        </w:rPr>
      </w:pPr>
      <w:r w:rsidRPr="00FF2526">
        <w:rPr>
          <w:rFonts w:cs="Calibri"/>
          <w:b/>
        </w:rPr>
        <w:lastRenderedPageBreak/>
        <w:t xml:space="preserve">ENCAMINHAMENTO DO </w:t>
      </w:r>
      <w:r w:rsidR="00995719" w:rsidRPr="00FF2526">
        <w:rPr>
          <w:rFonts w:cs="Calibri"/>
          <w:b/>
        </w:rPr>
        <w:t>TERMO DE REFERÊNCIA PARA APROVAÇÃO</w:t>
      </w:r>
      <w:bookmarkEnd w:id="4"/>
    </w:p>
    <w:p w14:paraId="0E4E38A7" w14:textId="77777777" w:rsidR="00CE4C36" w:rsidRPr="00FF2526" w:rsidRDefault="00CE4C36" w:rsidP="006F579E">
      <w:pPr>
        <w:spacing w:after="0" w:line="240" w:lineRule="auto"/>
        <w:jc w:val="both"/>
        <w:rPr>
          <w:rFonts w:cs="Calibri"/>
          <w:lang w:eastAsia="pt-BR"/>
        </w:rPr>
      </w:pPr>
    </w:p>
    <w:p w14:paraId="14965FE9" w14:textId="77777777" w:rsidR="00A547E8" w:rsidRPr="00FF2526" w:rsidRDefault="00A547E8" w:rsidP="006F579E">
      <w:pPr>
        <w:tabs>
          <w:tab w:val="left" w:pos="0"/>
        </w:tabs>
        <w:spacing w:after="0" w:line="240" w:lineRule="auto"/>
        <w:ind w:firstLine="902"/>
        <w:jc w:val="both"/>
        <w:rPr>
          <w:rFonts w:cs="Calibri"/>
        </w:rPr>
      </w:pPr>
      <w:r w:rsidRPr="00FF2526">
        <w:rPr>
          <w:rFonts w:cs="Calibri"/>
        </w:rPr>
        <w:t>Ao Magnífico Reitor,</w:t>
      </w:r>
    </w:p>
    <w:p w14:paraId="67EA1B80" w14:textId="77777777" w:rsidR="00A547E8" w:rsidRPr="00FF2526" w:rsidRDefault="00A547E8" w:rsidP="006F579E">
      <w:pPr>
        <w:tabs>
          <w:tab w:val="left" w:pos="0"/>
        </w:tabs>
        <w:spacing w:after="0" w:line="240" w:lineRule="auto"/>
        <w:ind w:firstLine="902"/>
        <w:jc w:val="both"/>
        <w:rPr>
          <w:rFonts w:cs="Calibri"/>
        </w:rPr>
      </w:pPr>
    </w:p>
    <w:p w14:paraId="1B2DDDA3" w14:textId="77777777" w:rsidR="00A547E8" w:rsidRPr="00FF2526" w:rsidRDefault="00A547E8" w:rsidP="006F579E">
      <w:pPr>
        <w:tabs>
          <w:tab w:val="left" w:pos="0"/>
        </w:tabs>
        <w:spacing w:after="0" w:line="240" w:lineRule="auto"/>
        <w:ind w:firstLine="902"/>
        <w:jc w:val="both"/>
        <w:rPr>
          <w:rFonts w:cs="Calibri"/>
        </w:rPr>
      </w:pPr>
      <w:r w:rsidRPr="00FF2526">
        <w:rPr>
          <w:rFonts w:cs="Calibri"/>
        </w:rPr>
        <w:t>Para aprovação do Processo Licitatório e do Termo de Referência, conforme Art. 6, da IN 008/2011. Após, retornar ao Setor de Compras/CLC para demais trâmites.</w:t>
      </w:r>
    </w:p>
    <w:p w14:paraId="10D19A00" w14:textId="77777777" w:rsidR="00A547E8" w:rsidRPr="00FF2526" w:rsidRDefault="00A547E8" w:rsidP="006F579E">
      <w:pPr>
        <w:tabs>
          <w:tab w:val="left" w:pos="0"/>
        </w:tabs>
        <w:spacing w:after="0" w:line="240" w:lineRule="auto"/>
        <w:ind w:firstLine="902"/>
        <w:jc w:val="both"/>
        <w:rPr>
          <w:rFonts w:cs="Calibri"/>
          <w:b/>
          <w:bCs/>
          <w:lang w:eastAsia="pt-BR"/>
        </w:rPr>
      </w:pPr>
    </w:p>
    <w:p w14:paraId="2D8BC8B9" w14:textId="035D8ED9" w:rsidR="002576D2" w:rsidRPr="008124AD" w:rsidRDefault="002576D2" w:rsidP="008124AD">
      <w:pPr>
        <w:jc w:val="both"/>
        <w:rPr>
          <w:rFonts w:cs="Arial"/>
          <w:bCs/>
        </w:rPr>
      </w:pPr>
      <w:r w:rsidRPr="00FF2526">
        <w:rPr>
          <w:b/>
          <w:bCs/>
        </w:rPr>
        <w:t xml:space="preserve">Objeto: </w:t>
      </w:r>
      <w:r w:rsidR="008124AD" w:rsidRPr="00A9129B">
        <w:rPr>
          <w:rFonts w:cs="Arial"/>
          <w:bCs/>
        </w:rPr>
        <w:t xml:space="preserve">A presente licitação destina-se a selecionar proposta(s) para a </w:t>
      </w:r>
      <w:r w:rsidR="0094315E" w:rsidRPr="001C3C42">
        <w:rPr>
          <w:rFonts w:asciiTheme="minorHAnsi" w:hAnsiTheme="minorHAnsi" w:cs="Arial"/>
        </w:rPr>
        <w:t>Contratação de serviços de agenciamento de viagens, compreendendo cotação, reserva, emissão e entrega de passagens aéreas (nacionais e internacionais) e terrestres, bem como demais serviços correlatos (grupo-classe 0222), para atender demandas da UDESC</w:t>
      </w:r>
      <w:r w:rsidR="008124AD">
        <w:rPr>
          <w:rFonts w:cs="Arial"/>
          <w:bCs/>
          <w:iCs/>
        </w:rPr>
        <w:t>.</w:t>
      </w:r>
    </w:p>
    <w:p w14:paraId="7460A98E" w14:textId="77777777" w:rsidR="008124AD" w:rsidRPr="0094315E" w:rsidRDefault="00995719" w:rsidP="0094315E">
      <w:pPr>
        <w:tabs>
          <w:tab w:val="left" w:pos="0"/>
        </w:tabs>
        <w:spacing w:after="0" w:line="240" w:lineRule="auto"/>
        <w:jc w:val="both"/>
        <w:rPr>
          <w:rFonts w:cs="Calibri"/>
        </w:rPr>
      </w:pPr>
      <w:r w:rsidRPr="0094315E">
        <w:rPr>
          <w:rFonts w:cs="Calibri"/>
          <w:b/>
          <w:bCs/>
          <w:lang w:eastAsia="pt-BR"/>
        </w:rPr>
        <w:t>Justificativa</w:t>
      </w:r>
      <w:r w:rsidR="007241BE" w:rsidRPr="0094315E">
        <w:rPr>
          <w:rFonts w:cs="Calibri"/>
        </w:rPr>
        <w:t>:</w:t>
      </w:r>
      <w:r w:rsidR="00775351" w:rsidRPr="0094315E">
        <w:rPr>
          <w:rFonts w:cs="Calibri"/>
        </w:rPr>
        <w:t xml:space="preserve"> </w:t>
      </w:r>
      <w:r w:rsidR="008124AD" w:rsidRPr="0094315E">
        <w:rPr>
          <w:rFonts w:cs="Calibri"/>
        </w:rPr>
        <w:t>Na busca de atualização e aperfeiçoamento, muitos professores e servidores desta Universidade participam em todo território nacional e no exterior, de cursos, seminários, palestras, busca de novas parcerias, apresentação de projetos e trabalhos da Universidade, entre outros, divulgando assim o nome da UDESC por onde passam, e, portanto, justificando a necessidade de contratação.</w:t>
      </w:r>
    </w:p>
    <w:p w14:paraId="7E0F2C2C" w14:textId="017029B2" w:rsidR="00C83972" w:rsidRPr="0094315E" w:rsidRDefault="00C83972" w:rsidP="0094315E">
      <w:pPr>
        <w:tabs>
          <w:tab w:val="left" w:pos="0"/>
        </w:tabs>
        <w:spacing w:after="0" w:line="240" w:lineRule="auto"/>
        <w:ind w:firstLine="902"/>
        <w:jc w:val="both"/>
        <w:rPr>
          <w:rFonts w:cs="Calibri"/>
        </w:rPr>
      </w:pPr>
    </w:p>
    <w:p w14:paraId="68ECEDD4" w14:textId="3B954137" w:rsidR="002F0367" w:rsidRPr="0094315E" w:rsidRDefault="00995719" w:rsidP="0094315E">
      <w:pPr>
        <w:tabs>
          <w:tab w:val="left" w:pos="0"/>
        </w:tabs>
        <w:spacing w:after="0" w:line="240" w:lineRule="auto"/>
        <w:jc w:val="both"/>
        <w:rPr>
          <w:rFonts w:cs="Calibri"/>
        </w:rPr>
      </w:pPr>
      <w:r w:rsidRPr="0094315E">
        <w:rPr>
          <w:rFonts w:cs="Calibri"/>
          <w:b/>
        </w:rPr>
        <w:t>Valor:</w:t>
      </w:r>
      <w:r w:rsidRPr="0094315E">
        <w:rPr>
          <w:rFonts w:cs="Calibri"/>
        </w:rPr>
        <w:t xml:space="preserve"> </w:t>
      </w:r>
      <w:r w:rsidR="008124AD" w:rsidRPr="0094315E">
        <w:rPr>
          <w:rFonts w:cs="Calibri"/>
        </w:rPr>
        <w:t xml:space="preserve">O valor estimado para atender esta despesa é de </w:t>
      </w:r>
      <w:r w:rsidR="002F0367" w:rsidRPr="0094315E">
        <w:rPr>
          <w:rFonts w:cs="Calibri"/>
        </w:rPr>
        <w:t>R</w:t>
      </w:r>
      <w:r w:rsidR="003E20DF" w:rsidRPr="0094315E">
        <w:rPr>
          <w:rFonts w:cs="Calibri"/>
        </w:rPr>
        <w:t xml:space="preserve">$ </w:t>
      </w:r>
      <w:r w:rsidR="00EE327E" w:rsidRPr="00EE327E">
        <w:rPr>
          <w:rFonts w:cs="Calibri"/>
        </w:rPr>
        <w:t>2.510.000,00 (dois milhões, quinhentos e dez mil reais)</w:t>
      </w:r>
      <w:r w:rsidR="002F0367" w:rsidRPr="0094315E">
        <w:rPr>
          <w:rFonts w:cs="Calibri"/>
        </w:rPr>
        <w:t>.</w:t>
      </w:r>
    </w:p>
    <w:p w14:paraId="5789BF85" w14:textId="77777777" w:rsidR="0094315E" w:rsidRPr="0094315E" w:rsidRDefault="0094315E" w:rsidP="0094315E">
      <w:pPr>
        <w:tabs>
          <w:tab w:val="left" w:pos="0"/>
        </w:tabs>
        <w:spacing w:after="0" w:line="240" w:lineRule="auto"/>
        <w:ind w:firstLine="902"/>
        <w:jc w:val="both"/>
        <w:rPr>
          <w:rFonts w:cs="Calibri"/>
        </w:rPr>
      </w:pPr>
    </w:p>
    <w:p w14:paraId="2A8884E4" w14:textId="5A626FE3" w:rsidR="008124AD" w:rsidRPr="0094315E" w:rsidRDefault="008124AD" w:rsidP="0094315E">
      <w:pPr>
        <w:tabs>
          <w:tab w:val="left" w:pos="0"/>
        </w:tabs>
        <w:spacing w:after="0" w:line="240" w:lineRule="auto"/>
        <w:jc w:val="both"/>
        <w:rPr>
          <w:rFonts w:cs="Calibri"/>
        </w:rPr>
      </w:pPr>
      <w:r w:rsidRPr="0094315E">
        <w:rPr>
          <w:rFonts w:cs="Calibri"/>
          <w:b/>
          <w:bCs/>
          <w:lang w:eastAsia="pt-BR"/>
        </w:rPr>
        <w:t>Pagamento</w:t>
      </w:r>
      <w:r w:rsidR="0094315E" w:rsidRPr="0094315E">
        <w:rPr>
          <w:rFonts w:cs="Calibri"/>
        </w:rPr>
        <w:t xml:space="preserve">: </w:t>
      </w:r>
      <w:r w:rsidRPr="0094315E">
        <w:rPr>
          <w:rFonts w:cs="Calibri"/>
        </w:rPr>
        <w:t>O pagamento será realizado através da Agência Setor Público do Banco do Brasil S/A, no prazo de até 20 (vinte) dias, contados da data de certifico na Nota Fiscal/Fatura.</w:t>
      </w:r>
    </w:p>
    <w:p w14:paraId="10783A2B" w14:textId="65EF37A9" w:rsidR="001E0899" w:rsidRPr="00262478" w:rsidRDefault="001E0899" w:rsidP="0094315E">
      <w:pPr>
        <w:tabs>
          <w:tab w:val="left" w:pos="0"/>
        </w:tabs>
        <w:spacing w:after="0" w:line="240" w:lineRule="auto"/>
        <w:ind w:firstLine="902"/>
        <w:jc w:val="both"/>
        <w:rPr>
          <w:rFonts w:cs="Calibri"/>
        </w:rPr>
      </w:pPr>
    </w:p>
    <w:p w14:paraId="36460DA5" w14:textId="77777777" w:rsidR="00DC7BB1" w:rsidRPr="00262478" w:rsidRDefault="00DC7BB1" w:rsidP="0094315E">
      <w:pPr>
        <w:tabs>
          <w:tab w:val="left" w:pos="0"/>
        </w:tabs>
        <w:spacing w:after="0" w:line="240" w:lineRule="auto"/>
        <w:jc w:val="both"/>
        <w:rPr>
          <w:rFonts w:cs="Calibri"/>
        </w:rPr>
      </w:pPr>
      <w:r w:rsidRPr="0094315E">
        <w:rPr>
          <w:rFonts w:cs="Calibri"/>
          <w:b/>
        </w:rPr>
        <w:t>Vigência da Ata de Registro de Preços - ARP:</w:t>
      </w:r>
      <w:r w:rsidRPr="0094315E">
        <w:rPr>
          <w:rFonts w:cs="Calibri"/>
        </w:rPr>
        <w:t xml:space="preserve"> A ARP</w:t>
      </w:r>
      <w:r w:rsidRPr="00262478">
        <w:rPr>
          <w:rFonts w:cs="Calibri"/>
        </w:rPr>
        <w:t xml:space="preserve"> terá vigência de 12 (doze) meses a partir de sua assinatura.</w:t>
      </w:r>
    </w:p>
    <w:p w14:paraId="17133F2D" w14:textId="77777777" w:rsidR="00DC7BB1" w:rsidRPr="00262478" w:rsidRDefault="00DC7BB1" w:rsidP="006F579E">
      <w:pPr>
        <w:tabs>
          <w:tab w:val="left" w:pos="0"/>
        </w:tabs>
        <w:spacing w:after="0" w:line="240" w:lineRule="auto"/>
        <w:ind w:firstLine="902"/>
        <w:jc w:val="both"/>
        <w:rPr>
          <w:rFonts w:cs="Calibri"/>
        </w:rPr>
      </w:pPr>
    </w:p>
    <w:p w14:paraId="6F5C46E7" w14:textId="0E71654E" w:rsidR="001E0899" w:rsidRPr="00262478" w:rsidRDefault="00995719" w:rsidP="006F579E">
      <w:pPr>
        <w:spacing w:after="0" w:line="240" w:lineRule="auto"/>
        <w:jc w:val="both"/>
        <w:rPr>
          <w:rFonts w:cs="Calibri"/>
        </w:rPr>
      </w:pPr>
      <w:r w:rsidRPr="00262478">
        <w:rPr>
          <w:rFonts w:cs="Calibri"/>
          <w:b/>
          <w:bCs/>
          <w:lang w:eastAsia="pt-BR"/>
        </w:rPr>
        <w:t>Vigência</w:t>
      </w:r>
      <w:r w:rsidR="001E0899" w:rsidRPr="00262478">
        <w:rPr>
          <w:rFonts w:cs="Calibri"/>
          <w:b/>
          <w:bCs/>
          <w:lang w:eastAsia="pt-BR"/>
        </w:rPr>
        <w:t xml:space="preserve"> d</w:t>
      </w:r>
      <w:r w:rsidR="004563F8" w:rsidRPr="00262478">
        <w:rPr>
          <w:rFonts w:cs="Calibri"/>
          <w:b/>
          <w:bCs/>
          <w:lang w:eastAsia="pt-BR"/>
        </w:rPr>
        <w:t>o Contrato</w:t>
      </w:r>
      <w:r w:rsidR="001E0899" w:rsidRPr="00262478">
        <w:rPr>
          <w:rFonts w:cs="Calibri"/>
          <w:b/>
          <w:bCs/>
        </w:rPr>
        <w:t xml:space="preserve">: </w:t>
      </w:r>
      <w:r w:rsidR="0094315E" w:rsidRPr="0094315E">
        <w:rPr>
          <w:rFonts w:cs="Calibri"/>
          <w:bCs/>
        </w:rPr>
        <w:t xml:space="preserve">partir de sua assinatura até o encerramento dos créditos orçamentários do ano de sua emissão (31 de dezembro), </w:t>
      </w:r>
      <w:r w:rsidR="00D622B4" w:rsidRPr="00D622B4">
        <w:rPr>
          <w:rFonts w:cs="Calibri"/>
          <w:bCs/>
        </w:rPr>
        <w:t>podendo ser prorrogado, mediante aditamento, caso seja conveniente para o órgão contratante, na forma e limites estabelecidos em Lei</w:t>
      </w:r>
      <w:r w:rsidR="004563F8" w:rsidRPr="00262478">
        <w:rPr>
          <w:rFonts w:cs="Calibri"/>
        </w:rPr>
        <w:t>.</w:t>
      </w:r>
    </w:p>
    <w:p w14:paraId="22B22408" w14:textId="77777777" w:rsidR="0009709F" w:rsidRPr="00262478" w:rsidRDefault="0009709F" w:rsidP="006F579E">
      <w:pPr>
        <w:spacing w:after="0" w:line="240" w:lineRule="auto"/>
        <w:jc w:val="both"/>
        <w:rPr>
          <w:rFonts w:cs="Calibri"/>
        </w:rPr>
      </w:pPr>
    </w:p>
    <w:p w14:paraId="5F460125" w14:textId="7F701004" w:rsidR="00C83972" w:rsidRPr="00262478" w:rsidRDefault="00C83972" w:rsidP="006F579E">
      <w:pPr>
        <w:spacing w:after="0" w:line="240" w:lineRule="auto"/>
        <w:jc w:val="both"/>
        <w:rPr>
          <w:rFonts w:cs="Calibri"/>
        </w:rPr>
      </w:pPr>
      <w:r w:rsidRPr="00262478">
        <w:rPr>
          <w:rFonts w:cs="Calibri"/>
          <w:b/>
        </w:rPr>
        <w:t xml:space="preserve">Bem e/ou Serviço Comum: </w:t>
      </w:r>
      <w:r w:rsidR="007A6E0F" w:rsidRPr="00262478">
        <w:rPr>
          <w:rFonts w:cs="Calibri"/>
        </w:rPr>
        <w:t>Como foi objetivamente especificado no Termo de Referência, o Objeto da Licitação foi caracterizado como comum.</w:t>
      </w:r>
    </w:p>
    <w:p w14:paraId="0FE280B3" w14:textId="77777777" w:rsidR="007A6E0F" w:rsidRPr="00262478" w:rsidRDefault="007A6E0F" w:rsidP="006F579E">
      <w:pPr>
        <w:spacing w:after="0" w:line="240" w:lineRule="auto"/>
        <w:jc w:val="both"/>
        <w:rPr>
          <w:rFonts w:cs="Calibri"/>
        </w:rPr>
      </w:pPr>
    </w:p>
    <w:p w14:paraId="0B7F7FDA" w14:textId="556991A6" w:rsidR="00DC7BB1" w:rsidRDefault="00DC7BB1" w:rsidP="00DC7BB1">
      <w:pPr>
        <w:spacing w:after="0" w:line="240" w:lineRule="auto"/>
        <w:jc w:val="both"/>
        <w:rPr>
          <w:rFonts w:cs="Calibri"/>
        </w:rPr>
      </w:pPr>
      <w:r w:rsidRPr="00262478">
        <w:rPr>
          <w:rFonts w:cs="Calibri"/>
          <w:b/>
        </w:rPr>
        <w:t xml:space="preserve">Serviços de caráter continuado: </w:t>
      </w:r>
      <w:r w:rsidR="00D622B4">
        <w:rPr>
          <w:rFonts w:cs="Calibri"/>
        </w:rPr>
        <w:t>Como</w:t>
      </w:r>
      <w:r w:rsidR="0094315E">
        <w:rPr>
          <w:rFonts w:cs="Calibri"/>
        </w:rPr>
        <w:t xml:space="preserve"> </w:t>
      </w:r>
      <w:r w:rsidRPr="00262478">
        <w:rPr>
          <w:rFonts w:cs="Calibri"/>
        </w:rPr>
        <w:t>há prejuízos se houver a não continuidade da prestação de serviço para as atividades da Administração, foi caracterizado como um serviço de caráter contínuo.</w:t>
      </w:r>
    </w:p>
    <w:p w14:paraId="514045DB" w14:textId="61E5A752" w:rsidR="00092A1F" w:rsidRPr="00FF2526" w:rsidRDefault="00492BB7" w:rsidP="006F579E">
      <w:pPr>
        <w:tabs>
          <w:tab w:val="left" w:pos="0"/>
        </w:tabs>
        <w:spacing w:after="0" w:line="240" w:lineRule="auto"/>
        <w:ind w:firstLine="902"/>
        <w:jc w:val="both"/>
        <w:rPr>
          <w:rFonts w:cs="Calibri"/>
        </w:rPr>
      </w:pPr>
      <w:r w:rsidRPr="00FF2526">
        <w:rPr>
          <w:rFonts w:cs="Calibri"/>
          <w:noProof/>
          <w:lang w:eastAsia="pt-BR"/>
        </w:rPr>
        <mc:AlternateContent>
          <mc:Choice Requires="wps">
            <w:drawing>
              <wp:anchor distT="0" distB="0" distL="114300" distR="114300" simplePos="0" relativeHeight="251660800" behindDoc="1" locked="0" layoutInCell="1" allowOverlap="1" wp14:anchorId="494C23F6" wp14:editId="344CC30B">
                <wp:simplePos x="0" y="0"/>
                <wp:positionH relativeFrom="column">
                  <wp:posOffset>5883910</wp:posOffset>
                </wp:positionH>
                <wp:positionV relativeFrom="paragraph">
                  <wp:posOffset>219710</wp:posOffset>
                </wp:positionV>
                <wp:extent cx="669290" cy="1601470"/>
                <wp:effectExtent l="0" t="0" r="16510" b="17780"/>
                <wp:wrapNone/>
                <wp:docPr id="15" name="Caixa de texto 15"/>
                <wp:cNvGraphicFramePr/>
                <a:graphic xmlns:a="http://schemas.openxmlformats.org/drawingml/2006/main">
                  <a:graphicData uri="http://schemas.microsoft.com/office/word/2010/wordprocessingShape">
                    <wps:wsp>
                      <wps:cNvSpPr txBox="1"/>
                      <wps:spPr>
                        <a:xfrm>
                          <a:off x="0" y="0"/>
                          <a:ext cx="669290" cy="160147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0F691388" w14:textId="77777777" w:rsidR="001C3C42" w:rsidRDefault="001C3C42" w:rsidP="00BD39AB">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APROVAÇÃO</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4C23F6" id="Caixa de texto 15" o:spid="_x0000_s1029" type="#_x0000_t202" style="position:absolute;left:0;text-align:left;margin-left:463.3pt;margin-top:17.3pt;width:52.7pt;height:126.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" fillcolor="#a6a6a6" strokecolor="windowText" strokeweight="2pt">
                <v:textbox style="layout-flow:vertical;mso-layout-flow-alt:bottom-to-top">
                  <w:txbxContent>
                    <w:p w14:paraId="0F691388" w14:textId="77777777" w:rsidR="001C3C42" w:rsidRDefault="001C3C42" w:rsidP="00BD39AB">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APROVAÇÃO</w:t>
                      </w:r>
                    </w:p>
                  </w:txbxContent>
                </v:textbox>
              </v:shape>
            </w:pict>
          </mc:Fallback>
        </mc:AlternateContent>
      </w:r>
    </w:p>
    <w:p w14:paraId="29C4C89D" w14:textId="4250E422" w:rsidR="00092A1F" w:rsidRPr="00FF2526" w:rsidRDefault="00262478" w:rsidP="006F579E">
      <w:pPr>
        <w:tabs>
          <w:tab w:val="left" w:pos="0"/>
        </w:tabs>
        <w:spacing w:after="0" w:line="240" w:lineRule="auto"/>
        <w:ind w:firstLine="902"/>
        <w:jc w:val="both"/>
        <w:rPr>
          <w:rFonts w:cs="Calibri"/>
        </w:rPr>
      </w:pPr>
      <w:r w:rsidRPr="00FF2526">
        <w:rPr>
          <w:rFonts w:cs="Calibri"/>
          <w:b/>
          <w:bCs/>
          <w:noProof/>
          <w:lang w:eastAsia="pt-BR"/>
        </w:rPr>
        <mc:AlternateContent>
          <mc:Choice Requires="wps">
            <w:drawing>
              <wp:anchor distT="0" distB="0" distL="114300" distR="114300" simplePos="0" relativeHeight="251600384" behindDoc="0" locked="0" layoutInCell="1" allowOverlap="1" wp14:anchorId="24A0DC4D" wp14:editId="61CDBEBD">
                <wp:simplePos x="0" y="0"/>
                <wp:positionH relativeFrom="column">
                  <wp:posOffset>3343275</wp:posOffset>
                </wp:positionH>
                <wp:positionV relativeFrom="paragraph">
                  <wp:posOffset>94615</wp:posOffset>
                </wp:positionV>
                <wp:extent cx="2343150" cy="1487606"/>
                <wp:effectExtent l="0" t="0" r="19050" b="17780"/>
                <wp:wrapNone/>
                <wp:docPr id="2" name="Retângulo 2"/>
                <wp:cNvGraphicFramePr/>
                <a:graphic xmlns:a="http://schemas.openxmlformats.org/drawingml/2006/main">
                  <a:graphicData uri="http://schemas.microsoft.com/office/word/2010/wordprocessingShape">
                    <wps:wsp>
                      <wps:cNvSpPr/>
                      <wps:spPr>
                        <a:xfrm>
                          <a:off x="0" y="0"/>
                          <a:ext cx="2343150" cy="1487606"/>
                        </a:xfrm>
                        <a:prstGeom prst="rect">
                          <a:avLst/>
                        </a:prstGeom>
                      </wps:spPr>
                      <wps:style>
                        <a:lnRef idx="2">
                          <a:schemeClr val="accent6"/>
                        </a:lnRef>
                        <a:fillRef idx="1">
                          <a:schemeClr val="lt1"/>
                        </a:fillRef>
                        <a:effectRef idx="0">
                          <a:schemeClr val="accent6"/>
                        </a:effectRef>
                        <a:fontRef idx="minor">
                          <a:schemeClr val="dk1"/>
                        </a:fontRef>
                      </wps:style>
                      <wps:txbx>
                        <w:txbxContent>
                          <w:p w14:paraId="0D5BC960" w14:textId="77777777" w:rsidR="001C3C42" w:rsidRPr="00634873" w:rsidRDefault="001C3C42" w:rsidP="00092A1F">
                            <w:pPr>
                              <w:rPr>
                                <w:rFonts w:ascii="Arial" w:hAnsi="Arial" w:cs="Arial"/>
                              </w:rPr>
                            </w:pPr>
                            <w:r w:rsidRPr="00634873">
                              <w:rPr>
                                <w:rFonts w:ascii="Arial" w:hAnsi="Arial" w:cs="Arial"/>
                              </w:rPr>
                              <w:t>Aprovo o Termo de Referência e Autorizo o Processo Licitatório.</w:t>
                            </w:r>
                          </w:p>
                          <w:p w14:paraId="15491522" w14:textId="77777777" w:rsidR="001C3C42" w:rsidRPr="00634873" w:rsidRDefault="001C3C42" w:rsidP="00092A1F">
                            <w:pPr>
                              <w:rPr>
                                <w:rFonts w:ascii="Arial" w:hAnsi="Arial" w:cs="Arial"/>
                              </w:rPr>
                            </w:pPr>
                            <w:r w:rsidRPr="00634873">
                              <w:rPr>
                                <w:rFonts w:ascii="Arial" w:hAnsi="Arial" w:cs="Arial"/>
                              </w:rPr>
                              <w:t>Florianópolis, ___/___/______</w:t>
                            </w:r>
                          </w:p>
                          <w:p w14:paraId="2FBC881A" w14:textId="4B47987A" w:rsidR="001C3C42" w:rsidRPr="00634873" w:rsidRDefault="001C3C42" w:rsidP="00EF6026">
                            <w:pPr>
                              <w:rPr>
                                <w:rFonts w:ascii="Arial" w:hAnsi="Arial" w:cs="Arial"/>
                              </w:rPr>
                            </w:pPr>
                            <w:r w:rsidRPr="00634873">
                              <w:rPr>
                                <w:rFonts w:ascii="Arial" w:hAnsi="Arial" w:cs="Arial"/>
                              </w:rPr>
                              <w:t>Reitor:</w:t>
                            </w:r>
                          </w:p>
                          <w:p w14:paraId="751E6E92" w14:textId="77777777" w:rsidR="001C3C42" w:rsidRDefault="001C3C42" w:rsidP="00EF6026"/>
                          <w:p w14:paraId="59D7EA62" w14:textId="77777777" w:rsidR="001C3C42" w:rsidRDefault="001C3C42" w:rsidP="00EF6026"/>
                          <w:p w14:paraId="14B16939" w14:textId="77777777" w:rsidR="001C3C42" w:rsidRDefault="001C3C42" w:rsidP="00EF602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A0DC4D" id="Retângulo 2" o:spid="_x0000_s1030" style="position:absolute;left:0;text-align:left;margin-left:263.25pt;margin-top:7.45pt;width:184.5pt;height:117.15pt;z-index:251600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" fillcolor="white [3201]" strokecolor="#f79646 [3209]" strokeweight="2pt">
                <v:textbox>
                  <w:txbxContent>
                    <w:p w14:paraId="0D5BC960" w14:textId="77777777" w:rsidR="001C3C42" w:rsidRPr="00634873" w:rsidRDefault="001C3C42" w:rsidP="00092A1F">
                      <w:pPr>
                        <w:rPr>
                          <w:rFonts w:ascii="Arial" w:hAnsi="Arial" w:cs="Arial"/>
                        </w:rPr>
                      </w:pPr>
                      <w:r w:rsidRPr="00634873">
                        <w:rPr>
                          <w:rFonts w:ascii="Arial" w:hAnsi="Arial" w:cs="Arial"/>
                        </w:rPr>
                        <w:t>Aprovo o Termo de Referência e Autorizo o Processo Licitatório.</w:t>
                      </w:r>
                    </w:p>
                    <w:p w14:paraId="15491522" w14:textId="77777777" w:rsidR="001C3C42" w:rsidRPr="00634873" w:rsidRDefault="001C3C42" w:rsidP="00092A1F">
                      <w:pPr>
                        <w:rPr>
                          <w:rFonts w:ascii="Arial" w:hAnsi="Arial" w:cs="Arial"/>
                        </w:rPr>
                      </w:pPr>
                      <w:r w:rsidRPr="00634873">
                        <w:rPr>
                          <w:rFonts w:ascii="Arial" w:hAnsi="Arial" w:cs="Arial"/>
                        </w:rPr>
                        <w:t>Florianópolis, ___/___/______</w:t>
                      </w:r>
                    </w:p>
                    <w:p w14:paraId="2FBC881A" w14:textId="4B47987A" w:rsidR="001C3C42" w:rsidRPr="00634873" w:rsidRDefault="001C3C42" w:rsidP="00EF6026">
                      <w:pPr>
                        <w:rPr>
                          <w:rFonts w:ascii="Arial" w:hAnsi="Arial" w:cs="Arial"/>
                        </w:rPr>
                      </w:pPr>
                      <w:r w:rsidRPr="00634873">
                        <w:rPr>
                          <w:rFonts w:ascii="Arial" w:hAnsi="Arial" w:cs="Arial"/>
                        </w:rPr>
                        <w:t>Reitor:</w:t>
                      </w:r>
                    </w:p>
                    <w:p w14:paraId="751E6E92" w14:textId="77777777" w:rsidR="001C3C42" w:rsidRDefault="001C3C42" w:rsidP="00EF6026"/>
                    <w:p w14:paraId="59D7EA62" w14:textId="77777777" w:rsidR="001C3C42" w:rsidRDefault="001C3C42" w:rsidP="00EF6026"/>
                    <w:p w14:paraId="14B16939" w14:textId="77777777" w:rsidR="001C3C42" w:rsidRDefault="001C3C42" w:rsidP="00EF6026"/>
                  </w:txbxContent>
                </v:textbox>
              </v:rect>
            </w:pict>
          </mc:Fallback>
        </mc:AlternateContent>
      </w:r>
      <w:r w:rsidR="00092A1F" w:rsidRPr="00FF2526">
        <w:rPr>
          <w:rFonts w:cs="Calibri"/>
        </w:rPr>
        <w:t>Cordialmente,</w:t>
      </w:r>
    </w:p>
    <w:p w14:paraId="7D50F1A5" w14:textId="077E16B4" w:rsidR="006848D3" w:rsidRPr="00FF2526" w:rsidRDefault="006848D3" w:rsidP="006F579E">
      <w:pPr>
        <w:spacing w:after="0" w:line="240" w:lineRule="auto"/>
        <w:jc w:val="both"/>
        <w:rPr>
          <w:rFonts w:cs="Calibri"/>
          <w:lang w:eastAsia="pt-BR"/>
        </w:rPr>
      </w:pPr>
    </w:p>
    <w:p w14:paraId="03DDAAA6" w14:textId="2890E251" w:rsidR="00BD39AB" w:rsidRPr="00FF2526" w:rsidRDefault="00BD39AB" w:rsidP="006F579E">
      <w:pPr>
        <w:tabs>
          <w:tab w:val="left" w:pos="0"/>
        </w:tabs>
        <w:spacing w:after="0" w:line="240" w:lineRule="auto"/>
        <w:ind w:firstLine="902"/>
        <w:jc w:val="both"/>
        <w:rPr>
          <w:rFonts w:cs="Calibri"/>
        </w:rPr>
      </w:pPr>
      <w:r w:rsidRPr="00FF2526">
        <w:rPr>
          <w:rFonts w:cs="Calibri"/>
        </w:rPr>
        <w:t>Responsável Técnico</w:t>
      </w:r>
    </w:p>
    <w:p w14:paraId="69E8491E" w14:textId="27753465" w:rsidR="00BD39AB" w:rsidRPr="00FF2526" w:rsidRDefault="00BD39AB" w:rsidP="006F579E">
      <w:pPr>
        <w:tabs>
          <w:tab w:val="left" w:pos="0"/>
        </w:tabs>
        <w:spacing w:after="0" w:line="240" w:lineRule="auto"/>
        <w:ind w:firstLine="902"/>
        <w:jc w:val="both"/>
        <w:rPr>
          <w:rFonts w:cs="Calibri"/>
        </w:rPr>
      </w:pPr>
    </w:p>
    <w:p w14:paraId="7E634155" w14:textId="60E375E6" w:rsidR="00F173E3" w:rsidRPr="00FF2526" w:rsidRDefault="00F173E3" w:rsidP="006F579E">
      <w:pPr>
        <w:spacing w:after="0" w:line="240" w:lineRule="auto"/>
        <w:jc w:val="both"/>
        <w:rPr>
          <w:rFonts w:cs="Calibri"/>
        </w:rPr>
      </w:pPr>
    </w:p>
    <w:p w14:paraId="21C67D81" w14:textId="77777777" w:rsidR="00E9477C" w:rsidRPr="00FF2526" w:rsidRDefault="00E9477C" w:rsidP="006F579E">
      <w:pPr>
        <w:spacing w:after="0" w:line="240" w:lineRule="auto"/>
        <w:jc w:val="both"/>
        <w:rPr>
          <w:rFonts w:cs="Calibri"/>
        </w:rPr>
      </w:pPr>
    </w:p>
    <w:p w14:paraId="0BC868DB" w14:textId="77777777" w:rsidR="00E9477C" w:rsidRPr="00FF2526" w:rsidRDefault="00E9477C" w:rsidP="006F579E">
      <w:pPr>
        <w:spacing w:after="0" w:line="240" w:lineRule="auto"/>
        <w:jc w:val="both"/>
        <w:rPr>
          <w:rFonts w:cs="Calibri"/>
        </w:rPr>
      </w:pPr>
    </w:p>
    <w:p w14:paraId="226B489E" w14:textId="77777777" w:rsidR="00E9477C" w:rsidRPr="00FF2526" w:rsidRDefault="00E9477C" w:rsidP="006F579E">
      <w:pPr>
        <w:spacing w:after="0" w:line="240" w:lineRule="auto"/>
        <w:jc w:val="both"/>
        <w:rPr>
          <w:rFonts w:cs="Calibri"/>
        </w:rPr>
      </w:pPr>
    </w:p>
    <w:p w14:paraId="08CD8B93" w14:textId="77777777" w:rsidR="00E9477C" w:rsidRPr="00FF2526" w:rsidRDefault="00E9477C" w:rsidP="006F579E">
      <w:pPr>
        <w:spacing w:after="0" w:line="240" w:lineRule="auto"/>
        <w:jc w:val="both"/>
        <w:rPr>
          <w:rFonts w:cs="Calibri"/>
        </w:rPr>
      </w:pPr>
    </w:p>
    <w:p w14:paraId="5D04CC4E" w14:textId="77777777" w:rsidR="00E9477C" w:rsidRPr="00FF2526" w:rsidRDefault="00E9477C" w:rsidP="006F579E">
      <w:pPr>
        <w:spacing w:after="0" w:line="240" w:lineRule="auto"/>
        <w:jc w:val="both"/>
        <w:rPr>
          <w:rFonts w:cs="Calibri"/>
        </w:rPr>
      </w:pPr>
    </w:p>
    <w:p w14:paraId="1BBA51C8" w14:textId="77777777" w:rsidR="00E9477C" w:rsidRPr="00FF2526" w:rsidRDefault="00E9477C" w:rsidP="006F579E">
      <w:pPr>
        <w:pStyle w:val="Ttulo1"/>
        <w:spacing w:before="0" w:after="0"/>
        <w:jc w:val="center"/>
        <w:rPr>
          <w:rFonts w:ascii="Calibri" w:hAnsi="Calibri" w:cs="Calibri"/>
          <w:sz w:val="22"/>
          <w:szCs w:val="22"/>
        </w:rPr>
      </w:pPr>
      <w:bookmarkStart w:id="6" w:name="_Toc381295498"/>
    </w:p>
    <w:p w14:paraId="55E03767" w14:textId="77777777" w:rsidR="00E9477C" w:rsidRDefault="00E9477C" w:rsidP="006F579E">
      <w:pPr>
        <w:pStyle w:val="Ttulo1"/>
        <w:spacing w:before="0" w:after="0"/>
        <w:jc w:val="center"/>
        <w:rPr>
          <w:rFonts w:ascii="Calibri" w:hAnsi="Calibri" w:cs="Calibri"/>
          <w:sz w:val="22"/>
          <w:szCs w:val="22"/>
        </w:rPr>
      </w:pPr>
    </w:p>
    <w:p w14:paraId="53AE4431" w14:textId="77777777" w:rsidR="00A3118A" w:rsidRDefault="00A3118A" w:rsidP="006F579E">
      <w:pPr>
        <w:spacing w:after="0" w:line="240" w:lineRule="auto"/>
        <w:rPr>
          <w:rFonts w:cs="Calibri"/>
          <w:lang w:eastAsia="pt-BR"/>
        </w:rPr>
      </w:pPr>
    </w:p>
    <w:p w14:paraId="5F7AF1DA" w14:textId="77777777" w:rsidR="00A3118A" w:rsidRDefault="00A3118A" w:rsidP="006F579E">
      <w:pPr>
        <w:spacing w:after="0" w:line="240" w:lineRule="auto"/>
        <w:rPr>
          <w:rFonts w:cs="Calibri"/>
          <w:lang w:eastAsia="pt-BR"/>
        </w:rPr>
      </w:pPr>
    </w:p>
    <w:p w14:paraId="0A9D212C" w14:textId="77777777" w:rsidR="00A3118A" w:rsidRDefault="00A3118A" w:rsidP="006F579E">
      <w:pPr>
        <w:spacing w:after="0" w:line="240" w:lineRule="auto"/>
        <w:rPr>
          <w:rFonts w:cs="Calibri"/>
          <w:lang w:eastAsia="pt-BR"/>
        </w:rPr>
      </w:pPr>
    </w:p>
    <w:p w14:paraId="490E5AD1" w14:textId="77777777" w:rsidR="00A3118A" w:rsidRDefault="00A3118A" w:rsidP="006F579E">
      <w:pPr>
        <w:spacing w:after="0" w:line="240" w:lineRule="auto"/>
        <w:rPr>
          <w:rFonts w:cs="Calibri"/>
          <w:lang w:eastAsia="pt-BR"/>
        </w:rPr>
      </w:pPr>
    </w:p>
    <w:p w14:paraId="46BEE8DB" w14:textId="77777777" w:rsidR="00A3118A" w:rsidRDefault="00A3118A" w:rsidP="006F579E">
      <w:pPr>
        <w:spacing w:after="0" w:line="240" w:lineRule="auto"/>
        <w:rPr>
          <w:rFonts w:cs="Calibri"/>
          <w:lang w:eastAsia="pt-BR"/>
        </w:rPr>
      </w:pPr>
    </w:p>
    <w:p w14:paraId="24F7E6BD" w14:textId="77777777" w:rsidR="00A3118A" w:rsidRDefault="00A3118A" w:rsidP="006F579E">
      <w:pPr>
        <w:spacing w:after="0" w:line="240" w:lineRule="auto"/>
        <w:rPr>
          <w:rFonts w:cs="Calibri"/>
          <w:lang w:eastAsia="pt-BR"/>
        </w:rPr>
      </w:pPr>
    </w:p>
    <w:p w14:paraId="555B9795" w14:textId="77777777" w:rsidR="00A3118A" w:rsidRDefault="00A3118A" w:rsidP="006F579E">
      <w:pPr>
        <w:spacing w:after="0" w:line="240" w:lineRule="auto"/>
        <w:rPr>
          <w:rFonts w:cs="Calibri"/>
          <w:lang w:eastAsia="pt-BR"/>
        </w:rPr>
      </w:pPr>
    </w:p>
    <w:p w14:paraId="35D30E70" w14:textId="77777777" w:rsidR="00A3118A" w:rsidRDefault="00A3118A" w:rsidP="006F579E">
      <w:pPr>
        <w:spacing w:after="0" w:line="240" w:lineRule="auto"/>
        <w:rPr>
          <w:rFonts w:cs="Calibri"/>
          <w:lang w:eastAsia="pt-BR"/>
        </w:rPr>
      </w:pPr>
    </w:p>
    <w:p w14:paraId="7CDDBA52" w14:textId="77777777" w:rsidR="00A3118A" w:rsidRDefault="00A3118A" w:rsidP="006F579E">
      <w:pPr>
        <w:spacing w:after="0" w:line="240" w:lineRule="auto"/>
        <w:rPr>
          <w:rFonts w:cs="Calibri"/>
          <w:lang w:eastAsia="pt-BR"/>
        </w:rPr>
      </w:pPr>
    </w:p>
    <w:p w14:paraId="6141E19C" w14:textId="77777777" w:rsidR="00A3118A" w:rsidRDefault="00A3118A" w:rsidP="006F579E">
      <w:pPr>
        <w:spacing w:after="0" w:line="240" w:lineRule="auto"/>
        <w:rPr>
          <w:rFonts w:cs="Calibri"/>
          <w:lang w:eastAsia="pt-BR"/>
        </w:rPr>
      </w:pPr>
    </w:p>
    <w:p w14:paraId="37790766" w14:textId="77777777" w:rsidR="00A3118A" w:rsidRDefault="00A3118A" w:rsidP="006F579E">
      <w:pPr>
        <w:spacing w:after="0" w:line="240" w:lineRule="auto"/>
        <w:rPr>
          <w:rFonts w:cs="Calibri"/>
          <w:lang w:eastAsia="pt-BR"/>
        </w:rPr>
      </w:pPr>
    </w:p>
    <w:p w14:paraId="391D92D8" w14:textId="77777777" w:rsidR="00A3118A" w:rsidRDefault="00A3118A" w:rsidP="006F579E">
      <w:pPr>
        <w:spacing w:after="0" w:line="240" w:lineRule="auto"/>
        <w:rPr>
          <w:rFonts w:cs="Calibri"/>
          <w:lang w:eastAsia="pt-BR"/>
        </w:rPr>
      </w:pPr>
    </w:p>
    <w:p w14:paraId="3E974A8D" w14:textId="77777777" w:rsidR="00A3118A" w:rsidRDefault="00A3118A" w:rsidP="006F579E">
      <w:pPr>
        <w:spacing w:after="0" w:line="240" w:lineRule="auto"/>
        <w:rPr>
          <w:rFonts w:cs="Calibri"/>
          <w:lang w:eastAsia="pt-BR"/>
        </w:rPr>
      </w:pPr>
    </w:p>
    <w:p w14:paraId="4D13D425" w14:textId="77777777" w:rsidR="00A3118A" w:rsidRDefault="00A3118A" w:rsidP="006F579E">
      <w:pPr>
        <w:spacing w:after="0" w:line="240" w:lineRule="auto"/>
        <w:rPr>
          <w:rFonts w:cs="Calibri"/>
          <w:lang w:eastAsia="pt-BR"/>
        </w:rPr>
      </w:pPr>
    </w:p>
    <w:p w14:paraId="0CBE6FE1" w14:textId="77777777" w:rsidR="00A3118A" w:rsidRPr="00AE7C0D" w:rsidRDefault="00A3118A" w:rsidP="006F579E">
      <w:pPr>
        <w:spacing w:after="0" w:line="240" w:lineRule="auto"/>
        <w:rPr>
          <w:rFonts w:cs="Calibri"/>
          <w:sz w:val="48"/>
          <w:szCs w:val="48"/>
          <w:lang w:eastAsia="pt-BR"/>
        </w:rPr>
      </w:pPr>
    </w:p>
    <w:p w14:paraId="221F0AAB" w14:textId="77777777" w:rsidR="00634873" w:rsidRPr="00AE7C0D" w:rsidRDefault="00634873" w:rsidP="00FC3F68">
      <w:pPr>
        <w:spacing w:after="0" w:line="240" w:lineRule="auto"/>
        <w:jc w:val="center"/>
        <w:rPr>
          <w:rFonts w:cs="Calibri"/>
          <w:sz w:val="48"/>
          <w:szCs w:val="48"/>
          <w:lang w:eastAsia="pt-BR"/>
        </w:rPr>
      </w:pPr>
    </w:p>
    <w:p w14:paraId="78760C45" w14:textId="77777777" w:rsidR="00F82F8A" w:rsidRPr="00AE7C0D" w:rsidRDefault="00FC3F68" w:rsidP="00FC3F68">
      <w:pPr>
        <w:spacing w:after="0" w:line="240" w:lineRule="auto"/>
        <w:jc w:val="center"/>
        <w:rPr>
          <w:rFonts w:asciiTheme="minorHAnsi" w:hAnsiTheme="minorHAnsi"/>
          <w:b/>
          <w:sz w:val="48"/>
          <w:szCs w:val="48"/>
        </w:rPr>
      </w:pPr>
      <w:r w:rsidRPr="00AE7C0D">
        <w:rPr>
          <w:rFonts w:cs="Calibri"/>
          <w:noProof/>
          <w:sz w:val="48"/>
          <w:szCs w:val="48"/>
          <w:lang w:eastAsia="pt-BR"/>
        </w:rPr>
        <mc:AlternateContent>
          <mc:Choice Requires="wps">
            <w:drawing>
              <wp:anchor distT="0" distB="0" distL="114300" distR="114300" simplePos="0" relativeHeight="251687936" behindDoc="1" locked="0" layoutInCell="1" allowOverlap="1" wp14:anchorId="34DFAB41" wp14:editId="778E5206">
                <wp:simplePos x="0" y="0"/>
                <wp:positionH relativeFrom="column">
                  <wp:posOffset>5833745</wp:posOffset>
                </wp:positionH>
                <wp:positionV relativeFrom="paragraph">
                  <wp:posOffset>4419600</wp:posOffset>
                </wp:positionV>
                <wp:extent cx="669290" cy="1601470"/>
                <wp:effectExtent l="0" t="0" r="16510" b="17780"/>
                <wp:wrapNone/>
                <wp:docPr id="6" name="Caixa de texto 6"/>
                <wp:cNvGraphicFramePr/>
                <a:graphic xmlns:a="http://schemas.openxmlformats.org/drawingml/2006/main">
                  <a:graphicData uri="http://schemas.microsoft.com/office/word/2010/wordprocessingShape">
                    <wps:wsp>
                      <wps:cNvSpPr txBox="1"/>
                      <wps:spPr>
                        <a:xfrm>
                          <a:off x="0" y="0"/>
                          <a:ext cx="669290" cy="160147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291AC7DF" w14:textId="7CDD5272" w:rsidR="001C3C42" w:rsidRDefault="001C3C42" w:rsidP="00115913">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DESPACHO</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FAB41" id="Caixa de texto 6" o:spid="_x0000_s1031" type="#_x0000_t202" style="position:absolute;left:0;text-align:left;margin-left:459.35pt;margin-top:348pt;width:52.7pt;height:126.1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" fillcolor="#a6a6a6" strokecolor="windowText" strokeweight="2pt">
                <v:textbox style="layout-flow:vertical;mso-layout-flow-alt:bottom-to-top">
                  <w:txbxContent>
                    <w:p w14:paraId="291AC7DF" w14:textId="7CDD5272" w:rsidR="001C3C42" w:rsidRDefault="001C3C42" w:rsidP="00115913">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DESPACHO</w:t>
                      </w:r>
                    </w:p>
                  </w:txbxContent>
                </v:textbox>
              </v:shape>
            </w:pict>
          </mc:Fallback>
        </mc:AlternateContent>
      </w:r>
      <w:r w:rsidRPr="00AE7C0D">
        <w:rPr>
          <w:rFonts w:asciiTheme="minorHAnsi" w:hAnsiTheme="minorHAnsi"/>
          <w:b/>
          <w:sz w:val="48"/>
          <w:szCs w:val="48"/>
        </w:rPr>
        <w:t>DESPACHO IN 008/2011 E ENCAMINHAMENTO PARA ELABORAÇÃO DO EDITAL</w:t>
      </w:r>
    </w:p>
    <w:p w14:paraId="180FFAF0" w14:textId="77777777" w:rsidR="00F82F8A" w:rsidRDefault="00F82F8A" w:rsidP="00FC3F68">
      <w:pPr>
        <w:spacing w:after="0" w:line="240" w:lineRule="auto"/>
        <w:jc w:val="center"/>
        <w:rPr>
          <w:rFonts w:asciiTheme="minorHAnsi" w:hAnsiTheme="minorHAnsi"/>
          <w:b/>
          <w:sz w:val="72"/>
          <w:szCs w:val="64"/>
        </w:rPr>
      </w:pPr>
    </w:p>
    <w:p w14:paraId="381A8C53" w14:textId="77777777" w:rsidR="00F82F8A" w:rsidRDefault="00F82F8A" w:rsidP="00FC3F68">
      <w:pPr>
        <w:spacing w:after="0" w:line="240" w:lineRule="auto"/>
        <w:jc w:val="center"/>
        <w:rPr>
          <w:rFonts w:asciiTheme="minorHAnsi" w:hAnsiTheme="minorHAnsi"/>
          <w:b/>
          <w:sz w:val="72"/>
          <w:szCs w:val="64"/>
        </w:rPr>
      </w:pPr>
    </w:p>
    <w:p w14:paraId="6D861C66" w14:textId="77777777" w:rsidR="00F82F8A" w:rsidRDefault="00F82F8A" w:rsidP="00FC3F68">
      <w:pPr>
        <w:spacing w:after="0" w:line="240" w:lineRule="auto"/>
        <w:jc w:val="center"/>
        <w:rPr>
          <w:rFonts w:asciiTheme="minorHAnsi" w:hAnsiTheme="minorHAnsi"/>
          <w:b/>
          <w:sz w:val="72"/>
          <w:szCs w:val="64"/>
        </w:rPr>
      </w:pPr>
    </w:p>
    <w:p w14:paraId="116A4C65" w14:textId="63C1ACD3" w:rsidR="00104357" w:rsidRPr="00FC3F68" w:rsidRDefault="00104357" w:rsidP="00FC3F68">
      <w:pPr>
        <w:spacing w:after="0" w:line="240" w:lineRule="auto"/>
        <w:jc w:val="center"/>
        <w:rPr>
          <w:rFonts w:eastAsia="Times New Roman" w:cs="Calibri"/>
          <w:b/>
          <w:bCs/>
          <w:kern w:val="32"/>
          <w:sz w:val="72"/>
          <w:szCs w:val="64"/>
          <w:lang w:eastAsia="pt-BR"/>
        </w:rPr>
      </w:pPr>
      <w:r w:rsidRPr="00FC3F68">
        <w:rPr>
          <w:rFonts w:cs="Calibri"/>
          <w:sz w:val="72"/>
          <w:szCs w:val="64"/>
        </w:rPr>
        <w:br w:type="page"/>
      </w:r>
    </w:p>
    <w:p w14:paraId="3DF3EF34" w14:textId="77777777" w:rsidR="00700DDD" w:rsidRDefault="00700DDD" w:rsidP="006F579E">
      <w:pPr>
        <w:pStyle w:val="Ttulo1"/>
        <w:spacing w:before="0" w:after="0"/>
        <w:jc w:val="center"/>
        <w:rPr>
          <w:rFonts w:ascii="Calibri" w:hAnsi="Calibri" w:cs="Calibri"/>
          <w:sz w:val="24"/>
          <w:szCs w:val="22"/>
        </w:rPr>
      </w:pPr>
    </w:p>
    <w:p w14:paraId="2BE8795E" w14:textId="0ED80CA8" w:rsidR="00E9477C" w:rsidRPr="00FC3F68" w:rsidRDefault="00E9477C" w:rsidP="006F579E">
      <w:pPr>
        <w:pStyle w:val="Ttulo1"/>
        <w:spacing w:before="0" w:after="0"/>
        <w:jc w:val="center"/>
        <w:rPr>
          <w:rFonts w:ascii="Calibri" w:hAnsi="Calibri" w:cs="Calibri"/>
          <w:sz w:val="24"/>
          <w:szCs w:val="22"/>
        </w:rPr>
      </w:pPr>
      <w:r w:rsidRPr="00FC3F68">
        <w:rPr>
          <w:rFonts w:ascii="Calibri" w:hAnsi="Calibri" w:cs="Calibri"/>
          <w:sz w:val="24"/>
          <w:szCs w:val="22"/>
        </w:rPr>
        <w:t xml:space="preserve">DESPACHO IN 008/2011 </w:t>
      </w:r>
      <w:r w:rsidR="00634873" w:rsidRPr="00FC3F68">
        <w:rPr>
          <w:rFonts w:ascii="Calibri" w:hAnsi="Calibri" w:cs="Calibri"/>
          <w:sz w:val="24"/>
          <w:szCs w:val="22"/>
        </w:rPr>
        <w:t xml:space="preserve">E </w:t>
      </w:r>
      <w:r w:rsidRPr="00FC3F68">
        <w:rPr>
          <w:rFonts w:ascii="Calibri" w:hAnsi="Calibri" w:cs="Calibri"/>
          <w:sz w:val="24"/>
          <w:szCs w:val="22"/>
        </w:rPr>
        <w:t>ENCAMINHAMENTO PARA ELABORAÇÃO DO EDITAL</w:t>
      </w:r>
      <w:bookmarkEnd w:id="6"/>
    </w:p>
    <w:p w14:paraId="16EFB0A8" w14:textId="66838CE1" w:rsidR="00E9477C" w:rsidRPr="00FC3F68" w:rsidRDefault="00E9477C" w:rsidP="006F579E">
      <w:pPr>
        <w:spacing w:after="0" w:line="240" w:lineRule="auto"/>
        <w:rPr>
          <w:rFonts w:cs="Calibri"/>
          <w:sz w:val="24"/>
          <w:lang w:eastAsia="pt-BR"/>
        </w:rPr>
      </w:pPr>
    </w:p>
    <w:p w14:paraId="1084D4BB" w14:textId="2EFDA67E" w:rsidR="00E9477C" w:rsidRPr="00FC3F68" w:rsidRDefault="00E9477C" w:rsidP="006F579E">
      <w:pPr>
        <w:spacing w:after="0" w:line="240" w:lineRule="auto"/>
        <w:jc w:val="right"/>
        <w:rPr>
          <w:rFonts w:cs="Calibri"/>
          <w:sz w:val="24"/>
        </w:rPr>
      </w:pPr>
      <w:r w:rsidRPr="00FC3F68">
        <w:rPr>
          <w:rFonts w:cs="Calibri"/>
          <w:sz w:val="24"/>
        </w:rPr>
        <w:t xml:space="preserve">Florianópolis, </w:t>
      </w:r>
      <w:r w:rsidR="002F0367">
        <w:rPr>
          <w:rFonts w:cs="Calibri"/>
          <w:sz w:val="24"/>
        </w:rPr>
        <w:t>0</w:t>
      </w:r>
      <w:r w:rsidR="00A80867">
        <w:rPr>
          <w:rFonts w:cs="Calibri"/>
          <w:sz w:val="24"/>
        </w:rPr>
        <w:t>1</w:t>
      </w:r>
      <w:r w:rsidR="00FC3F68" w:rsidRPr="00FC3F68">
        <w:rPr>
          <w:rFonts w:cs="Calibri"/>
          <w:sz w:val="24"/>
        </w:rPr>
        <w:t xml:space="preserve"> de </w:t>
      </w:r>
      <w:r w:rsidR="00A80867">
        <w:rPr>
          <w:rFonts w:cs="Calibri"/>
          <w:sz w:val="24"/>
        </w:rPr>
        <w:t>outubro</w:t>
      </w:r>
      <w:r w:rsidR="00FC3F68" w:rsidRPr="00FC3F68">
        <w:rPr>
          <w:rFonts w:cs="Calibri"/>
          <w:sz w:val="24"/>
        </w:rPr>
        <w:t xml:space="preserve"> </w:t>
      </w:r>
      <w:r w:rsidRPr="00FC3F68">
        <w:rPr>
          <w:rFonts w:cs="Calibri"/>
          <w:sz w:val="24"/>
        </w:rPr>
        <w:t>de 201</w:t>
      </w:r>
      <w:r w:rsidR="002F0367">
        <w:rPr>
          <w:rFonts w:cs="Calibri"/>
          <w:sz w:val="24"/>
        </w:rPr>
        <w:t>5</w:t>
      </w:r>
      <w:r w:rsidRPr="00FC3F68">
        <w:rPr>
          <w:rFonts w:cs="Calibri"/>
          <w:sz w:val="24"/>
        </w:rPr>
        <w:t>.</w:t>
      </w:r>
    </w:p>
    <w:p w14:paraId="767D7158" w14:textId="77777777" w:rsidR="00FC3F68" w:rsidRDefault="00FC3F68" w:rsidP="006F579E">
      <w:pPr>
        <w:tabs>
          <w:tab w:val="right" w:pos="8840"/>
        </w:tabs>
        <w:spacing w:after="0" w:line="240" w:lineRule="auto"/>
        <w:rPr>
          <w:rFonts w:cs="Calibri"/>
          <w:sz w:val="24"/>
        </w:rPr>
      </w:pPr>
    </w:p>
    <w:p w14:paraId="3B4E5E3F" w14:textId="54E45B57" w:rsidR="00E9477C" w:rsidRDefault="00E9477C" w:rsidP="006F579E">
      <w:pPr>
        <w:tabs>
          <w:tab w:val="right" w:pos="8840"/>
        </w:tabs>
        <w:spacing w:after="0" w:line="240" w:lineRule="auto"/>
        <w:rPr>
          <w:rFonts w:cs="Calibri"/>
          <w:bCs/>
          <w:sz w:val="24"/>
          <w:lang w:val="pt-PT"/>
        </w:rPr>
      </w:pPr>
      <w:r w:rsidRPr="00FC3F68">
        <w:rPr>
          <w:rFonts w:cs="Calibri"/>
          <w:sz w:val="24"/>
        </w:rPr>
        <w:t xml:space="preserve">Processo CPA nº </w:t>
      </w:r>
      <w:r w:rsidR="002F0367">
        <w:rPr>
          <w:rFonts w:cs="Calibri"/>
          <w:sz w:val="24"/>
        </w:rPr>
        <w:t>16550</w:t>
      </w:r>
      <w:r w:rsidR="00FC3F68" w:rsidRPr="00FC3F68">
        <w:rPr>
          <w:rFonts w:cs="Calibri"/>
          <w:sz w:val="24"/>
        </w:rPr>
        <w:t>/2</w:t>
      </w:r>
      <w:r w:rsidR="002F0367">
        <w:rPr>
          <w:rFonts w:cs="Calibri"/>
          <w:bCs/>
          <w:sz w:val="24"/>
          <w:lang w:val="pt-PT"/>
        </w:rPr>
        <w:t>015</w:t>
      </w:r>
    </w:p>
    <w:p w14:paraId="146F1D9B" w14:textId="77777777" w:rsidR="00B44C7F" w:rsidRPr="00FC3F68" w:rsidRDefault="00B44C7F" w:rsidP="006F579E">
      <w:pPr>
        <w:tabs>
          <w:tab w:val="right" w:pos="8840"/>
        </w:tabs>
        <w:spacing w:after="0" w:line="240" w:lineRule="auto"/>
        <w:rPr>
          <w:rFonts w:cs="Calibri"/>
          <w:sz w:val="24"/>
        </w:rPr>
      </w:pPr>
    </w:p>
    <w:p w14:paraId="4882608B" w14:textId="77777777" w:rsidR="00E9477C" w:rsidRPr="00FC3F68" w:rsidRDefault="00E9477C" w:rsidP="006F579E">
      <w:pPr>
        <w:pStyle w:val="NormalWeb"/>
        <w:spacing w:before="0" w:after="0"/>
        <w:ind w:firstLine="708"/>
        <w:jc w:val="both"/>
        <w:rPr>
          <w:rFonts w:ascii="Calibri" w:hAnsi="Calibri" w:cs="Calibri"/>
          <w:szCs w:val="22"/>
        </w:rPr>
      </w:pPr>
    </w:p>
    <w:p w14:paraId="4CBE7D2D" w14:textId="772AD8B2" w:rsidR="00E9477C" w:rsidRPr="008124AD" w:rsidRDefault="00E9477C" w:rsidP="00B44C7F">
      <w:pPr>
        <w:spacing w:line="360" w:lineRule="auto"/>
        <w:jc w:val="both"/>
        <w:rPr>
          <w:rFonts w:cs="Arial"/>
          <w:bCs/>
        </w:rPr>
      </w:pPr>
      <w:r w:rsidRPr="00FC3F68">
        <w:rPr>
          <w:rFonts w:cs="Calibri"/>
        </w:rPr>
        <w:t>Diante do que foi juntado aos autos, passou-se a analisar previament</w:t>
      </w:r>
      <w:r w:rsidR="008124AD">
        <w:rPr>
          <w:rFonts w:cs="Calibri"/>
        </w:rPr>
        <w:t xml:space="preserve">e a conformidade com a IN nº </w:t>
      </w:r>
      <w:r w:rsidR="000659AB" w:rsidRPr="00743F8E">
        <w:rPr>
          <w:rFonts w:cs="Calibri"/>
        </w:rPr>
        <w:t>08/2011</w:t>
      </w:r>
      <w:r w:rsidRPr="00FC3F68">
        <w:rPr>
          <w:rFonts w:cs="Calibri"/>
        </w:rPr>
        <w:t xml:space="preserve"> do processo supracitado, cujo objeto é</w:t>
      </w:r>
      <w:r w:rsidRPr="00FC3F68">
        <w:rPr>
          <w:rFonts w:cs="Calibri"/>
          <w:b/>
        </w:rPr>
        <w:t xml:space="preserve"> </w:t>
      </w:r>
      <w:r w:rsidR="008124AD" w:rsidRPr="00A9129B">
        <w:rPr>
          <w:rFonts w:cs="Arial"/>
          <w:bCs/>
        </w:rPr>
        <w:t xml:space="preserve">contratação de agência de </w:t>
      </w:r>
      <w:r w:rsidR="008124AD" w:rsidRPr="00A9129B">
        <w:rPr>
          <w:rFonts w:cs="Arial"/>
        </w:rPr>
        <w:t xml:space="preserve">viagens para a prestação de serviços relativos à cotação, reserva, emissão e entrega de passagens aéreas e terrestres, nacionais e internacionais, e demais serviços necessários e correlatos, </w:t>
      </w:r>
      <w:r w:rsidR="008124AD" w:rsidRPr="00A9129B">
        <w:rPr>
          <w:rFonts w:cs="Arial"/>
          <w:bCs/>
        </w:rPr>
        <w:t xml:space="preserve">para atender a </w:t>
      </w:r>
      <w:r w:rsidR="008124AD" w:rsidRPr="00A9129B">
        <w:rPr>
          <w:rFonts w:cs="Arial"/>
          <w:bCs/>
          <w:iCs/>
        </w:rPr>
        <w:t>UDESC</w:t>
      </w:r>
      <w:r w:rsidRPr="00FC3F68">
        <w:rPr>
          <w:rFonts w:cs="Calibri"/>
          <w:b/>
        </w:rPr>
        <w:t xml:space="preserve">. </w:t>
      </w:r>
      <w:r w:rsidRPr="00FC3F68">
        <w:rPr>
          <w:rFonts w:cs="Calibri"/>
        </w:rPr>
        <w:t>Verificou-se o seguinte:</w:t>
      </w:r>
    </w:p>
    <w:p w14:paraId="01B51371" w14:textId="77777777" w:rsidR="00E9477C" w:rsidRDefault="00E9477C" w:rsidP="00B44C7F">
      <w:pPr>
        <w:pStyle w:val="NormalWeb"/>
        <w:spacing w:before="0" w:after="0" w:line="360" w:lineRule="auto"/>
        <w:jc w:val="both"/>
        <w:rPr>
          <w:rFonts w:ascii="Calibri" w:hAnsi="Calibri" w:cs="Calibri"/>
          <w:b/>
          <w:bCs/>
          <w:szCs w:val="22"/>
          <w:u w:val="single"/>
        </w:rPr>
      </w:pPr>
      <w:r w:rsidRPr="00FC3F68">
        <w:rPr>
          <w:rFonts w:ascii="Calibri" w:hAnsi="Calibri" w:cs="Calibri"/>
          <w:b/>
          <w:bCs/>
          <w:szCs w:val="22"/>
          <w:u w:val="single"/>
        </w:rPr>
        <w:t>Encontra-se no processo:</w:t>
      </w:r>
    </w:p>
    <w:p w14:paraId="1AB774D9" w14:textId="77777777" w:rsidR="00E9477C" w:rsidRPr="00FC3F68" w:rsidRDefault="00E9477C" w:rsidP="00B44C7F">
      <w:pPr>
        <w:pStyle w:val="NormalWeb"/>
        <w:spacing w:before="0" w:after="0" w:line="360" w:lineRule="auto"/>
        <w:jc w:val="both"/>
        <w:rPr>
          <w:rFonts w:ascii="Calibri" w:hAnsi="Calibri" w:cs="Calibri"/>
          <w:b/>
          <w:bCs/>
          <w:szCs w:val="22"/>
          <w:u w:val="single"/>
        </w:rPr>
      </w:pPr>
    </w:p>
    <w:p w14:paraId="0B0A756A" w14:textId="4FF1C333" w:rsidR="00E9477C" w:rsidRPr="00700DDD" w:rsidRDefault="00E9477C" w:rsidP="00B44C7F">
      <w:pPr>
        <w:pStyle w:val="NormalWeb"/>
        <w:numPr>
          <w:ilvl w:val="0"/>
          <w:numId w:val="2"/>
        </w:numPr>
        <w:spacing w:before="0" w:after="0" w:line="360" w:lineRule="auto"/>
        <w:jc w:val="both"/>
        <w:rPr>
          <w:rFonts w:ascii="Calibri" w:hAnsi="Calibri" w:cs="Calibri"/>
          <w:szCs w:val="22"/>
        </w:rPr>
      </w:pPr>
      <w:r w:rsidRPr="00FC3F68">
        <w:rPr>
          <w:rFonts w:ascii="Calibri" w:hAnsi="Calibri" w:cs="Calibri"/>
          <w:szCs w:val="22"/>
        </w:rPr>
        <w:t xml:space="preserve">Justificativa de </w:t>
      </w:r>
      <w:r w:rsidRPr="00700DDD">
        <w:rPr>
          <w:rFonts w:ascii="Calibri" w:hAnsi="Calibri" w:cs="Calibri"/>
          <w:szCs w:val="22"/>
        </w:rPr>
        <w:t>Interesse Público assinada pelo Responsáve</w:t>
      </w:r>
      <w:r w:rsidR="00437B6C" w:rsidRPr="00700DDD">
        <w:rPr>
          <w:rFonts w:ascii="Calibri" w:hAnsi="Calibri" w:cs="Calibri"/>
          <w:szCs w:val="22"/>
        </w:rPr>
        <w:t>l</w:t>
      </w:r>
      <w:r w:rsidRPr="00700DDD">
        <w:rPr>
          <w:rFonts w:ascii="Calibri" w:hAnsi="Calibri" w:cs="Calibri"/>
          <w:szCs w:val="22"/>
        </w:rPr>
        <w:t xml:space="preserve"> Técnico. Conforme IN 008/11-UDESC Art. 2 Inc. IV (fls.</w:t>
      </w:r>
      <w:r w:rsidR="00743F8E">
        <w:rPr>
          <w:rFonts w:ascii="Calibri" w:hAnsi="Calibri" w:cs="Calibri"/>
          <w:szCs w:val="22"/>
        </w:rPr>
        <w:t xml:space="preserve"> </w:t>
      </w:r>
      <w:r w:rsidR="00F5675E">
        <w:rPr>
          <w:rFonts w:ascii="Calibri" w:hAnsi="Calibri" w:cs="Calibri"/>
          <w:szCs w:val="22"/>
        </w:rPr>
        <w:t>01</w:t>
      </w:r>
      <w:r w:rsidRPr="00700DDD">
        <w:rPr>
          <w:rFonts w:ascii="Calibri" w:hAnsi="Calibri" w:cs="Calibri"/>
          <w:szCs w:val="22"/>
        </w:rPr>
        <w:t>)</w:t>
      </w:r>
      <w:r w:rsidR="00B70DE2" w:rsidRPr="00700DDD">
        <w:rPr>
          <w:rFonts w:ascii="Calibri" w:hAnsi="Calibri" w:cs="Calibri"/>
          <w:szCs w:val="22"/>
        </w:rPr>
        <w:t>.</w:t>
      </w:r>
    </w:p>
    <w:p w14:paraId="2B47200D" w14:textId="2DFFAF73" w:rsidR="00E9477C" w:rsidRPr="00A80867" w:rsidRDefault="00E9477C" w:rsidP="00B44C7F">
      <w:pPr>
        <w:pStyle w:val="NormalWeb"/>
        <w:numPr>
          <w:ilvl w:val="0"/>
          <w:numId w:val="2"/>
        </w:numPr>
        <w:spacing w:before="0" w:after="0" w:line="360" w:lineRule="auto"/>
        <w:jc w:val="both"/>
        <w:rPr>
          <w:rFonts w:ascii="Calibri" w:hAnsi="Calibri" w:cs="Calibri"/>
          <w:szCs w:val="22"/>
          <w:lang w:val="en-US"/>
        </w:rPr>
      </w:pPr>
      <w:r w:rsidRPr="00700DDD">
        <w:rPr>
          <w:rFonts w:ascii="Calibri" w:hAnsi="Calibri" w:cs="Calibri"/>
          <w:szCs w:val="22"/>
        </w:rPr>
        <w:t xml:space="preserve">Anuência do Pró-Reitor de Administração. </w:t>
      </w:r>
      <w:proofErr w:type="spellStart"/>
      <w:r w:rsidRPr="00A80867">
        <w:rPr>
          <w:rFonts w:ascii="Calibri" w:hAnsi="Calibri" w:cs="Calibri"/>
          <w:szCs w:val="22"/>
          <w:lang w:val="en-US"/>
        </w:rPr>
        <w:t>Conf</w:t>
      </w:r>
      <w:r w:rsidR="000D6DC3" w:rsidRPr="00A80867">
        <w:rPr>
          <w:rFonts w:ascii="Calibri" w:hAnsi="Calibri" w:cs="Calibri"/>
          <w:szCs w:val="22"/>
          <w:lang w:val="en-US"/>
        </w:rPr>
        <w:t>orme</w:t>
      </w:r>
      <w:proofErr w:type="spellEnd"/>
      <w:r w:rsidR="000D6DC3" w:rsidRPr="00A80867">
        <w:rPr>
          <w:rFonts w:ascii="Calibri" w:hAnsi="Calibri" w:cs="Calibri"/>
          <w:szCs w:val="22"/>
          <w:lang w:val="en-US"/>
        </w:rPr>
        <w:t xml:space="preserve"> IN 008/11-UDESC Art. </w:t>
      </w:r>
      <w:proofErr w:type="gramStart"/>
      <w:r w:rsidR="000D6DC3" w:rsidRPr="00A80867">
        <w:rPr>
          <w:rFonts w:ascii="Calibri" w:hAnsi="Calibri" w:cs="Calibri"/>
          <w:szCs w:val="22"/>
          <w:lang w:val="en-US"/>
        </w:rPr>
        <w:t>3</w:t>
      </w:r>
      <w:proofErr w:type="gramEnd"/>
      <w:r w:rsidR="000D6DC3" w:rsidRPr="00A80867">
        <w:rPr>
          <w:rFonts w:ascii="Calibri" w:hAnsi="Calibri" w:cs="Calibri"/>
          <w:szCs w:val="22"/>
          <w:lang w:val="en-US"/>
        </w:rPr>
        <w:t xml:space="preserve"> (fl</w:t>
      </w:r>
      <w:r w:rsidRPr="00A80867">
        <w:rPr>
          <w:rFonts w:ascii="Calibri" w:hAnsi="Calibri" w:cs="Calibri"/>
          <w:szCs w:val="22"/>
          <w:lang w:val="en-US"/>
        </w:rPr>
        <w:t>.</w:t>
      </w:r>
      <w:r w:rsidR="00743F8E" w:rsidRPr="00A80867">
        <w:rPr>
          <w:rFonts w:ascii="Calibri" w:hAnsi="Calibri" w:cs="Calibri"/>
          <w:szCs w:val="22"/>
          <w:lang w:val="en-US"/>
        </w:rPr>
        <w:t xml:space="preserve"> </w:t>
      </w:r>
      <w:r w:rsidR="00F5675E" w:rsidRPr="00A80867">
        <w:rPr>
          <w:rFonts w:ascii="Calibri" w:hAnsi="Calibri" w:cs="Calibri"/>
          <w:szCs w:val="22"/>
          <w:lang w:val="en-US"/>
        </w:rPr>
        <w:t>42</w:t>
      </w:r>
      <w:r w:rsidR="00B70DE2" w:rsidRPr="00A80867">
        <w:rPr>
          <w:rFonts w:ascii="Calibri" w:hAnsi="Calibri" w:cs="Calibri"/>
          <w:szCs w:val="22"/>
          <w:lang w:val="en-US"/>
        </w:rPr>
        <w:t>).</w:t>
      </w:r>
    </w:p>
    <w:p w14:paraId="3096F5DF" w14:textId="1D1BB9B6" w:rsidR="00E4685B" w:rsidRPr="00A80867" w:rsidRDefault="00E4685B" w:rsidP="00B44C7F">
      <w:pPr>
        <w:pStyle w:val="NormalWeb"/>
        <w:numPr>
          <w:ilvl w:val="0"/>
          <w:numId w:val="2"/>
        </w:numPr>
        <w:spacing w:before="0" w:after="0" w:line="360" w:lineRule="auto"/>
        <w:jc w:val="both"/>
        <w:rPr>
          <w:rFonts w:ascii="Calibri" w:hAnsi="Calibri" w:cs="Calibri"/>
          <w:szCs w:val="22"/>
        </w:rPr>
      </w:pPr>
      <w:r w:rsidRPr="00700DDD">
        <w:rPr>
          <w:rFonts w:ascii="Calibri" w:hAnsi="Calibri" w:cs="Calibri"/>
          <w:szCs w:val="22"/>
        </w:rPr>
        <w:t xml:space="preserve">Indicação de Fiscal de Contrato e Responsável Técnico, conforme IN 008/11-UDESC Art. </w:t>
      </w:r>
      <w:r w:rsidRPr="00A80867">
        <w:rPr>
          <w:rFonts w:ascii="Calibri" w:hAnsi="Calibri" w:cs="Calibri"/>
          <w:szCs w:val="22"/>
        </w:rPr>
        <w:t>2º, Requisito II (fl</w:t>
      </w:r>
      <w:r w:rsidR="00BA0548" w:rsidRPr="00A80867">
        <w:rPr>
          <w:rFonts w:ascii="Calibri" w:hAnsi="Calibri" w:cs="Calibri"/>
          <w:szCs w:val="22"/>
        </w:rPr>
        <w:t>s</w:t>
      </w:r>
      <w:r w:rsidR="000659AB" w:rsidRPr="00A80867">
        <w:rPr>
          <w:rFonts w:ascii="Calibri" w:hAnsi="Calibri" w:cs="Calibri"/>
          <w:szCs w:val="22"/>
        </w:rPr>
        <w:t xml:space="preserve">. </w:t>
      </w:r>
      <w:r w:rsidR="00743F8E" w:rsidRPr="00A80867">
        <w:rPr>
          <w:rFonts w:ascii="Calibri" w:hAnsi="Calibri" w:cs="Calibri"/>
          <w:szCs w:val="22"/>
        </w:rPr>
        <w:t>01</w:t>
      </w:r>
      <w:r w:rsidRPr="00A80867">
        <w:rPr>
          <w:rFonts w:ascii="Calibri" w:hAnsi="Calibri" w:cs="Calibri"/>
          <w:szCs w:val="22"/>
        </w:rPr>
        <w:t>).</w:t>
      </w:r>
    </w:p>
    <w:p w14:paraId="7DE9B180" w14:textId="074FB2F8" w:rsidR="00E9477C" w:rsidRPr="00A80867" w:rsidRDefault="00E9477C" w:rsidP="00B44C7F">
      <w:pPr>
        <w:pStyle w:val="NormalWeb"/>
        <w:numPr>
          <w:ilvl w:val="0"/>
          <w:numId w:val="2"/>
        </w:numPr>
        <w:spacing w:before="0" w:after="0" w:line="360" w:lineRule="auto"/>
        <w:jc w:val="both"/>
        <w:rPr>
          <w:rFonts w:ascii="Calibri" w:hAnsi="Calibri" w:cs="Calibri"/>
          <w:szCs w:val="22"/>
        </w:rPr>
      </w:pPr>
      <w:r w:rsidRPr="00A80867">
        <w:rPr>
          <w:rFonts w:ascii="Calibri" w:hAnsi="Calibri" w:cs="Calibri"/>
          <w:szCs w:val="22"/>
        </w:rPr>
        <w:t>Pesquisa de mercado. Conforme IN 008/11-UDESC Item 4. (fl.</w:t>
      </w:r>
      <w:r w:rsidR="00A80867" w:rsidRPr="00A80867">
        <w:rPr>
          <w:rFonts w:ascii="Calibri" w:hAnsi="Calibri" w:cs="Calibri"/>
          <w:szCs w:val="22"/>
        </w:rPr>
        <w:t xml:space="preserve"> 18</w:t>
      </w:r>
      <w:r w:rsidR="00437B6C" w:rsidRPr="00A80867">
        <w:rPr>
          <w:rFonts w:ascii="Calibri" w:hAnsi="Calibri" w:cs="Calibri"/>
          <w:szCs w:val="22"/>
        </w:rPr>
        <w:t>)</w:t>
      </w:r>
      <w:r w:rsidR="00B70DE2" w:rsidRPr="00A80867">
        <w:rPr>
          <w:rFonts w:ascii="Calibri" w:hAnsi="Calibri" w:cs="Calibri"/>
          <w:szCs w:val="22"/>
        </w:rPr>
        <w:t>.</w:t>
      </w:r>
    </w:p>
    <w:p w14:paraId="094B770F" w14:textId="062CFF6D" w:rsidR="00E9477C" w:rsidRPr="00700DDD" w:rsidRDefault="00E9477C" w:rsidP="00B44C7F">
      <w:pPr>
        <w:pStyle w:val="NormalWeb"/>
        <w:numPr>
          <w:ilvl w:val="0"/>
          <w:numId w:val="2"/>
        </w:numPr>
        <w:spacing w:before="0" w:after="0" w:line="360" w:lineRule="auto"/>
        <w:jc w:val="both"/>
        <w:rPr>
          <w:rFonts w:ascii="Calibri" w:hAnsi="Calibri" w:cs="Calibri"/>
          <w:szCs w:val="22"/>
        </w:rPr>
      </w:pPr>
      <w:r w:rsidRPr="0094053C">
        <w:rPr>
          <w:rFonts w:ascii="Calibri" w:hAnsi="Calibri" w:cs="Calibri"/>
          <w:szCs w:val="22"/>
        </w:rPr>
        <w:t>Planilha Resumo</w:t>
      </w:r>
      <w:r w:rsidRPr="00700DDD">
        <w:rPr>
          <w:rFonts w:ascii="Calibri" w:hAnsi="Calibri" w:cs="Calibri"/>
          <w:szCs w:val="22"/>
        </w:rPr>
        <w:t xml:space="preserve"> dos Lotes/itens, especificações, quantitativos e estimativas de preços; Conforme IN 008/11-UDESC Item </w:t>
      </w:r>
      <w:r w:rsidR="00743F8E">
        <w:rPr>
          <w:rFonts w:ascii="Calibri" w:hAnsi="Calibri" w:cs="Calibri"/>
          <w:szCs w:val="22"/>
        </w:rPr>
        <w:t>4. (</w:t>
      </w:r>
      <w:r w:rsidR="00A80867">
        <w:rPr>
          <w:rFonts w:ascii="Calibri" w:hAnsi="Calibri" w:cs="Calibri"/>
          <w:szCs w:val="22"/>
        </w:rPr>
        <w:t>fl. 43</w:t>
      </w:r>
      <w:r w:rsidR="00B70DE2" w:rsidRPr="00B20AE4">
        <w:rPr>
          <w:rFonts w:ascii="Calibri" w:hAnsi="Calibri" w:cs="Calibri"/>
          <w:szCs w:val="22"/>
        </w:rPr>
        <w:t>).</w:t>
      </w:r>
    </w:p>
    <w:p w14:paraId="1DFEFA43" w14:textId="47E7BCBC" w:rsidR="00E4685B" w:rsidRPr="00A80867" w:rsidRDefault="00EE27A0" w:rsidP="00B44C7F">
      <w:pPr>
        <w:pStyle w:val="NormalWeb"/>
        <w:numPr>
          <w:ilvl w:val="0"/>
          <w:numId w:val="2"/>
        </w:numPr>
        <w:spacing w:before="0" w:after="0" w:line="360" w:lineRule="auto"/>
        <w:jc w:val="both"/>
        <w:rPr>
          <w:rFonts w:ascii="Calibri" w:hAnsi="Calibri" w:cs="Calibri"/>
          <w:szCs w:val="22"/>
          <w:lang w:val="en-US"/>
        </w:rPr>
      </w:pPr>
      <w:r w:rsidRPr="00700DDD">
        <w:rPr>
          <w:rFonts w:ascii="Calibri" w:hAnsi="Calibri" w:cs="Calibri"/>
          <w:szCs w:val="22"/>
        </w:rPr>
        <w:t>C</w:t>
      </w:r>
      <w:r w:rsidR="00E4685B" w:rsidRPr="00700DDD">
        <w:rPr>
          <w:rFonts w:ascii="Calibri" w:hAnsi="Calibri" w:cs="Calibri"/>
          <w:szCs w:val="22"/>
        </w:rPr>
        <w:t xml:space="preserve">omprovação da existência de recursos orçamentários. </w:t>
      </w:r>
      <w:proofErr w:type="spellStart"/>
      <w:r w:rsidR="00E4685B" w:rsidRPr="00A80867">
        <w:rPr>
          <w:rFonts w:ascii="Calibri" w:hAnsi="Calibri" w:cs="Calibri"/>
          <w:szCs w:val="22"/>
          <w:lang w:val="en-US"/>
        </w:rPr>
        <w:t>Conforme</w:t>
      </w:r>
      <w:proofErr w:type="spellEnd"/>
      <w:r w:rsidR="00E4685B" w:rsidRPr="00A80867">
        <w:rPr>
          <w:rFonts w:ascii="Calibri" w:hAnsi="Calibri" w:cs="Calibri"/>
          <w:szCs w:val="22"/>
          <w:lang w:val="en-US"/>
        </w:rPr>
        <w:t xml:space="preserve"> IN 00</w:t>
      </w:r>
      <w:r w:rsidR="000D6DC3" w:rsidRPr="00A80867">
        <w:rPr>
          <w:rFonts w:ascii="Calibri" w:hAnsi="Calibri" w:cs="Calibri"/>
          <w:szCs w:val="22"/>
          <w:lang w:val="en-US"/>
        </w:rPr>
        <w:t xml:space="preserve">8/11-UDESC Art. </w:t>
      </w:r>
      <w:proofErr w:type="gramStart"/>
      <w:r w:rsidR="000D6DC3" w:rsidRPr="00A80867">
        <w:rPr>
          <w:rFonts w:ascii="Calibri" w:hAnsi="Calibri" w:cs="Calibri"/>
          <w:szCs w:val="22"/>
          <w:lang w:val="en-US"/>
        </w:rPr>
        <w:t>5</w:t>
      </w:r>
      <w:proofErr w:type="gramEnd"/>
      <w:r w:rsidR="000D6DC3" w:rsidRPr="00A80867">
        <w:rPr>
          <w:rFonts w:ascii="Calibri" w:hAnsi="Calibri" w:cs="Calibri"/>
          <w:szCs w:val="22"/>
          <w:lang w:val="en-US"/>
        </w:rPr>
        <w:t>º, § 3º (fls.</w:t>
      </w:r>
      <w:r w:rsidR="00A80867" w:rsidRPr="00A80867">
        <w:rPr>
          <w:rFonts w:ascii="Calibri" w:hAnsi="Calibri" w:cs="Calibri"/>
          <w:szCs w:val="22"/>
          <w:lang w:val="en-US"/>
        </w:rPr>
        <w:t xml:space="preserve"> </w:t>
      </w:r>
      <w:r w:rsidR="00F5675E" w:rsidRPr="00A80867">
        <w:rPr>
          <w:rFonts w:ascii="Calibri" w:hAnsi="Calibri" w:cs="Calibri"/>
          <w:szCs w:val="22"/>
          <w:lang w:val="en-US"/>
        </w:rPr>
        <w:t>29</w:t>
      </w:r>
      <w:r w:rsidR="00A80867" w:rsidRPr="00A80867">
        <w:rPr>
          <w:rFonts w:ascii="Calibri" w:hAnsi="Calibri" w:cs="Calibri"/>
          <w:szCs w:val="22"/>
          <w:lang w:val="en-US"/>
        </w:rPr>
        <w:t>-29v</w:t>
      </w:r>
      <w:r w:rsidR="00E4685B" w:rsidRPr="00A80867">
        <w:rPr>
          <w:rFonts w:ascii="Calibri" w:hAnsi="Calibri" w:cs="Calibri"/>
          <w:szCs w:val="22"/>
          <w:lang w:val="en-US"/>
        </w:rPr>
        <w:t>).</w:t>
      </w:r>
    </w:p>
    <w:p w14:paraId="0679813F" w14:textId="38A42848" w:rsidR="00E4685B" w:rsidRPr="00700DDD" w:rsidRDefault="00E4685B" w:rsidP="00B44C7F">
      <w:pPr>
        <w:pStyle w:val="NormalWeb"/>
        <w:numPr>
          <w:ilvl w:val="0"/>
          <w:numId w:val="2"/>
        </w:numPr>
        <w:spacing w:before="0" w:after="0" w:line="360" w:lineRule="auto"/>
        <w:jc w:val="both"/>
        <w:rPr>
          <w:rFonts w:ascii="Calibri" w:hAnsi="Calibri" w:cs="Calibri"/>
          <w:szCs w:val="22"/>
        </w:rPr>
      </w:pPr>
      <w:r w:rsidRPr="00700DDD">
        <w:rPr>
          <w:rFonts w:ascii="Calibri" w:hAnsi="Calibri" w:cs="Calibri"/>
          <w:szCs w:val="22"/>
        </w:rPr>
        <w:t>Termo de Referência assinado pelo Responsável Técnico. Conforme IN 008/11-UDESC Ite</w:t>
      </w:r>
      <w:r w:rsidR="000659AB">
        <w:rPr>
          <w:rFonts w:ascii="Calibri" w:hAnsi="Calibri" w:cs="Calibri"/>
          <w:szCs w:val="22"/>
        </w:rPr>
        <w:t>m 2 Inc. I, II, III e IV. (fls.</w:t>
      </w:r>
      <w:r w:rsidR="00743F8E">
        <w:rPr>
          <w:rFonts w:ascii="Calibri" w:hAnsi="Calibri" w:cs="Calibri"/>
          <w:szCs w:val="22"/>
        </w:rPr>
        <w:t xml:space="preserve"> </w:t>
      </w:r>
      <w:r w:rsidR="00F5675E">
        <w:rPr>
          <w:rFonts w:ascii="Calibri" w:hAnsi="Calibri" w:cs="Calibri"/>
          <w:szCs w:val="22"/>
        </w:rPr>
        <w:t>34-41</w:t>
      </w:r>
      <w:r w:rsidRPr="00700DDD">
        <w:rPr>
          <w:rFonts w:ascii="Calibri" w:hAnsi="Calibri" w:cs="Calibri"/>
          <w:szCs w:val="22"/>
        </w:rPr>
        <w:t>).</w:t>
      </w:r>
    </w:p>
    <w:p w14:paraId="76ADCBD9" w14:textId="26C93E48" w:rsidR="00E9477C" w:rsidRDefault="00E9477C" w:rsidP="0094053C">
      <w:pPr>
        <w:pStyle w:val="NormalWeb"/>
        <w:widowControl w:val="0"/>
        <w:numPr>
          <w:ilvl w:val="0"/>
          <w:numId w:val="2"/>
        </w:numPr>
        <w:spacing w:before="0" w:after="0" w:line="360" w:lineRule="auto"/>
        <w:jc w:val="both"/>
        <w:rPr>
          <w:rFonts w:ascii="Calibri" w:hAnsi="Calibri" w:cs="Calibri"/>
          <w:szCs w:val="22"/>
        </w:rPr>
      </w:pPr>
      <w:r w:rsidRPr="00700DDD">
        <w:rPr>
          <w:rFonts w:ascii="Calibri" w:hAnsi="Calibri" w:cs="Calibri"/>
          <w:szCs w:val="22"/>
        </w:rPr>
        <w:t>Autorização do Termo de Referência pelo Reitor Confor</w:t>
      </w:r>
      <w:r w:rsidR="000659AB">
        <w:rPr>
          <w:rFonts w:ascii="Calibri" w:hAnsi="Calibri" w:cs="Calibri"/>
          <w:szCs w:val="22"/>
        </w:rPr>
        <w:t>me IN 008/11-UDESC Item 6 (fls.</w:t>
      </w:r>
      <w:r w:rsidR="00743F8E">
        <w:rPr>
          <w:rFonts w:ascii="Calibri" w:hAnsi="Calibri" w:cs="Calibri"/>
          <w:szCs w:val="22"/>
        </w:rPr>
        <w:t xml:space="preserve"> </w:t>
      </w:r>
      <w:r w:rsidR="00F5675E">
        <w:rPr>
          <w:rFonts w:ascii="Calibri" w:hAnsi="Calibri" w:cs="Calibri"/>
          <w:szCs w:val="22"/>
        </w:rPr>
        <w:t>42</w:t>
      </w:r>
      <w:r w:rsidR="00B70DE2" w:rsidRPr="00700DDD">
        <w:rPr>
          <w:rFonts w:ascii="Calibri" w:hAnsi="Calibri" w:cs="Calibri"/>
          <w:szCs w:val="22"/>
        </w:rPr>
        <w:t>).</w:t>
      </w:r>
    </w:p>
    <w:p w14:paraId="69220A91" w14:textId="77777777" w:rsidR="0094053C" w:rsidRPr="00700DDD" w:rsidRDefault="0094053C" w:rsidP="0094053C">
      <w:pPr>
        <w:pStyle w:val="NormalWeb"/>
        <w:widowControl w:val="0"/>
        <w:spacing w:before="0" w:after="0" w:line="360" w:lineRule="auto"/>
        <w:ind w:left="360"/>
        <w:jc w:val="both"/>
        <w:rPr>
          <w:rFonts w:ascii="Calibri" w:hAnsi="Calibri" w:cs="Calibri"/>
          <w:szCs w:val="22"/>
        </w:rPr>
      </w:pPr>
    </w:p>
    <w:p w14:paraId="2E91E00D" w14:textId="77777777" w:rsidR="00E9477C" w:rsidRDefault="00E9477C" w:rsidP="0094053C">
      <w:pPr>
        <w:pStyle w:val="NormalWeb"/>
        <w:widowControl w:val="0"/>
        <w:spacing w:before="0" w:after="0" w:line="360" w:lineRule="auto"/>
        <w:jc w:val="both"/>
        <w:rPr>
          <w:rFonts w:ascii="Calibri" w:hAnsi="Calibri" w:cs="Calibri"/>
          <w:b/>
          <w:szCs w:val="22"/>
          <w:u w:val="single"/>
        </w:rPr>
      </w:pPr>
      <w:r w:rsidRPr="0094053C">
        <w:rPr>
          <w:rFonts w:ascii="Calibri" w:hAnsi="Calibri" w:cs="Calibri"/>
          <w:b/>
          <w:bCs/>
          <w:szCs w:val="22"/>
          <w:u w:val="single"/>
        </w:rPr>
        <w:t>Encaminhamento a</w:t>
      </w:r>
      <w:r w:rsidRPr="0094053C">
        <w:rPr>
          <w:rFonts w:ascii="Calibri" w:hAnsi="Calibri" w:cs="Calibri"/>
          <w:b/>
          <w:szCs w:val="22"/>
          <w:u w:val="single"/>
        </w:rPr>
        <w:t>o Setor Licitação/CLC:</w:t>
      </w:r>
    </w:p>
    <w:p w14:paraId="33AF048C" w14:textId="77777777" w:rsidR="0094053C" w:rsidRPr="00FC3F68" w:rsidRDefault="0094053C" w:rsidP="0094053C">
      <w:pPr>
        <w:pStyle w:val="NormalWeb"/>
        <w:widowControl w:val="0"/>
        <w:spacing w:before="0" w:after="0" w:line="360" w:lineRule="auto"/>
        <w:jc w:val="both"/>
        <w:rPr>
          <w:rFonts w:ascii="Calibri" w:hAnsi="Calibri" w:cs="Calibri"/>
          <w:szCs w:val="22"/>
        </w:rPr>
      </w:pPr>
    </w:p>
    <w:p w14:paraId="204042A1" w14:textId="4FB26CED" w:rsidR="00A80867" w:rsidRPr="00A80867" w:rsidRDefault="00A80867" w:rsidP="0094053C">
      <w:pPr>
        <w:pStyle w:val="subit"/>
        <w:widowControl w:val="0"/>
        <w:numPr>
          <w:ilvl w:val="0"/>
          <w:numId w:val="19"/>
        </w:numPr>
        <w:spacing w:line="360" w:lineRule="auto"/>
        <w:rPr>
          <w:rFonts w:ascii="Calibri" w:hAnsi="Calibri" w:cs="Calibri"/>
          <w:sz w:val="24"/>
          <w:szCs w:val="24"/>
        </w:rPr>
      </w:pPr>
      <w:r w:rsidRPr="00A80867">
        <w:rPr>
          <w:rFonts w:ascii="Calibri" w:hAnsi="Calibri" w:cs="Calibri"/>
          <w:sz w:val="24"/>
          <w:szCs w:val="24"/>
        </w:rPr>
        <w:t xml:space="preserve">Considerar a vigência do Contrato/AF a partir de sua assinatura até o encerramento dos </w:t>
      </w:r>
      <w:r w:rsidRPr="00A80867">
        <w:rPr>
          <w:rFonts w:ascii="Calibri" w:hAnsi="Calibri" w:cs="Calibri"/>
          <w:sz w:val="24"/>
          <w:szCs w:val="24"/>
        </w:rPr>
        <w:lastRenderedPageBreak/>
        <w:t>créditos orçamentários d</w:t>
      </w:r>
      <w:r>
        <w:rPr>
          <w:rFonts w:ascii="Calibri" w:hAnsi="Calibri" w:cs="Calibri"/>
          <w:sz w:val="24"/>
          <w:szCs w:val="24"/>
        </w:rPr>
        <w:t xml:space="preserve">o </w:t>
      </w:r>
      <w:r w:rsidRPr="00A80867">
        <w:rPr>
          <w:rFonts w:ascii="Calibri" w:hAnsi="Calibri" w:cs="Calibri"/>
          <w:sz w:val="24"/>
          <w:szCs w:val="24"/>
        </w:rPr>
        <w:t xml:space="preserve">ano </w:t>
      </w:r>
      <w:r>
        <w:rPr>
          <w:rFonts w:ascii="Calibri" w:hAnsi="Calibri" w:cs="Calibri"/>
          <w:sz w:val="24"/>
          <w:szCs w:val="24"/>
        </w:rPr>
        <w:t xml:space="preserve">de sua emissão </w:t>
      </w:r>
      <w:r w:rsidRPr="00A80867">
        <w:rPr>
          <w:rFonts w:ascii="Calibri" w:hAnsi="Calibri" w:cs="Calibri"/>
          <w:sz w:val="24"/>
          <w:szCs w:val="24"/>
        </w:rPr>
        <w:t>(31 de dezembro)</w:t>
      </w:r>
      <w:r>
        <w:rPr>
          <w:rFonts w:ascii="Calibri" w:hAnsi="Calibri" w:cs="Calibri"/>
          <w:sz w:val="24"/>
          <w:szCs w:val="24"/>
        </w:rPr>
        <w:t>, sem possibilidade de prorrogação.</w:t>
      </w:r>
    </w:p>
    <w:p w14:paraId="04DE800C" w14:textId="39681BAB" w:rsidR="00E9477C" w:rsidRDefault="00E9477C" w:rsidP="00B44C7F">
      <w:pPr>
        <w:pStyle w:val="subit"/>
        <w:numPr>
          <w:ilvl w:val="0"/>
          <w:numId w:val="19"/>
        </w:numPr>
        <w:spacing w:line="360" w:lineRule="auto"/>
        <w:rPr>
          <w:rFonts w:ascii="Calibri" w:hAnsi="Calibri" w:cs="Calibri"/>
          <w:sz w:val="24"/>
          <w:szCs w:val="24"/>
        </w:rPr>
      </w:pPr>
      <w:r w:rsidRPr="00D05033">
        <w:rPr>
          <w:rFonts w:ascii="Calibri" w:hAnsi="Calibri" w:cs="Calibri"/>
          <w:sz w:val="24"/>
          <w:szCs w:val="24"/>
        </w:rPr>
        <w:t>Para elaboração do Edital</w:t>
      </w:r>
      <w:r w:rsidR="008B35ED" w:rsidRPr="00D05033">
        <w:rPr>
          <w:rFonts w:ascii="Calibri" w:hAnsi="Calibri" w:cs="Calibri"/>
          <w:sz w:val="24"/>
          <w:szCs w:val="24"/>
        </w:rPr>
        <w:t xml:space="preserve"> e demais trâmites deste Setor.</w:t>
      </w:r>
    </w:p>
    <w:p w14:paraId="0C30D8DC" w14:textId="63C81896" w:rsidR="003D2D98" w:rsidRPr="003D2D98" w:rsidRDefault="00F80131" w:rsidP="00B44C7F">
      <w:pPr>
        <w:pStyle w:val="subit"/>
        <w:numPr>
          <w:ilvl w:val="0"/>
          <w:numId w:val="19"/>
        </w:numPr>
        <w:spacing w:line="360" w:lineRule="auto"/>
        <w:rPr>
          <w:rFonts w:ascii="Calibri" w:hAnsi="Calibri" w:cs="Calibri"/>
          <w:sz w:val="24"/>
          <w:szCs w:val="24"/>
        </w:rPr>
      </w:pPr>
      <w:r w:rsidRPr="0094053C">
        <w:rPr>
          <w:rFonts w:ascii="Calibri" w:hAnsi="Calibri" w:cs="Calibri"/>
          <w:sz w:val="24"/>
          <w:szCs w:val="24"/>
        </w:rPr>
        <w:t>Da</w:t>
      </w:r>
      <w:r w:rsidR="003D2D98" w:rsidRPr="0094053C">
        <w:rPr>
          <w:rFonts w:ascii="Calibri" w:hAnsi="Calibri" w:cs="Calibri"/>
          <w:sz w:val="24"/>
          <w:szCs w:val="24"/>
        </w:rPr>
        <w:t xml:space="preserve"> proposta de preços</w:t>
      </w:r>
      <w:r w:rsidR="003D2D98" w:rsidRPr="003D2D98">
        <w:rPr>
          <w:rFonts w:ascii="Calibri" w:hAnsi="Calibri" w:cs="Calibri"/>
          <w:sz w:val="24"/>
          <w:szCs w:val="24"/>
        </w:rPr>
        <w:t xml:space="preserve">, observar o item </w:t>
      </w:r>
      <w:r w:rsidR="003D2D98">
        <w:rPr>
          <w:rFonts w:ascii="Calibri" w:hAnsi="Calibri" w:cs="Calibri"/>
          <w:sz w:val="24"/>
          <w:szCs w:val="24"/>
        </w:rPr>
        <w:t xml:space="preserve">1 </w:t>
      </w:r>
      <w:r w:rsidR="003D2D98" w:rsidRPr="003D2D98">
        <w:rPr>
          <w:rFonts w:ascii="Calibri" w:hAnsi="Calibri" w:cs="Calibri"/>
          <w:sz w:val="24"/>
          <w:szCs w:val="24"/>
        </w:rPr>
        <w:t xml:space="preserve">do Termo de referência (fl. </w:t>
      </w:r>
      <w:r w:rsidR="003D2D98">
        <w:rPr>
          <w:rFonts w:ascii="Calibri" w:hAnsi="Calibri" w:cs="Calibri"/>
          <w:sz w:val="24"/>
          <w:szCs w:val="24"/>
        </w:rPr>
        <w:t>29-30v</w:t>
      </w:r>
      <w:r w:rsidR="003D2D98" w:rsidRPr="003D2D98">
        <w:rPr>
          <w:rFonts w:ascii="Calibri" w:hAnsi="Calibri" w:cs="Calibri"/>
          <w:sz w:val="24"/>
          <w:szCs w:val="24"/>
        </w:rPr>
        <w:t>);</w:t>
      </w:r>
    </w:p>
    <w:p w14:paraId="0F65D4B1" w14:textId="2F53C963" w:rsidR="003D2D98" w:rsidRDefault="00F80131" w:rsidP="00B44C7F">
      <w:pPr>
        <w:pStyle w:val="subit"/>
        <w:numPr>
          <w:ilvl w:val="0"/>
          <w:numId w:val="19"/>
        </w:numPr>
        <w:spacing w:line="360" w:lineRule="auto"/>
        <w:rPr>
          <w:rFonts w:ascii="Calibri" w:hAnsi="Calibri" w:cs="Calibri"/>
          <w:sz w:val="24"/>
          <w:szCs w:val="24"/>
        </w:rPr>
      </w:pPr>
      <w:r>
        <w:rPr>
          <w:rFonts w:ascii="Calibri" w:hAnsi="Calibri" w:cs="Calibri"/>
          <w:sz w:val="24"/>
          <w:szCs w:val="24"/>
        </w:rPr>
        <w:t>Da</w:t>
      </w:r>
      <w:r w:rsidR="003D2D98">
        <w:rPr>
          <w:rFonts w:ascii="Calibri" w:hAnsi="Calibri" w:cs="Calibri"/>
          <w:sz w:val="24"/>
          <w:szCs w:val="24"/>
        </w:rPr>
        <w:t xml:space="preserve"> Qualificação Econômico-financeiro, incluir os seguintes itens: </w:t>
      </w:r>
    </w:p>
    <w:p w14:paraId="7F1FE6BF" w14:textId="49329ABA" w:rsidR="003D2D98" w:rsidRDefault="003D2D98" w:rsidP="00B44C7F">
      <w:pPr>
        <w:pStyle w:val="subit"/>
        <w:numPr>
          <w:ilvl w:val="1"/>
          <w:numId w:val="19"/>
        </w:numPr>
        <w:spacing w:line="360" w:lineRule="auto"/>
        <w:rPr>
          <w:rFonts w:ascii="Calibri" w:hAnsi="Calibri" w:cs="Calibri"/>
          <w:sz w:val="24"/>
          <w:szCs w:val="24"/>
        </w:rPr>
      </w:pPr>
      <w:r>
        <w:rPr>
          <w:rFonts w:ascii="Calibri" w:hAnsi="Calibri" w:cs="Calibri"/>
          <w:sz w:val="24"/>
          <w:szCs w:val="24"/>
        </w:rPr>
        <w:t>A</w:t>
      </w:r>
      <w:r w:rsidRPr="003D2D98">
        <w:rPr>
          <w:rFonts w:ascii="Calibri" w:hAnsi="Calibri" w:cs="Calibri"/>
          <w:sz w:val="24"/>
          <w:szCs w:val="24"/>
        </w:rPr>
        <w:t>presentação do Balanço patrimonial do último exercício social que comprove a boa situação financeira da empresa</w:t>
      </w:r>
      <w:r>
        <w:rPr>
          <w:rFonts w:ascii="Calibri" w:hAnsi="Calibri" w:cs="Calibri"/>
          <w:sz w:val="24"/>
          <w:szCs w:val="24"/>
        </w:rPr>
        <w:t xml:space="preserve">, com a apresentação dos índices </w:t>
      </w:r>
      <w:r w:rsidR="00F80131">
        <w:rPr>
          <w:rFonts w:ascii="Calibri" w:hAnsi="Calibri" w:cs="Calibri"/>
          <w:sz w:val="24"/>
          <w:szCs w:val="24"/>
        </w:rPr>
        <w:t xml:space="preserve">que a </w:t>
      </w:r>
      <w:r>
        <w:rPr>
          <w:rFonts w:ascii="Calibri" w:hAnsi="Calibri" w:cs="Calibri"/>
          <w:sz w:val="24"/>
          <w:szCs w:val="24"/>
        </w:rPr>
        <w:t>UDESC</w:t>
      </w:r>
      <w:r w:rsidR="00F80131">
        <w:rPr>
          <w:rFonts w:ascii="Calibri" w:hAnsi="Calibri" w:cs="Calibri"/>
          <w:sz w:val="24"/>
          <w:szCs w:val="24"/>
        </w:rPr>
        <w:t xml:space="preserve"> solicita em suas Licitações</w:t>
      </w:r>
      <w:r>
        <w:rPr>
          <w:rFonts w:ascii="Calibri" w:hAnsi="Calibri" w:cs="Calibri"/>
          <w:sz w:val="24"/>
          <w:szCs w:val="24"/>
        </w:rPr>
        <w:t>;</w:t>
      </w:r>
    </w:p>
    <w:p w14:paraId="2ED8B43D" w14:textId="09C0256B" w:rsidR="003D2D98" w:rsidRDefault="00F80131" w:rsidP="00B44C7F">
      <w:pPr>
        <w:pStyle w:val="subit"/>
        <w:numPr>
          <w:ilvl w:val="0"/>
          <w:numId w:val="19"/>
        </w:numPr>
        <w:spacing w:line="360" w:lineRule="auto"/>
        <w:rPr>
          <w:rFonts w:ascii="Calibri" w:hAnsi="Calibri" w:cs="Calibri"/>
          <w:sz w:val="24"/>
          <w:szCs w:val="24"/>
        </w:rPr>
      </w:pPr>
      <w:r>
        <w:rPr>
          <w:rFonts w:ascii="Calibri" w:hAnsi="Calibri" w:cs="Calibri"/>
          <w:sz w:val="24"/>
          <w:szCs w:val="24"/>
        </w:rPr>
        <w:t>Da</w:t>
      </w:r>
      <w:r w:rsidR="003D2D98">
        <w:rPr>
          <w:rFonts w:ascii="Calibri" w:hAnsi="Calibri" w:cs="Calibri"/>
          <w:sz w:val="24"/>
          <w:szCs w:val="24"/>
        </w:rPr>
        <w:t xml:space="preserve"> Qualificação Técnica, incluir os seguintes itens:</w:t>
      </w:r>
    </w:p>
    <w:p w14:paraId="79357563" w14:textId="55ABB56B" w:rsidR="00F80131" w:rsidRDefault="00F80131" w:rsidP="00B44C7F">
      <w:pPr>
        <w:pStyle w:val="subit"/>
        <w:numPr>
          <w:ilvl w:val="1"/>
          <w:numId w:val="19"/>
        </w:numPr>
        <w:spacing w:line="360" w:lineRule="auto"/>
        <w:rPr>
          <w:rFonts w:ascii="Calibri" w:hAnsi="Calibri" w:cs="Calibri"/>
          <w:sz w:val="24"/>
          <w:szCs w:val="24"/>
        </w:rPr>
      </w:pPr>
      <w:r w:rsidRPr="00F80131">
        <w:rPr>
          <w:rFonts w:ascii="Calibri" w:hAnsi="Calibri" w:cs="Calibri"/>
          <w:sz w:val="24"/>
          <w:szCs w:val="24"/>
        </w:rPr>
        <w:t>Atestado de Capacidade Técnica, expedido por pessoa jurídica de direito público ou privado, que comprove já ter executado serviços semelhantes ao objeto desta licitação</w:t>
      </w:r>
      <w:r>
        <w:rPr>
          <w:rFonts w:ascii="Calibri" w:hAnsi="Calibri" w:cs="Calibri"/>
          <w:sz w:val="24"/>
          <w:szCs w:val="24"/>
        </w:rPr>
        <w:t xml:space="preserve">, </w:t>
      </w:r>
      <w:r w:rsidR="00B44C7F">
        <w:rPr>
          <w:rFonts w:ascii="Calibri" w:hAnsi="Calibri" w:cs="Calibri"/>
          <w:sz w:val="24"/>
          <w:szCs w:val="24"/>
        </w:rPr>
        <w:t xml:space="preserve">para esta licitação as parcelas de maior relevância, </w:t>
      </w:r>
      <w:r w:rsidR="00B44C7F" w:rsidRPr="00B44C7F">
        <w:rPr>
          <w:rFonts w:ascii="Calibri" w:hAnsi="Calibri" w:cs="Calibri"/>
          <w:sz w:val="24"/>
          <w:szCs w:val="24"/>
        </w:rPr>
        <w:t>Para esse processo licitatório, as parcelas de maior relevância e valor significativo são:</w:t>
      </w:r>
    </w:p>
    <w:p w14:paraId="375BA103" w14:textId="2EAA6B83" w:rsidR="00B44C7F" w:rsidRDefault="00B44C7F" w:rsidP="00B44C7F">
      <w:pPr>
        <w:pStyle w:val="subit"/>
        <w:numPr>
          <w:ilvl w:val="2"/>
          <w:numId w:val="19"/>
        </w:numPr>
        <w:spacing w:line="360" w:lineRule="auto"/>
        <w:rPr>
          <w:rFonts w:ascii="Calibri" w:hAnsi="Calibri" w:cs="Calibri"/>
          <w:sz w:val="24"/>
          <w:szCs w:val="24"/>
        </w:rPr>
      </w:pPr>
      <w:r>
        <w:rPr>
          <w:rFonts w:ascii="Calibri" w:hAnsi="Calibri" w:cs="Calibri"/>
          <w:sz w:val="24"/>
          <w:szCs w:val="24"/>
        </w:rPr>
        <w:t>Fornecimento/emissão de passagens aéreas nacionais e internacionais;</w:t>
      </w:r>
    </w:p>
    <w:p w14:paraId="4B58F48C" w14:textId="10EDABAA" w:rsidR="00B44C7F" w:rsidRDefault="00B44C7F" w:rsidP="00B44C7F">
      <w:pPr>
        <w:pStyle w:val="subit"/>
        <w:numPr>
          <w:ilvl w:val="2"/>
          <w:numId w:val="19"/>
        </w:numPr>
        <w:spacing w:line="360" w:lineRule="auto"/>
        <w:rPr>
          <w:rFonts w:ascii="Calibri" w:hAnsi="Calibri" w:cs="Calibri"/>
          <w:sz w:val="24"/>
          <w:szCs w:val="24"/>
        </w:rPr>
      </w:pPr>
      <w:r>
        <w:rPr>
          <w:rFonts w:ascii="Calibri" w:hAnsi="Calibri" w:cs="Calibri"/>
          <w:sz w:val="24"/>
          <w:szCs w:val="24"/>
        </w:rPr>
        <w:t>Fornecimento/emissão de passagens terrestres.</w:t>
      </w:r>
    </w:p>
    <w:p w14:paraId="4399F734" w14:textId="28333666" w:rsidR="00F80131" w:rsidRDefault="00F80131" w:rsidP="00B44C7F">
      <w:pPr>
        <w:pStyle w:val="subit"/>
        <w:numPr>
          <w:ilvl w:val="1"/>
          <w:numId w:val="19"/>
        </w:numPr>
        <w:spacing w:line="360" w:lineRule="auto"/>
        <w:rPr>
          <w:rFonts w:ascii="Calibri" w:hAnsi="Calibri" w:cs="Calibri"/>
          <w:sz w:val="24"/>
          <w:szCs w:val="24"/>
        </w:rPr>
      </w:pPr>
      <w:r w:rsidRPr="00F80131">
        <w:rPr>
          <w:rFonts w:ascii="Calibri" w:hAnsi="Calibri" w:cs="Calibri"/>
          <w:sz w:val="24"/>
          <w:szCs w:val="24"/>
        </w:rPr>
        <w:t>Apresentar comprovante de registro próprio junto à Empresa Brasileira de Turismo – EMBRATUR</w:t>
      </w:r>
      <w:r>
        <w:rPr>
          <w:rFonts w:ascii="Calibri" w:hAnsi="Calibri" w:cs="Calibri"/>
          <w:sz w:val="24"/>
          <w:szCs w:val="24"/>
        </w:rPr>
        <w:t>;</w:t>
      </w:r>
    </w:p>
    <w:p w14:paraId="1437E0FD" w14:textId="77777777" w:rsidR="00F80131" w:rsidRPr="00F80131" w:rsidRDefault="00F80131" w:rsidP="00B44C7F">
      <w:pPr>
        <w:pStyle w:val="subit"/>
        <w:numPr>
          <w:ilvl w:val="1"/>
          <w:numId w:val="19"/>
        </w:numPr>
        <w:spacing w:line="360" w:lineRule="auto"/>
        <w:rPr>
          <w:rFonts w:ascii="Calibri" w:hAnsi="Calibri" w:cs="Calibri"/>
          <w:sz w:val="24"/>
          <w:szCs w:val="24"/>
        </w:rPr>
      </w:pPr>
      <w:r w:rsidRPr="00F80131">
        <w:rPr>
          <w:rFonts w:ascii="Calibri" w:hAnsi="Calibri" w:cs="Calibri"/>
          <w:sz w:val="24"/>
          <w:szCs w:val="24"/>
        </w:rPr>
        <w:t xml:space="preserve">Operar com as principais empresas de transporte aéreo nacional, comprovada mediante a apresentação de declaração expedida por companhias aéreas, de que atua regularmente no mercado, a saber: </w:t>
      </w:r>
      <w:proofErr w:type="spellStart"/>
      <w:r w:rsidRPr="00F80131">
        <w:rPr>
          <w:rFonts w:ascii="Calibri" w:hAnsi="Calibri" w:cs="Calibri"/>
          <w:sz w:val="24"/>
          <w:szCs w:val="24"/>
        </w:rPr>
        <w:t>Tam</w:t>
      </w:r>
      <w:proofErr w:type="spellEnd"/>
      <w:r w:rsidRPr="00F80131">
        <w:rPr>
          <w:rFonts w:ascii="Calibri" w:hAnsi="Calibri" w:cs="Calibri"/>
          <w:sz w:val="24"/>
          <w:szCs w:val="24"/>
        </w:rPr>
        <w:t xml:space="preserve"> Linhas Aéreas S/A, Gol Transportes Aéreos Ltda/Varig S/A, Azul Linhas Aéreas Brasileiras e </w:t>
      </w:r>
      <w:proofErr w:type="spellStart"/>
      <w:r w:rsidRPr="00F80131">
        <w:rPr>
          <w:rFonts w:ascii="Calibri" w:hAnsi="Calibri" w:cs="Calibri"/>
          <w:sz w:val="24"/>
          <w:szCs w:val="24"/>
        </w:rPr>
        <w:t>Avianca</w:t>
      </w:r>
      <w:proofErr w:type="spellEnd"/>
      <w:r w:rsidRPr="00F80131">
        <w:rPr>
          <w:rFonts w:ascii="Calibri" w:hAnsi="Calibri" w:cs="Calibri"/>
          <w:sz w:val="24"/>
          <w:szCs w:val="24"/>
        </w:rPr>
        <w:t>.</w:t>
      </w:r>
    </w:p>
    <w:p w14:paraId="3EBEF837" w14:textId="0D54B7A4" w:rsidR="00F80131" w:rsidRPr="00F80131" w:rsidRDefault="00F80131" w:rsidP="00B44C7F">
      <w:pPr>
        <w:pStyle w:val="subit"/>
        <w:numPr>
          <w:ilvl w:val="1"/>
          <w:numId w:val="19"/>
        </w:numPr>
        <w:spacing w:line="360" w:lineRule="auto"/>
        <w:rPr>
          <w:rFonts w:ascii="Calibri" w:hAnsi="Calibri" w:cs="Calibri"/>
          <w:sz w:val="24"/>
          <w:szCs w:val="24"/>
        </w:rPr>
      </w:pPr>
      <w:r w:rsidRPr="00F80131">
        <w:rPr>
          <w:rFonts w:ascii="Calibri" w:hAnsi="Calibri" w:cs="Calibri"/>
          <w:sz w:val="24"/>
          <w:szCs w:val="24"/>
        </w:rPr>
        <w:t>Operar com as principais empresas de transporte aéreo internacional, comprovada mediante a apresentação de declaração expedida por companhias aéreas, de que atua regularmente no mercado, a saber:  TAP, Ibéria, United Airlines, Air France, American Airlines.</w:t>
      </w:r>
    </w:p>
    <w:p w14:paraId="0AB15660" w14:textId="59B29946" w:rsidR="00F80131" w:rsidRDefault="00F80131" w:rsidP="00B44C7F">
      <w:pPr>
        <w:pStyle w:val="subit"/>
        <w:numPr>
          <w:ilvl w:val="1"/>
          <w:numId w:val="19"/>
        </w:numPr>
        <w:spacing w:line="360" w:lineRule="auto"/>
        <w:rPr>
          <w:rFonts w:ascii="Calibri" w:hAnsi="Calibri" w:cs="Calibri"/>
          <w:sz w:val="24"/>
          <w:szCs w:val="24"/>
        </w:rPr>
      </w:pPr>
      <w:r w:rsidRPr="00F80131">
        <w:rPr>
          <w:rFonts w:ascii="Calibri" w:hAnsi="Calibri" w:cs="Calibri"/>
          <w:sz w:val="24"/>
          <w:szCs w:val="24"/>
        </w:rPr>
        <w:t xml:space="preserve">Declaração expedida pela </w:t>
      </w:r>
      <w:proofErr w:type="spellStart"/>
      <w:r w:rsidRPr="00F80131">
        <w:rPr>
          <w:rFonts w:ascii="Calibri" w:hAnsi="Calibri" w:cs="Calibri"/>
          <w:sz w:val="24"/>
          <w:szCs w:val="24"/>
        </w:rPr>
        <w:t>International</w:t>
      </w:r>
      <w:proofErr w:type="spellEnd"/>
      <w:r w:rsidRPr="00F80131">
        <w:rPr>
          <w:rFonts w:ascii="Calibri" w:hAnsi="Calibri" w:cs="Calibri"/>
          <w:sz w:val="24"/>
          <w:szCs w:val="24"/>
        </w:rPr>
        <w:t xml:space="preserve"> Air </w:t>
      </w:r>
      <w:proofErr w:type="spellStart"/>
      <w:r w:rsidRPr="00F80131">
        <w:rPr>
          <w:rFonts w:ascii="Calibri" w:hAnsi="Calibri" w:cs="Calibri"/>
          <w:sz w:val="24"/>
          <w:szCs w:val="24"/>
        </w:rPr>
        <w:t>Transport</w:t>
      </w:r>
      <w:proofErr w:type="spellEnd"/>
      <w:r w:rsidRPr="00F80131">
        <w:rPr>
          <w:rFonts w:ascii="Calibri" w:hAnsi="Calibri" w:cs="Calibri"/>
          <w:sz w:val="24"/>
          <w:szCs w:val="24"/>
        </w:rPr>
        <w:t xml:space="preserve"> </w:t>
      </w:r>
      <w:proofErr w:type="spellStart"/>
      <w:r w:rsidRPr="00F80131">
        <w:rPr>
          <w:rFonts w:ascii="Calibri" w:hAnsi="Calibri" w:cs="Calibri"/>
          <w:sz w:val="24"/>
          <w:szCs w:val="24"/>
        </w:rPr>
        <w:t>Association</w:t>
      </w:r>
      <w:proofErr w:type="spellEnd"/>
      <w:r w:rsidRPr="00F80131">
        <w:rPr>
          <w:rFonts w:ascii="Calibri" w:hAnsi="Calibri" w:cs="Calibri"/>
          <w:sz w:val="24"/>
          <w:szCs w:val="24"/>
        </w:rPr>
        <w:t xml:space="preserve"> – IATA substitui, </w:t>
      </w:r>
      <w:r w:rsidRPr="0094053C">
        <w:rPr>
          <w:rFonts w:ascii="Calibri" w:hAnsi="Calibri" w:cs="Calibri"/>
          <w:sz w:val="24"/>
          <w:szCs w:val="24"/>
          <w:u w:val="single"/>
        </w:rPr>
        <w:t>somente</w:t>
      </w:r>
      <w:r w:rsidRPr="00F80131">
        <w:rPr>
          <w:rFonts w:ascii="Calibri" w:hAnsi="Calibri" w:cs="Calibri"/>
          <w:sz w:val="24"/>
          <w:szCs w:val="24"/>
        </w:rPr>
        <w:t>, as declarações solicitadas no item “</w:t>
      </w:r>
      <w:r w:rsidR="0094053C">
        <w:rPr>
          <w:rFonts w:ascii="Calibri" w:hAnsi="Calibri" w:cs="Calibri"/>
          <w:sz w:val="24"/>
          <w:szCs w:val="24"/>
        </w:rPr>
        <w:t>5</w:t>
      </w:r>
      <w:r>
        <w:rPr>
          <w:rFonts w:ascii="Calibri" w:hAnsi="Calibri" w:cs="Calibri"/>
          <w:sz w:val="24"/>
          <w:szCs w:val="24"/>
        </w:rPr>
        <w:t>.4</w:t>
      </w:r>
      <w:r w:rsidRPr="00F80131">
        <w:rPr>
          <w:rFonts w:ascii="Calibri" w:hAnsi="Calibri" w:cs="Calibri"/>
          <w:sz w:val="24"/>
          <w:szCs w:val="24"/>
        </w:rPr>
        <w:t>”.</w:t>
      </w:r>
    </w:p>
    <w:p w14:paraId="792B3887" w14:textId="4DD370AE" w:rsidR="008B35ED" w:rsidRPr="002A246C" w:rsidRDefault="002A246C" w:rsidP="001C3C42">
      <w:pPr>
        <w:pStyle w:val="subit"/>
        <w:numPr>
          <w:ilvl w:val="0"/>
          <w:numId w:val="19"/>
        </w:numPr>
        <w:spacing w:line="360" w:lineRule="auto"/>
        <w:rPr>
          <w:rFonts w:ascii="Calibri" w:hAnsi="Calibri" w:cs="Calibri"/>
          <w:szCs w:val="22"/>
        </w:rPr>
      </w:pPr>
      <w:r w:rsidRPr="002A246C">
        <w:rPr>
          <w:rFonts w:ascii="Calibri" w:hAnsi="Calibri" w:cs="Calibri"/>
          <w:sz w:val="24"/>
          <w:szCs w:val="24"/>
        </w:rPr>
        <w:t xml:space="preserve">Considerando o valor da contratação, observar as devidas publicações (DOE, jornal estadual e nacional) e lançamento no </w:t>
      </w:r>
      <w:proofErr w:type="spellStart"/>
      <w:r w:rsidRPr="002A246C">
        <w:rPr>
          <w:rFonts w:ascii="Calibri" w:hAnsi="Calibri" w:cs="Calibri"/>
          <w:sz w:val="24"/>
          <w:szCs w:val="24"/>
        </w:rPr>
        <w:t>sfinge</w:t>
      </w:r>
      <w:proofErr w:type="spellEnd"/>
      <w:r w:rsidRPr="002A246C">
        <w:rPr>
          <w:rFonts w:ascii="Calibri" w:hAnsi="Calibri" w:cs="Calibri"/>
          <w:sz w:val="24"/>
          <w:szCs w:val="24"/>
        </w:rPr>
        <w:t xml:space="preserve">-ECO. </w:t>
      </w:r>
    </w:p>
    <w:p w14:paraId="4396AC43" w14:textId="77777777" w:rsidR="002A246C" w:rsidRPr="002A246C" w:rsidRDefault="002A246C" w:rsidP="002A246C">
      <w:pPr>
        <w:pStyle w:val="subit"/>
        <w:numPr>
          <w:ilvl w:val="0"/>
          <w:numId w:val="0"/>
        </w:numPr>
        <w:spacing w:line="360" w:lineRule="auto"/>
        <w:ind w:left="360"/>
        <w:rPr>
          <w:rFonts w:ascii="Calibri" w:hAnsi="Calibri" w:cs="Calibri"/>
          <w:szCs w:val="22"/>
        </w:rPr>
      </w:pPr>
    </w:p>
    <w:p w14:paraId="7EE64B4F" w14:textId="4E7850B7" w:rsidR="00E9477C" w:rsidRPr="00FC3F68" w:rsidRDefault="00E9477C" w:rsidP="00B44C7F">
      <w:pPr>
        <w:pStyle w:val="NormalWeb"/>
        <w:spacing w:before="0" w:after="0" w:line="360" w:lineRule="auto"/>
        <w:jc w:val="both"/>
        <w:rPr>
          <w:rFonts w:ascii="Calibri" w:hAnsi="Calibri" w:cs="Calibri"/>
          <w:szCs w:val="22"/>
        </w:rPr>
      </w:pPr>
      <w:r w:rsidRPr="00FC3F68">
        <w:rPr>
          <w:rFonts w:ascii="Calibri" w:hAnsi="Calibri" w:cs="Calibri"/>
          <w:szCs w:val="22"/>
        </w:rPr>
        <w:t>Atenciosamente,</w:t>
      </w:r>
    </w:p>
    <w:sectPr w:rsidR="00E9477C" w:rsidRPr="00FC3F68" w:rsidSect="00CF40C6">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117564" w14:textId="77777777" w:rsidR="001C3C42" w:rsidRDefault="001C3C42" w:rsidP="00553B38">
      <w:pPr>
        <w:spacing w:after="0" w:line="240" w:lineRule="auto"/>
      </w:pPr>
      <w:r>
        <w:separator/>
      </w:r>
    </w:p>
  </w:endnote>
  <w:endnote w:type="continuationSeparator" w:id="0">
    <w:p w14:paraId="17130070" w14:textId="77777777" w:rsidR="001C3C42" w:rsidRDefault="001C3C42" w:rsidP="005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Swis721 BT">
    <w:altName w:val="Arial"/>
    <w:charset w:val="00"/>
    <w:family w:val="swiss"/>
    <w:pitch w:val="variable"/>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DD112" w14:textId="77777777" w:rsidR="001C3C42" w:rsidRPr="004C3221" w:rsidRDefault="001C3C42" w:rsidP="00FA7680">
    <w:pPr>
      <w:pStyle w:val="Rodap"/>
      <w:jc w:val="right"/>
      <w:rPr>
        <w:rFonts w:ascii="Garamond" w:hAnsi="Garamond"/>
      </w:rPr>
    </w:pPr>
    <w:r w:rsidRPr="004C3221">
      <w:rPr>
        <w:rFonts w:ascii="Garamond" w:hAnsi="Garamond"/>
      </w:rPr>
      <w:t>REITORIA</w:t>
    </w:r>
    <w:r>
      <w:rPr>
        <w:rFonts w:ascii="Garamond" w:hAnsi="Garamond"/>
      </w:rPr>
      <w:t xml:space="preserve"> – PROAD</w:t>
    </w:r>
    <w:r w:rsidRPr="004C3221">
      <w:rPr>
        <w:rFonts w:ascii="Garamond" w:hAnsi="Garamond"/>
      </w:rPr>
      <w:t>- FLORIANÓPOLIS</w:t>
    </w:r>
  </w:p>
  <w:p w14:paraId="53AA6C74" w14:textId="77777777" w:rsidR="001C3C42" w:rsidRPr="00042199" w:rsidRDefault="001C3C42" w:rsidP="004C3221">
    <w:pPr>
      <w:pStyle w:val="Rodap"/>
      <w:jc w:val="right"/>
      <w:rPr>
        <w:rFonts w:ascii="Garamond" w:hAnsi="Garamond"/>
        <w:b/>
      </w:rPr>
    </w:pPr>
    <w:r w:rsidRPr="00042199">
      <w:rPr>
        <w:rFonts w:ascii="Garamond" w:hAnsi="Garamond"/>
        <w:b/>
      </w:rPr>
      <w:t>Universidade do Estado de Santa Catarina</w:t>
    </w:r>
  </w:p>
  <w:p w14:paraId="4C0F7642" w14:textId="77777777" w:rsidR="001C3C42" w:rsidRDefault="001C3C42" w:rsidP="004C3221">
    <w:pPr>
      <w:pStyle w:val="Rodap"/>
      <w:jc w:val="right"/>
      <w:rPr>
        <w:rFonts w:ascii="Garamond" w:hAnsi="Garamond"/>
      </w:rPr>
    </w:pPr>
    <w:r w:rsidRPr="004C3221">
      <w:rPr>
        <w:rFonts w:ascii="Garamond" w:hAnsi="Garamond"/>
      </w:rPr>
      <w:t>Av. Madre Benvenuta, 2007 - Itacorubi - 88.035-001</w:t>
    </w:r>
  </w:p>
  <w:p w14:paraId="08388CD5" w14:textId="77777777" w:rsidR="001C3C42" w:rsidRPr="004C3221" w:rsidRDefault="001C3C42" w:rsidP="004C3221">
    <w:pPr>
      <w:pStyle w:val="Rodap"/>
      <w:jc w:val="right"/>
      <w:rPr>
        <w:rFonts w:ascii="Garamond" w:hAnsi="Garamond"/>
      </w:rPr>
    </w:pPr>
    <w:r w:rsidRPr="004C3221">
      <w:rPr>
        <w:rFonts w:ascii="Garamond" w:hAnsi="Garamond"/>
      </w:rPr>
      <w:t>Flori</w:t>
    </w:r>
    <w:r>
      <w:rPr>
        <w:rFonts w:ascii="Garamond" w:hAnsi="Garamond"/>
      </w:rPr>
      <w:t>anópolis SC - Fone (48) 3321-8086</w:t>
    </w:r>
    <w:r w:rsidRPr="004C3221">
      <w:rPr>
        <w:rFonts w:ascii="Garamond" w:hAnsi="Garamond"/>
      </w:rPr>
      <w:t xml:space="preserve"> - </w:t>
    </w:r>
    <w:r>
      <w:rPr>
        <w:rFonts w:ascii="Garamond" w:hAnsi="Garamond"/>
        <w:b/>
      </w:rPr>
      <w:t>www.udesc.br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C01F" w14:textId="77777777" w:rsidR="001C3C42" w:rsidRPr="004C3221" w:rsidRDefault="001C3C42" w:rsidP="00FA7680">
    <w:pPr>
      <w:pStyle w:val="Rodap"/>
      <w:jc w:val="right"/>
      <w:rPr>
        <w:rFonts w:ascii="Garamond" w:hAnsi="Garamond"/>
      </w:rPr>
    </w:pPr>
    <w:r w:rsidRPr="004C3221">
      <w:rPr>
        <w:rFonts w:ascii="Garamond" w:hAnsi="Garamond"/>
      </w:rPr>
      <w:t>REITORIA</w:t>
    </w:r>
    <w:r>
      <w:rPr>
        <w:rFonts w:ascii="Garamond" w:hAnsi="Garamond"/>
      </w:rPr>
      <w:t xml:space="preserve"> – PROAD</w:t>
    </w:r>
    <w:r w:rsidRPr="004C3221">
      <w:rPr>
        <w:rFonts w:ascii="Garamond" w:hAnsi="Garamond"/>
      </w:rPr>
      <w:t>- FLORIANÓPOLIS</w:t>
    </w:r>
  </w:p>
  <w:p w14:paraId="19CF5069" w14:textId="77777777" w:rsidR="001C3C42" w:rsidRPr="00042199" w:rsidRDefault="001C3C42" w:rsidP="004C3221">
    <w:pPr>
      <w:pStyle w:val="Rodap"/>
      <w:jc w:val="right"/>
      <w:rPr>
        <w:rFonts w:ascii="Garamond" w:hAnsi="Garamond"/>
        <w:b/>
      </w:rPr>
    </w:pPr>
    <w:r w:rsidRPr="00042199">
      <w:rPr>
        <w:rFonts w:ascii="Garamond" w:hAnsi="Garamond"/>
        <w:b/>
      </w:rPr>
      <w:t>Universidade do Estado de Santa Catarina</w:t>
    </w:r>
  </w:p>
  <w:p w14:paraId="414C9C3E" w14:textId="77777777" w:rsidR="001C3C42" w:rsidRDefault="001C3C42" w:rsidP="004C3221">
    <w:pPr>
      <w:pStyle w:val="Rodap"/>
      <w:jc w:val="right"/>
      <w:rPr>
        <w:rFonts w:ascii="Garamond" w:hAnsi="Garamond"/>
      </w:rPr>
    </w:pPr>
    <w:r w:rsidRPr="004C3221">
      <w:rPr>
        <w:rFonts w:ascii="Garamond" w:hAnsi="Garamond"/>
      </w:rPr>
      <w:t>Av. Madre Benvenuta, 2007 - Itacorubi - 88.035-001</w:t>
    </w:r>
  </w:p>
  <w:p w14:paraId="3312D708" w14:textId="77777777" w:rsidR="001C3C42" w:rsidRPr="004C3221" w:rsidRDefault="001C3C42" w:rsidP="004C3221">
    <w:pPr>
      <w:pStyle w:val="Rodap"/>
      <w:jc w:val="right"/>
      <w:rPr>
        <w:rFonts w:ascii="Garamond" w:hAnsi="Garamond"/>
      </w:rPr>
    </w:pPr>
    <w:r w:rsidRPr="004C3221">
      <w:rPr>
        <w:rFonts w:ascii="Garamond" w:hAnsi="Garamond"/>
      </w:rPr>
      <w:t>Flori</w:t>
    </w:r>
    <w:r>
      <w:rPr>
        <w:rFonts w:ascii="Garamond" w:hAnsi="Garamond"/>
      </w:rPr>
      <w:t>anópolis SC - Fone (48) 3321-8086</w:t>
    </w:r>
    <w:r w:rsidRPr="004C3221">
      <w:rPr>
        <w:rFonts w:ascii="Garamond" w:hAnsi="Garamond"/>
      </w:rPr>
      <w:t xml:space="preserve"> - </w:t>
    </w:r>
    <w:r>
      <w:rPr>
        <w:rFonts w:ascii="Garamond" w:hAnsi="Garamond"/>
        <w:b/>
      </w:rPr>
      <w:t>www.udesc.br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9D863" w14:textId="77777777" w:rsidR="001C3C42" w:rsidRDefault="001C3C42" w:rsidP="00553B38">
      <w:pPr>
        <w:spacing w:after="0" w:line="240" w:lineRule="auto"/>
      </w:pPr>
      <w:r>
        <w:separator/>
      </w:r>
    </w:p>
  </w:footnote>
  <w:footnote w:type="continuationSeparator" w:id="0">
    <w:p w14:paraId="3C285B0C" w14:textId="77777777" w:rsidR="001C3C42" w:rsidRDefault="001C3C42" w:rsidP="00553B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93C69" w14:textId="77777777" w:rsidR="001C3C42" w:rsidRDefault="001C3C42">
    <w:pPr>
      <w:pStyle w:val="Cabealho"/>
    </w:pPr>
    <w:r>
      <w:rPr>
        <w:noProof/>
        <w:lang w:eastAsia="pt-BR"/>
      </w:rPr>
      <w:drawing>
        <wp:inline distT="0" distB="0" distL="0" distR="0" wp14:anchorId="443C76D7" wp14:editId="5EA7E634">
          <wp:extent cx="1290698" cy="438150"/>
          <wp:effectExtent l="0" t="0" r="5080" b="0"/>
          <wp:docPr id="7" name="Imagem 7"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r>
      <w:rPr>
        <w:rFonts w:ascii="Times New Roman" w:hAnsi="Times New Roman"/>
        <w:noProof/>
        <w:sz w:val="24"/>
        <w:szCs w:val="24"/>
        <w:lang w:eastAsia="pt-BR"/>
      </w:rPr>
      <mc:AlternateContent>
        <mc:Choice Requires="wps">
          <w:drawing>
            <wp:anchor distT="0" distB="0" distL="114300" distR="114300" simplePos="0" relativeHeight="251659264" behindDoc="0" locked="0" layoutInCell="1" allowOverlap="1" wp14:anchorId="6A373965" wp14:editId="63A1D618">
              <wp:simplePos x="0" y="0"/>
              <wp:positionH relativeFrom="column">
                <wp:posOffset>4988114</wp:posOffset>
              </wp:positionH>
              <wp:positionV relativeFrom="paragraph">
                <wp:posOffset>-150088</wp:posOffset>
              </wp:positionV>
              <wp:extent cx="846455" cy="644525"/>
              <wp:effectExtent l="10795" t="12065" r="9525" b="1016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14:paraId="3F97E2FD" w14:textId="77777777" w:rsidR="001C3C42" w:rsidRDefault="001C3C42" w:rsidP="00E97A19">
                          <w:pPr>
                            <w:jc w:val="center"/>
                            <w:rPr>
                              <w:sz w:val="20"/>
                              <w:szCs w:val="20"/>
                              <w:lang w:val="es-ES_tradnl"/>
                            </w:rPr>
                          </w:pPr>
                          <w:r>
                            <w:rPr>
                              <w:sz w:val="20"/>
                              <w:szCs w:val="20"/>
                              <w:lang w:val="es-ES_tradnl"/>
                            </w:rPr>
                            <w:t>CLC/PROAD</w:t>
                          </w:r>
                        </w:p>
                        <w:p w14:paraId="40EBDDE6" w14:textId="77777777" w:rsidR="001C3C42" w:rsidRDefault="001C3C42" w:rsidP="00E97A19">
                          <w:pPr>
                            <w:jc w:val="center"/>
                            <w:rPr>
                              <w:sz w:val="20"/>
                              <w:szCs w:val="20"/>
                              <w:lang w:val="es-ES_tradnl"/>
                            </w:rPr>
                          </w:pPr>
                          <w:r>
                            <w:rPr>
                              <w:sz w:val="20"/>
                              <w:szCs w:val="20"/>
                              <w:lang w:val="es-ES_tradnl"/>
                            </w:rPr>
                            <w:t>Fls............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373965" id="_x0000_t202" coordsize="21600,21600" o:spt="202" path="m,l,21600r21600,l21600,xe">
              <v:stroke joinstyle="miter"/>
              <v:path gradientshapeok="t" o:connecttype="rect"/>
            </v:shapetype>
            <v:shape id="Caixa de texto 5" o:spid="_x0000_s1032" type="#_x0000_t202" style="position:absolute;margin-left:392.75pt;margin-top:-11.8pt;width:66.65pt;height:5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" strokeweight=".25pt">
              <v:textbox>
                <w:txbxContent>
                  <w:p w14:paraId="3F97E2FD" w14:textId="77777777" w:rsidR="001C3C42" w:rsidRDefault="001C3C42" w:rsidP="00E97A19">
                    <w:pPr>
                      <w:jc w:val="center"/>
                      <w:rPr>
                        <w:sz w:val="20"/>
                        <w:szCs w:val="20"/>
                        <w:lang w:val="es-ES_tradnl"/>
                      </w:rPr>
                    </w:pPr>
                    <w:r>
                      <w:rPr>
                        <w:sz w:val="20"/>
                        <w:szCs w:val="20"/>
                        <w:lang w:val="es-ES_tradnl"/>
                      </w:rPr>
                      <w:t>CLC/PROAD</w:t>
                    </w:r>
                  </w:p>
                  <w:p w14:paraId="40EBDDE6" w14:textId="77777777" w:rsidR="001C3C42" w:rsidRDefault="001C3C42" w:rsidP="00E97A19">
                    <w:pPr>
                      <w:jc w:val="center"/>
                      <w:rPr>
                        <w:sz w:val="20"/>
                        <w:szCs w:val="20"/>
                        <w:lang w:val="es-ES_tradnl"/>
                      </w:rPr>
                    </w:pPr>
                    <w:r>
                      <w:rPr>
                        <w:sz w:val="20"/>
                        <w:szCs w:val="20"/>
                        <w:lang w:val="es-ES_tradnl"/>
                      </w:rPr>
                      <w:t>Fls............</w:t>
                    </w:r>
                  </w:p>
                </w:txbxContent>
              </v:textbox>
            </v:shape>
          </w:pict>
        </mc:Fallback>
      </mc:AlternateContent>
    </w:r>
    <w:r w:rsidRPr="009A3068">
      <w:rPr>
        <w:rFonts w:ascii="Times New Roman" w:hAnsi="Times New Roman"/>
        <w:sz w:val="24"/>
        <w:szCs w:val="24"/>
        <w:lang w:eastAsia="pt-BR"/>
      </w:rPr>
      <w:t xml:space="preserve"> </w:t>
    </w:r>
  </w:p>
  <w:p w14:paraId="2BDF30C2" w14:textId="77777777" w:rsidR="001C3C42" w:rsidRDefault="001C3C42">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3C50F" w14:textId="79EB0D1F" w:rsidR="001C3C42" w:rsidRDefault="001C3C42">
    <w:pPr>
      <w:pStyle w:val="Cabealho"/>
    </w:pPr>
    <w:r>
      <w:rPr>
        <w:rFonts w:ascii="Times New Roman" w:hAnsi="Times New Roman"/>
        <w:noProof/>
        <w:sz w:val="24"/>
        <w:szCs w:val="24"/>
        <w:lang w:eastAsia="pt-BR"/>
      </w:rPr>
      <mc:AlternateContent>
        <mc:Choice Requires="wps">
          <w:drawing>
            <wp:anchor distT="0" distB="0" distL="114300" distR="114300" simplePos="0" relativeHeight="251649536" behindDoc="0" locked="0" layoutInCell="1" allowOverlap="1" wp14:anchorId="7C91F2F8" wp14:editId="545ED7A5">
              <wp:simplePos x="0" y="0"/>
              <wp:positionH relativeFrom="column">
                <wp:posOffset>4988114</wp:posOffset>
              </wp:positionH>
              <wp:positionV relativeFrom="paragraph">
                <wp:posOffset>-150088</wp:posOffset>
              </wp:positionV>
              <wp:extent cx="846455" cy="644525"/>
              <wp:effectExtent l="10795" t="12065" r="9525" b="10160"/>
              <wp:wrapNone/>
              <wp:docPr id="17" name="Caixa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14:paraId="062308B0" w14:textId="77777777" w:rsidR="001C3C42" w:rsidRDefault="001C3C42" w:rsidP="00E97A19">
                          <w:pPr>
                            <w:jc w:val="center"/>
                            <w:rPr>
                              <w:sz w:val="20"/>
                              <w:szCs w:val="20"/>
                              <w:lang w:val="es-ES_tradnl"/>
                            </w:rPr>
                          </w:pPr>
                          <w:r>
                            <w:rPr>
                              <w:sz w:val="20"/>
                              <w:szCs w:val="20"/>
                              <w:lang w:val="es-ES_tradnl"/>
                            </w:rPr>
                            <w:t>CLC/PROAD</w:t>
                          </w:r>
                        </w:p>
                        <w:p w14:paraId="696D7B7E" w14:textId="6FABF2F1" w:rsidR="001C3C42" w:rsidRDefault="001C3C42" w:rsidP="00E97A19">
                          <w:pPr>
                            <w:jc w:val="center"/>
                            <w:rPr>
                              <w:sz w:val="20"/>
                              <w:szCs w:val="20"/>
                              <w:lang w:val="es-ES_tradnl"/>
                            </w:rPr>
                          </w:pPr>
                          <w:r>
                            <w:rPr>
                              <w:sz w:val="20"/>
                              <w:szCs w:val="20"/>
                              <w:lang w:val="es-ES_tradnl"/>
                            </w:rPr>
                            <w:t>Fls............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91F2F8" id="_x0000_t202" coordsize="21600,21600" o:spt="202" path="m,l,21600r21600,l21600,xe">
              <v:stroke joinstyle="miter"/>
              <v:path gradientshapeok="t" o:connecttype="rect"/>
            </v:shapetype>
            <v:shape id="Caixa de texto 17" o:spid="_x0000_s1033" type="#_x0000_t202" style="position:absolute;margin-left:392.75pt;margin-top:-11.8pt;width:66.65pt;height:50.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" strokeweight=".25pt">
              <v:textbox>
                <w:txbxContent>
                  <w:p w14:paraId="062308B0" w14:textId="77777777" w:rsidR="001C3C42" w:rsidRDefault="001C3C42" w:rsidP="00E97A19">
                    <w:pPr>
                      <w:jc w:val="center"/>
                      <w:rPr>
                        <w:sz w:val="20"/>
                        <w:szCs w:val="20"/>
                        <w:lang w:val="es-ES_tradnl"/>
                      </w:rPr>
                    </w:pPr>
                    <w:r>
                      <w:rPr>
                        <w:sz w:val="20"/>
                        <w:szCs w:val="20"/>
                        <w:lang w:val="es-ES_tradnl"/>
                      </w:rPr>
                      <w:t>CLC/PROAD</w:t>
                    </w:r>
                  </w:p>
                  <w:p w14:paraId="696D7B7E" w14:textId="6FABF2F1" w:rsidR="001C3C42" w:rsidRDefault="001C3C42" w:rsidP="00E97A19">
                    <w:pPr>
                      <w:jc w:val="center"/>
                      <w:rPr>
                        <w:sz w:val="20"/>
                        <w:szCs w:val="20"/>
                        <w:lang w:val="es-ES_tradnl"/>
                      </w:rPr>
                    </w:pPr>
                    <w:r>
                      <w:rPr>
                        <w:sz w:val="20"/>
                        <w:szCs w:val="20"/>
                        <w:lang w:val="es-ES_tradnl"/>
                      </w:rPr>
                      <w:t>Fls............</w:t>
                    </w:r>
                  </w:p>
                </w:txbxContent>
              </v:textbox>
            </v:shape>
          </w:pict>
        </mc:Fallback>
      </mc:AlternateContent>
    </w:r>
    <w:r>
      <w:rPr>
        <w:noProof/>
        <w:lang w:eastAsia="pt-BR"/>
      </w:rPr>
      <w:drawing>
        <wp:inline distT="0" distB="0" distL="0" distR="0" wp14:anchorId="49635C4A" wp14:editId="03D870CE">
          <wp:extent cx="1290698" cy="438150"/>
          <wp:effectExtent l="0" t="0" r="5080" b="0"/>
          <wp:docPr id="3" name="Imagem 3"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r w:rsidRPr="009A3068">
      <w:rPr>
        <w:rFonts w:ascii="Times New Roman" w:hAnsi="Times New Roman"/>
        <w:sz w:val="24"/>
        <w:szCs w:val="24"/>
        <w:lang w:eastAsia="pt-BR"/>
      </w:rPr>
      <w:t xml:space="preserve"> </w:t>
    </w:r>
  </w:p>
  <w:p w14:paraId="753B990D" w14:textId="77777777" w:rsidR="001C3C42" w:rsidRDefault="001C3C4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84F4EE46"/>
    <w:lvl w:ilvl="0">
      <w:start w:val="1"/>
      <w:numFmt w:val="decimal"/>
      <w:pStyle w:val="subit"/>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Wingdings" w:hAnsi="Wingdings"/>
        <w:b w:val="0"/>
        <w:i w:val="0"/>
        <w:strike w:val="0"/>
        <w:dstrike w:val="0"/>
        <w:vanish w:val="0"/>
        <w:color w:val="auto"/>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720"/>
        </w:tabs>
        <w:ind w:left="720" w:hanging="360"/>
      </w:pPr>
      <w:rPr>
        <w:rFonts w:cs="Times New Roman"/>
      </w:rPr>
    </w:lvl>
  </w:abstractNum>
  <w:abstractNum w:abstractNumId="4" w15:restartNumberingAfterBreak="0">
    <w:nsid w:val="00000005"/>
    <w:multiLevelType w:val="multilevel"/>
    <w:tmpl w:val="00000005"/>
    <w:name w:val="WW8Num5"/>
    <w:lvl w:ilvl="0">
      <w:start w:val="1"/>
      <w:numFmt w:val="lowerLetter"/>
      <w:lvlText w:val="%1)"/>
      <w:lvlJc w:val="left"/>
      <w:pPr>
        <w:tabs>
          <w:tab w:val="num" w:pos="720"/>
        </w:tabs>
      </w:pPr>
      <w:rPr>
        <w:rFonts w:cs="Times New Roman"/>
      </w:rPr>
    </w:lvl>
    <w:lvl w:ilvl="1">
      <w:start w:val="1"/>
      <w:numFmt w:val="upperLetter"/>
      <w:lvlText w:val="%2)"/>
      <w:lvlJc w:val="left"/>
      <w:pPr>
        <w:tabs>
          <w:tab w:val="num" w:pos="1080"/>
        </w:tabs>
      </w:pPr>
      <w:rPr>
        <w:rFonts w:cs="Times New Roman"/>
      </w:rPr>
    </w:lvl>
    <w:lvl w:ilvl="2">
      <w:start w:val="1"/>
      <w:numFmt w:val="upperLetter"/>
      <w:lvlText w:val="%3)"/>
      <w:lvlJc w:val="left"/>
      <w:pPr>
        <w:tabs>
          <w:tab w:val="num" w:pos="1440"/>
        </w:tabs>
      </w:pPr>
      <w:rPr>
        <w:rFonts w:cs="Times New Roman"/>
      </w:rPr>
    </w:lvl>
    <w:lvl w:ilvl="3">
      <w:start w:val="1"/>
      <w:numFmt w:val="upperLetter"/>
      <w:lvlText w:val="%4)"/>
      <w:lvlJc w:val="left"/>
      <w:pPr>
        <w:tabs>
          <w:tab w:val="num" w:pos="1800"/>
        </w:tabs>
      </w:pPr>
      <w:rPr>
        <w:rFonts w:cs="Times New Roman"/>
      </w:rPr>
    </w:lvl>
    <w:lvl w:ilvl="4">
      <w:start w:val="1"/>
      <w:numFmt w:val="upperLetter"/>
      <w:lvlText w:val="%5)"/>
      <w:lvlJc w:val="left"/>
      <w:pPr>
        <w:tabs>
          <w:tab w:val="num" w:pos="2160"/>
        </w:tabs>
      </w:pPr>
      <w:rPr>
        <w:rFonts w:cs="Times New Roman"/>
      </w:rPr>
    </w:lvl>
    <w:lvl w:ilvl="5">
      <w:start w:val="1"/>
      <w:numFmt w:val="upperLetter"/>
      <w:lvlText w:val="%6)"/>
      <w:lvlJc w:val="left"/>
      <w:pPr>
        <w:tabs>
          <w:tab w:val="num" w:pos="2520"/>
        </w:tabs>
      </w:pPr>
      <w:rPr>
        <w:rFonts w:cs="Times New Roman"/>
      </w:rPr>
    </w:lvl>
    <w:lvl w:ilvl="6">
      <w:start w:val="1"/>
      <w:numFmt w:val="upperLetter"/>
      <w:lvlText w:val="%7)"/>
      <w:lvlJc w:val="left"/>
      <w:pPr>
        <w:tabs>
          <w:tab w:val="num" w:pos="2880"/>
        </w:tabs>
      </w:pPr>
      <w:rPr>
        <w:rFonts w:cs="Times New Roman"/>
      </w:rPr>
    </w:lvl>
    <w:lvl w:ilvl="7">
      <w:start w:val="1"/>
      <w:numFmt w:val="upperLetter"/>
      <w:lvlText w:val="%8)"/>
      <w:lvlJc w:val="left"/>
      <w:pPr>
        <w:tabs>
          <w:tab w:val="num" w:pos="3240"/>
        </w:tabs>
      </w:pPr>
      <w:rPr>
        <w:rFonts w:cs="Times New Roman"/>
      </w:rPr>
    </w:lvl>
    <w:lvl w:ilvl="8">
      <w:start w:val="1"/>
      <w:numFmt w:val="upperLetter"/>
      <w:lvlText w:val="%9)"/>
      <w:lvlJc w:val="left"/>
      <w:pPr>
        <w:tabs>
          <w:tab w:val="num" w:pos="3600"/>
        </w:tabs>
      </w:pPr>
      <w:rPr>
        <w:rFonts w:cs="Times New Roman"/>
      </w:rPr>
    </w:lvl>
  </w:abstractNum>
  <w:abstractNum w:abstractNumId="5" w15:restartNumberingAfterBreak="0">
    <w:nsid w:val="00000006"/>
    <w:multiLevelType w:val="multilevel"/>
    <w:tmpl w:val="00000006"/>
    <w:name w:val="WW8Num6"/>
    <w:lvl w:ilvl="0">
      <w:start w:val="1"/>
      <w:numFmt w:val="lowerLetter"/>
      <w:lvlText w:val="%1)"/>
      <w:lvlJc w:val="left"/>
      <w:pPr>
        <w:tabs>
          <w:tab w:val="num" w:pos="720"/>
        </w:tabs>
      </w:pPr>
      <w:rPr>
        <w:rFonts w:cs="Times New Roman"/>
      </w:rPr>
    </w:lvl>
    <w:lvl w:ilvl="1">
      <w:start w:val="1"/>
      <w:numFmt w:val="upperLetter"/>
      <w:lvlText w:val="%2)"/>
      <w:lvlJc w:val="left"/>
      <w:pPr>
        <w:tabs>
          <w:tab w:val="num" w:pos="1080"/>
        </w:tabs>
      </w:pPr>
      <w:rPr>
        <w:rFonts w:cs="Times New Roman"/>
      </w:rPr>
    </w:lvl>
    <w:lvl w:ilvl="2">
      <w:start w:val="1"/>
      <w:numFmt w:val="upperLetter"/>
      <w:lvlText w:val="%3)"/>
      <w:lvlJc w:val="left"/>
      <w:pPr>
        <w:tabs>
          <w:tab w:val="num" w:pos="1440"/>
        </w:tabs>
      </w:pPr>
      <w:rPr>
        <w:rFonts w:cs="Times New Roman"/>
      </w:rPr>
    </w:lvl>
    <w:lvl w:ilvl="3">
      <w:start w:val="1"/>
      <w:numFmt w:val="upperLetter"/>
      <w:lvlText w:val="%4)"/>
      <w:lvlJc w:val="left"/>
      <w:pPr>
        <w:tabs>
          <w:tab w:val="num" w:pos="1800"/>
        </w:tabs>
      </w:pPr>
      <w:rPr>
        <w:rFonts w:cs="Times New Roman"/>
      </w:rPr>
    </w:lvl>
    <w:lvl w:ilvl="4">
      <w:start w:val="1"/>
      <w:numFmt w:val="upperLetter"/>
      <w:lvlText w:val="%5)"/>
      <w:lvlJc w:val="left"/>
      <w:pPr>
        <w:tabs>
          <w:tab w:val="num" w:pos="2160"/>
        </w:tabs>
      </w:pPr>
      <w:rPr>
        <w:rFonts w:cs="Times New Roman"/>
      </w:rPr>
    </w:lvl>
    <w:lvl w:ilvl="5">
      <w:start w:val="1"/>
      <w:numFmt w:val="upperLetter"/>
      <w:lvlText w:val="%6)"/>
      <w:lvlJc w:val="left"/>
      <w:pPr>
        <w:tabs>
          <w:tab w:val="num" w:pos="2520"/>
        </w:tabs>
      </w:pPr>
      <w:rPr>
        <w:rFonts w:cs="Times New Roman"/>
      </w:rPr>
    </w:lvl>
    <w:lvl w:ilvl="6">
      <w:start w:val="1"/>
      <w:numFmt w:val="upperLetter"/>
      <w:lvlText w:val="%7)"/>
      <w:lvlJc w:val="left"/>
      <w:pPr>
        <w:tabs>
          <w:tab w:val="num" w:pos="2880"/>
        </w:tabs>
      </w:pPr>
      <w:rPr>
        <w:rFonts w:cs="Times New Roman"/>
      </w:rPr>
    </w:lvl>
    <w:lvl w:ilvl="7">
      <w:start w:val="1"/>
      <w:numFmt w:val="upperLetter"/>
      <w:lvlText w:val="%8)"/>
      <w:lvlJc w:val="left"/>
      <w:pPr>
        <w:tabs>
          <w:tab w:val="num" w:pos="3240"/>
        </w:tabs>
      </w:pPr>
      <w:rPr>
        <w:rFonts w:cs="Times New Roman"/>
      </w:rPr>
    </w:lvl>
    <w:lvl w:ilvl="8">
      <w:start w:val="1"/>
      <w:numFmt w:val="upperLetter"/>
      <w:lvlText w:val="%9)"/>
      <w:lvlJc w:val="left"/>
      <w:pPr>
        <w:tabs>
          <w:tab w:val="num" w:pos="3600"/>
        </w:tabs>
      </w:pPr>
      <w:rPr>
        <w:rFonts w:cs="Times New Roman"/>
      </w:rPr>
    </w:lvl>
  </w:abstractNum>
  <w:abstractNum w:abstractNumId="6" w15:restartNumberingAfterBreak="0">
    <w:nsid w:val="00000007"/>
    <w:multiLevelType w:val="multilevel"/>
    <w:tmpl w:val="00000007"/>
    <w:name w:val="WW8Num7"/>
    <w:lvl w:ilvl="0">
      <w:start w:val="1"/>
      <w:numFmt w:val="lowerLetter"/>
      <w:lvlText w:val="%1)"/>
      <w:lvlJc w:val="left"/>
      <w:pPr>
        <w:tabs>
          <w:tab w:val="num" w:pos="720"/>
        </w:tabs>
      </w:pPr>
      <w:rPr>
        <w:rFonts w:cs="Times New Roman"/>
      </w:rPr>
    </w:lvl>
    <w:lvl w:ilvl="1">
      <w:start w:val="1"/>
      <w:numFmt w:val="upperLetter"/>
      <w:lvlText w:val="%2)"/>
      <w:lvlJc w:val="left"/>
      <w:pPr>
        <w:tabs>
          <w:tab w:val="num" w:pos="1080"/>
        </w:tabs>
      </w:pPr>
      <w:rPr>
        <w:rFonts w:cs="Times New Roman"/>
      </w:rPr>
    </w:lvl>
    <w:lvl w:ilvl="2">
      <w:start w:val="1"/>
      <w:numFmt w:val="upperLetter"/>
      <w:lvlText w:val="%3)"/>
      <w:lvlJc w:val="left"/>
      <w:pPr>
        <w:tabs>
          <w:tab w:val="num" w:pos="1440"/>
        </w:tabs>
      </w:pPr>
      <w:rPr>
        <w:rFonts w:cs="Times New Roman"/>
      </w:rPr>
    </w:lvl>
    <w:lvl w:ilvl="3">
      <w:start w:val="1"/>
      <w:numFmt w:val="upperLetter"/>
      <w:lvlText w:val="%4)"/>
      <w:lvlJc w:val="left"/>
      <w:pPr>
        <w:tabs>
          <w:tab w:val="num" w:pos="1800"/>
        </w:tabs>
      </w:pPr>
      <w:rPr>
        <w:rFonts w:cs="Times New Roman"/>
      </w:rPr>
    </w:lvl>
    <w:lvl w:ilvl="4">
      <w:start w:val="1"/>
      <w:numFmt w:val="upperLetter"/>
      <w:lvlText w:val="%5)"/>
      <w:lvlJc w:val="left"/>
      <w:pPr>
        <w:tabs>
          <w:tab w:val="num" w:pos="2160"/>
        </w:tabs>
      </w:pPr>
      <w:rPr>
        <w:rFonts w:cs="Times New Roman"/>
      </w:rPr>
    </w:lvl>
    <w:lvl w:ilvl="5">
      <w:start w:val="1"/>
      <w:numFmt w:val="upperLetter"/>
      <w:lvlText w:val="%6)"/>
      <w:lvlJc w:val="left"/>
      <w:pPr>
        <w:tabs>
          <w:tab w:val="num" w:pos="2520"/>
        </w:tabs>
      </w:pPr>
      <w:rPr>
        <w:rFonts w:cs="Times New Roman"/>
      </w:rPr>
    </w:lvl>
    <w:lvl w:ilvl="6">
      <w:start w:val="1"/>
      <w:numFmt w:val="upperLetter"/>
      <w:lvlText w:val="%7)"/>
      <w:lvlJc w:val="left"/>
      <w:pPr>
        <w:tabs>
          <w:tab w:val="num" w:pos="2880"/>
        </w:tabs>
      </w:pPr>
      <w:rPr>
        <w:rFonts w:cs="Times New Roman"/>
      </w:rPr>
    </w:lvl>
    <w:lvl w:ilvl="7">
      <w:start w:val="1"/>
      <w:numFmt w:val="upperLetter"/>
      <w:lvlText w:val="%8)"/>
      <w:lvlJc w:val="left"/>
      <w:pPr>
        <w:tabs>
          <w:tab w:val="num" w:pos="3240"/>
        </w:tabs>
      </w:pPr>
      <w:rPr>
        <w:rFonts w:cs="Times New Roman"/>
      </w:rPr>
    </w:lvl>
    <w:lvl w:ilvl="8">
      <w:start w:val="1"/>
      <w:numFmt w:val="upperLetter"/>
      <w:lvlText w:val="%9)"/>
      <w:lvlJc w:val="left"/>
      <w:pPr>
        <w:tabs>
          <w:tab w:val="num" w:pos="3600"/>
        </w:tabs>
      </w:pPr>
      <w:rPr>
        <w:rFonts w:cs="Times New Roman"/>
      </w:rPr>
    </w:lvl>
  </w:abstractNum>
  <w:abstractNum w:abstractNumId="7" w15:restartNumberingAfterBreak="0">
    <w:nsid w:val="00000008"/>
    <w:multiLevelType w:val="multilevel"/>
    <w:tmpl w:val="00000008"/>
    <w:name w:val="WW8Num8"/>
    <w:lvl w:ilvl="0">
      <w:start w:val="1"/>
      <w:numFmt w:val="lowerLetter"/>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8" w15:restartNumberingAfterBreak="0">
    <w:nsid w:val="00000009"/>
    <w:multiLevelType w:val="multilevel"/>
    <w:tmpl w:val="00000009"/>
    <w:name w:val="WW8Num9"/>
    <w:lvl w:ilvl="0">
      <w:start w:val="1"/>
      <w:numFmt w:val="lowerLetter"/>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10" w15:restartNumberingAfterBreak="0">
    <w:nsid w:val="0000000B"/>
    <w:multiLevelType w:val="multilevel"/>
    <w:tmpl w:val="0000000B"/>
    <w:name w:val="WW8Num11"/>
    <w:lvl w:ilvl="0">
      <w:start w:val="1"/>
      <w:numFmt w:val="lowerLetter"/>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12" w15:restartNumberingAfterBreak="0">
    <w:nsid w:val="0000000D"/>
    <w:multiLevelType w:val="multilevel"/>
    <w:tmpl w:val="0000000D"/>
    <w:name w:val="WW8Num13"/>
    <w:lvl w:ilvl="0">
      <w:start w:val="1"/>
      <w:numFmt w:val="lowerLetter"/>
      <w:lvlText w:val="%1)"/>
      <w:lvlJc w:val="left"/>
      <w:pPr>
        <w:tabs>
          <w:tab w:val="num" w:pos="720"/>
        </w:tabs>
      </w:pPr>
      <w:rPr>
        <w:rFonts w:cs="Times New Roman"/>
      </w:rPr>
    </w:lvl>
    <w:lvl w:ilvl="1">
      <w:start w:val="1"/>
      <w:numFmt w:val="upperLetter"/>
      <w:lvlText w:val="%2)"/>
      <w:lvlJc w:val="left"/>
      <w:pPr>
        <w:tabs>
          <w:tab w:val="num" w:pos="1080"/>
        </w:tabs>
      </w:pPr>
      <w:rPr>
        <w:rFonts w:cs="Times New Roman"/>
      </w:rPr>
    </w:lvl>
    <w:lvl w:ilvl="2">
      <w:start w:val="1"/>
      <w:numFmt w:val="upperLetter"/>
      <w:lvlText w:val="%3)"/>
      <w:lvlJc w:val="left"/>
      <w:pPr>
        <w:tabs>
          <w:tab w:val="num" w:pos="1440"/>
        </w:tabs>
      </w:pPr>
      <w:rPr>
        <w:rFonts w:cs="Times New Roman"/>
      </w:rPr>
    </w:lvl>
    <w:lvl w:ilvl="3">
      <w:start w:val="1"/>
      <w:numFmt w:val="upperLetter"/>
      <w:lvlText w:val="%4)"/>
      <w:lvlJc w:val="left"/>
      <w:pPr>
        <w:tabs>
          <w:tab w:val="num" w:pos="1800"/>
        </w:tabs>
      </w:pPr>
      <w:rPr>
        <w:rFonts w:cs="Times New Roman"/>
      </w:rPr>
    </w:lvl>
    <w:lvl w:ilvl="4">
      <w:start w:val="1"/>
      <w:numFmt w:val="upperLetter"/>
      <w:lvlText w:val="%5)"/>
      <w:lvlJc w:val="left"/>
      <w:pPr>
        <w:tabs>
          <w:tab w:val="num" w:pos="2160"/>
        </w:tabs>
      </w:pPr>
      <w:rPr>
        <w:rFonts w:cs="Times New Roman"/>
      </w:rPr>
    </w:lvl>
    <w:lvl w:ilvl="5">
      <w:start w:val="1"/>
      <w:numFmt w:val="upperLetter"/>
      <w:lvlText w:val="%6)"/>
      <w:lvlJc w:val="left"/>
      <w:pPr>
        <w:tabs>
          <w:tab w:val="num" w:pos="2520"/>
        </w:tabs>
      </w:pPr>
      <w:rPr>
        <w:rFonts w:cs="Times New Roman"/>
      </w:rPr>
    </w:lvl>
    <w:lvl w:ilvl="6">
      <w:start w:val="1"/>
      <w:numFmt w:val="upperLetter"/>
      <w:lvlText w:val="%7)"/>
      <w:lvlJc w:val="left"/>
      <w:pPr>
        <w:tabs>
          <w:tab w:val="num" w:pos="2880"/>
        </w:tabs>
      </w:pPr>
      <w:rPr>
        <w:rFonts w:cs="Times New Roman"/>
      </w:rPr>
    </w:lvl>
    <w:lvl w:ilvl="7">
      <w:start w:val="1"/>
      <w:numFmt w:val="upperLetter"/>
      <w:lvlText w:val="%8)"/>
      <w:lvlJc w:val="left"/>
      <w:pPr>
        <w:tabs>
          <w:tab w:val="num" w:pos="3240"/>
        </w:tabs>
      </w:pPr>
      <w:rPr>
        <w:rFonts w:cs="Times New Roman"/>
      </w:rPr>
    </w:lvl>
    <w:lvl w:ilvl="8">
      <w:start w:val="1"/>
      <w:numFmt w:val="upperLetter"/>
      <w:lvlText w:val="%9)"/>
      <w:lvlJc w:val="left"/>
      <w:pPr>
        <w:tabs>
          <w:tab w:val="num" w:pos="3600"/>
        </w:tabs>
      </w:pPr>
      <w:rPr>
        <w:rFonts w:cs="Times New Roman"/>
      </w:rPr>
    </w:lvl>
  </w:abstractNum>
  <w:abstractNum w:abstractNumId="13" w15:restartNumberingAfterBreak="0">
    <w:nsid w:val="0000000E"/>
    <w:multiLevelType w:val="multilevel"/>
    <w:tmpl w:val="0000000E"/>
    <w:name w:val="WW8Num14"/>
    <w:lvl w:ilvl="0">
      <w:start w:val="1"/>
      <w:numFmt w:val="lowerLetter"/>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14" w15:restartNumberingAfterBreak="0">
    <w:nsid w:val="0000000F"/>
    <w:multiLevelType w:val="multilevel"/>
    <w:tmpl w:val="0000000F"/>
    <w:name w:val="WW8Num15"/>
    <w:lvl w:ilvl="0">
      <w:start w:val="1"/>
      <w:numFmt w:val="lowerLetter"/>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15"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16" w15:restartNumberingAfterBreak="0">
    <w:nsid w:val="0000001F"/>
    <w:multiLevelType w:val="multilevel"/>
    <w:tmpl w:val="0000001F"/>
    <w:name w:val="WW8Num32"/>
    <w:lvl w:ilvl="0">
      <w:start w:val="1"/>
      <w:numFmt w:val="decimal"/>
      <w:lvlText w:val="%1  -"/>
      <w:lvlJc w:val="left"/>
      <w:pPr>
        <w:tabs>
          <w:tab w:val="num" w:pos="567"/>
        </w:tabs>
        <w:ind w:left="567" w:hanging="567"/>
      </w:pPr>
      <w:rPr>
        <w:rFonts w:ascii="Times New Roman" w:hAnsi="Times New Roman" w:cs="Times New Roman"/>
        <w:b/>
        <w:i w:val="0"/>
      </w:rPr>
    </w:lvl>
    <w:lvl w:ilvl="1">
      <w:start w:val="1"/>
      <w:numFmt w:val="decimal"/>
      <w:lvlText w:val="%1.%2. -"/>
      <w:lvlJc w:val="left"/>
      <w:pPr>
        <w:tabs>
          <w:tab w:val="num" w:pos="1287"/>
        </w:tabs>
        <w:ind w:firstLine="567"/>
      </w:pPr>
      <w:rPr>
        <w:rFonts w:ascii="Times New Roman" w:hAnsi="Times New Roman" w:cs="Times New Roman"/>
        <w:b w:val="0"/>
        <w:i w:val="0"/>
      </w:rPr>
    </w:lvl>
    <w:lvl w:ilvl="2">
      <w:start w:val="1"/>
      <w:numFmt w:val="decimal"/>
      <w:lvlText w:val="%1.%2.%3. -"/>
      <w:lvlJc w:val="left"/>
      <w:pPr>
        <w:tabs>
          <w:tab w:val="num" w:pos="1800"/>
        </w:tabs>
        <w:ind w:firstLine="720"/>
      </w:pPr>
      <w:rPr>
        <w:rFonts w:ascii="Times New Roman" w:hAnsi="Times New Roman" w:cs="Times New Roman"/>
      </w:rPr>
    </w:lvl>
    <w:lvl w:ilvl="3">
      <w:start w:val="1"/>
      <w:numFmt w:val="decimal"/>
      <w:lvlText w:val="%1.%2.%3.%4. -"/>
      <w:lvlJc w:val="left"/>
      <w:pPr>
        <w:tabs>
          <w:tab w:val="num" w:pos="2160"/>
        </w:tabs>
        <w:ind w:left="1728" w:hanging="648"/>
      </w:pPr>
      <w:rPr>
        <w:rFonts w:ascii="Times New Roman" w:hAnsi="Times New Roman" w:cs="Times New Roman"/>
      </w:rPr>
    </w:lvl>
    <w:lvl w:ilvl="4">
      <w:start w:val="1"/>
      <w:numFmt w:val="decimal"/>
      <w:lvlText w:val="%1.%2.%3.%4.%5. -"/>
      <w:lvlJc w:val="left"/>
      <w:pPr>
        <w:tabs>
          <w:tab w:val="num" w:pos="2880"/>
        </w:tabs>
        <w:ind w:left="2232" w:hanging="792"/>
      </w:pPr>
      <w:rPr>
        <w:rFonts w:ascii="Times New Roman" w:hAnsi="Times New Roman" w:cs="Times New Roman"/>
      </w:rPr>
    </w:lvl>
    <w:lvl w:ilvl="5">
      <w:start w:val="1"/>
      <w:numFmt w:val="decimal"/>
      <w:lvlText w:val="%1.%2.%3.%4.%5.%6. -"/>
      <w:lvlJc w:val="left"/>
      <w:pPr>
        <w:tabs>
          <w:tab w:val="num" w:pos="3240"/>
        </w:tabs>
        <w:ind w:left="2736" w:hanging="936"/>
      </w:pPr>
      <w:rPr>
        <w:rFonts w:ascii="Times New Roman" w:hAnsi="Times New Roman" w:cs="Times New Roman"/>
      </w:rPr>
    </w:lvl>
    <w:lvl w:ilvl="6">
      <w:start w:val="1"/>
      <w:numFmt w:val="decimal"/>
      <w:lvlText w:val="%1.%2.%3.%4.%5.%6.%7. -"/>
      <w:lvlJc w:val="left"/>
      <w:pPr>
        <w:tabs>
          <w:tab w:val="num" w:pos="3960"/>
        </w:tabs>
        <w:ind w:left="3240" w:hanging="1080"/>
      </w:pPr>
      <w:rPr>
        <w:rFonts w:ascii="Times New Roman" w:hAnsi="Times New Roman" w:cs="Times New Roman"/>
      </w:rPr>
    </w:lvl>
    <w:lvl w:ilvl="7">
      <w:start w:val="1"/>
      <w:numFmt w:val="decimal"/>
      <w:lvlText w:val="%1.%2.%3.%4.%5.%6.%7.%8. -"/>
      <w:lvlJc w:val="left"/>
      <w:pPr>
        <w:tabs>
          <w:tab w:val="num" w:pos="4320"/>
        </w:tabs>
        <w:ind w:left="3744" w:hanging="1224"/>
      </w:pPr>
      <w:rPr>
        <w:rFonts w:ascii="Times New Roman" w:hAnsi="Times New Roman" w:cs="Times New Roman"/>
      </w:rPr>
    </w:lvl>
    <w:lvl w:ilvl="8">
      <w:start w:val="1"/>
      <w:numFmt w:val="decimal"/>
      <w:lvlText w:val="%1.%2.%3.%4.%5.%6.%7.%8.%9. -"/>
      <w:lvlJc w:val="left"/>
      <w:pPr>
        <w:tabs>
          <w:tab w:val="num" w:pos="5040"/>
        </w:tabs>
        <w:ind w:left="4320" w:hanging="1440"/>
      </w:pPr>
      <w:rPr>
        <w:rFonts w:ascii="Times New Roman" w:hAnsi="Times New Roman" w:cs="Times New Roman"/>
      </w:rPr>
    </w:lvl>
  </w:abstractNum>
  <w:abstractNum w:abstractNumId="17" w15:restartNumberingAfterBreak="0">
    <w:nsid w:val="0000002F"/>
    <w:multiLevelType w:val="multilevel"/>
    <w:tmpl w:val="0000002F"/>
    <w:name w:val="WW8Num48"/>
    <w:lvl w:ilvl="0">
      <w:start w:val="1"/>
      <w:numFmt w:val="decimal"/>
      <w:suff w:val="nothing"/>
      <w:lvlText w:val="%1."/>
      <w:lvlJc w:val="left"/>
      <w:pPr>
        <w:tabs>
          <w:tab w:val="num" w:pos="0"/>
        </w:tabs>
      </w:pPr>
      <w:rPr>
        <w:rFonts w:ascii="Times New Roman" w:hAnsi="Times New Roman" w:cs="Times New Roman"/>
        <w:b/>
        <w:i w:val="0"/>
        <w:color w:val="FFFFFF"/>
      </w:rPr>
    </w:lvl>
    <w:lvl w:ilvl="1">
      <w:start w:val="1"/>
      <w:numFmt w:val="decimal"/>
      <w:suff w:val="nothing"/>
      <w:lvlText w:val="%1.%2."/>
      <w:lvlJc w:val="left"/>
      <w:pPr>
        <w:tabs>
          <w:tab w:val="num" w:pos="0"/>
        </w:tabs>
      </w:pPr>
      <w:rPr>
        <w:rFonts w:ascii="Times New Roman" w:hAnsi="Times New Roman" w:cs="Times New Roman"/>
        <w:b/>
        <w:i w:val="0"/>
        <w:sz w:val="24"/>
        <w:szCs w:val="24"/>
      </w:rPr>
    </w:lvl>
    <w:lvl w:ilvl="2">
      <w:start w:val="1"/>
      <w:numFmt w:val="decimal"/>
      <w:lvlText w:val="%1.%2.%3."/>
      <w:lvlJc w:val="left"/>
      <w:pPr>
        <w:tabs>
          <w:tab w:val="num" w:pos="1854"/>
        </w:tabs>
        <w:ind w:left="1134"/>
      </w:pPr>
      <w:rPr>
        <w:rFonts w:ascii="Times New Roman" w:hAnsi="Times New Roman" w:cs="Times New Roman"/>
        <w:b/>
        <w:i w:val="0"/>
      </w:rPr>
    </w:lvl>
    <w:lvl w:ilvl="3">
      <w:start w:val="1"/>
      <w:numFmt w:val="decimal"/>
      <w:lvlText w:val="%1.%2.%3.%4."/>
      <w:lvlJc w:val="left"/>
      <w:pPr>
        <w:tabs>
          <w:tab w:val="num" w:pos="2138"/>
        </w:tabs>
        <w:ind w:left="1418"/>
      </w:pPr>
      <w:rPr>
        <w:rFonts w:ascii="Times New Roman" w:hAnsi="Times New Roman" w:cs="Times New Roman"/>
        <w:b/>
        <w:i w:val="0"/>
      </w:rPr>
    </w:lvl>
    <w:lvl w:ilvl="4">
      <w:start w:val="1"/>
      <w:numFmt w:val="decimal"/>
      <w:lvlText w:val="%1.%2.%3.%4.%5."/>
      <w:lvlJc w:val="left"/>
      <w:pPr>
        <w:tabs>
          <w:tab w:val="num" w:pos="3240"/>
        </w:tabs>
        <w:ind w:left="2232" w:hanging="792"/>
      </w:pPr>
      <w:rPr>
        <w:rFonts w:ascii="Times New Roman" w:hAnsi="Times New Roman" w:cs="Times New Roman"/>
      </w:rPr>
    </w:lvl>
    <w:lvl w:ilvl="5">
      <w:start w:val="1"/>
      <w:numFmt w:val="decimal"/>
      <w:lvlText w:val="%1.%2.%3.%4.%5.%6."/>
      <w:lvlJc w:val="left"/>
      <w:pPr>
        <w:tabs>
          <w:tab w:val="num" w:pos="3960"/>
        </w:tabs>
        <w:ind w:left="2736" w:hanging="936"/>
      </w:pPr>
      <w:rPr>
        <w:rFonts w:ascii="Times New Roman" w:hAnsi="Times New Roman" w:cs="Times New Roman"/>
      </w:rPr>
    </w:lvl>
    <w:lvl w:ilvl="6">
      <w:start w:val="1"/>
      <w:numFmt w:val="decimal"/>
      <w:lvlText w:val="%1.%2.%3.%4.%5.%6.%7."/>
      <w:lvlJc w:val="left"/>
      <w:pPr>
        <w:tabs>
          <w:tab w:val="num" w:pos="4680"/>
        </w:tabs>
        <w:ind w:left="3240" w:hanging="1080"/>
      </w:pPr>
      <w:rPr>
        <w:rFonts w:ascii="Times New Roman" w:hAnsi="Times New Roman" w:cs="Times New Roman"/>
      </w:rPr>
    </w:lvl>
    <w:lvl w:ilvl="7">
      <w:start w:val="1"/>
      <w:numFmt w:val="decimal"/>
      <w:lvlText w:val="%1.%2.%3.%4.%5.%6.%7.%8."/>
      <w:lvlJc w:val="left"/>
      <w:pPr>
        <w:tabs>
          <w:tab w:val="num" w:pos="5400"/>
        </w:tabs>
        <w:ind w:left="3744" w:hanging="1224"/>
      </w:pPr>
      <w:rPr>
        <w:rFonts w:ascii="Times New Roman" w:hAnsi="Times New Roman" w:cs="Times New Roman"/>
      </w:rPr>
    </w:lvl>
    <w:lvl w:ilvl="8">
      <w:start w:val="1"/>
      <w:numFmt w:val="decimal"/>
      <w:lvlText w:val="%1.%2.%3.%4.%5.%6.%7.%8.%9."/>
      <w:lvlJc w:val="left"/>
      <w:pPr>
        <w:tabs>
          <w:tab w:val="num" w:pos="6120"/>
        </w:tabs>
        <w:ind w:left="4320" w:hanging="1440"/>
      </w:pPr>
      <w:rPr>
        <w:rFonts w:ascii="Times New Roman" w:hAnsi="Times New Roman" w:cs="Times New Roman"/>
      </w:rPr>
    </w:lvl>
  </w:abstractNum>
  <w:abstractNum w:abstractNumId="18" w15:restartNumberingAfterBreak="0">
    <w:nsid w:val="12A5790F"/>
    <w:multiLevelType w:val="multilevel"/>
    <w:tmpl w:val="F1B8CAA2"/>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1713" w:hanging="720"/>
      </w:pPr>
      <w:rPr>
        <w:rFonts w:hint="default"/>
        <w:b/>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19" w15:restartNumberingAfterBreak="0">
    <w:nsid w:val="17D02F29"/>
    <w:multiLevelType w:val="hybridMultilevel"/>
    <w:tmpl w:val="F1444FC6"/>
    <w:lvl w:ilvl="0" w:tplc="04160013">
      <w:start w:val="1"/>
      <w:numFmt w:val="upperRoman"/>
      <w:lvlText w:val="%1."/>
      <w:lvlJc w:val="right"/>
      <w:pPr>
        <w:ind w:left="1353" w:hanging="360"/>
      </w:pPr>
      <w:rPr>
        <w:rFonts w:cs="Times New Roman"/>
      </w:rPr>
    </w:lvl>
    <w:lvl w:ilvl="1" w:tplc="04160019">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0" w15:restartNumberingAfterBreak="0">
    <w:nsid w:val="185356D7"/>
    <w:multiLevelType w:val="multilevel"/>
    <w:tmpl w:val="D31E9FAE"/>
    <w:lvl w:ilvl="0">
      <w:start w:val="3"/>
      <w:numFmt w:val="decimal"/>
      <w:lvlText w:val="%1"/>
      <w:lvlJc w:val="left"/>
      <w:pPr>
        <w:ind w:left="600" w:hanging="600"/>
      </w:pPr>
      <w:rPr>
        <w:rFonts w:hint="default"/>
        <w:sz w:val="22"/>
      </w:rPr>
    </w:lvl>
    <w:lvl w:ilvl="1">
      <w:start w:val="1"/>
      <w:numFmt w:val="decimal"/>
      <w:lvlText w:val="%1.%2"/>
      <w:lvlJc w:val="left"/>
      <w:pPr>
        <w:ind w:left="1416" w:hanging="600"/>
      </w:pPr>
      <w:rPr>
        <w:rFonts w:hint="default"/>
        <w:sz w:val="22"/>
      </w:rPr>
    </w:lvl>
    <w:lvl w:ilvl="2">
      <w:start w:val="1"/>
      <w:numFmt w:val="decimal"/>
      <w:lvlText w:val="%1.%2.%3"/>
      <w:lvlJc w:val="left"/>
      <w:pPr>
        <w:ind w:left="2352" w:hanging="720"/>
      </w:pPr>
      <w:rPr>
        <w:rFonts w:hint="default"/>
        <w:sz w:val="22"/>
      </w:rPr>
    </w:lvl>
    <w:lvl w:ilvl="3">
      <w:start w:val="1"/>
      <w:numFmt w:val="decimal"/>
      <w:lvlText w:val="%1.%2.%3.%4"/>
      <w:lvlJc w:val="left"/>
      <w:pPr>
        <w:ind w:left="3168" w:hanging="720"/>
      </w:pPr>
      <w:rPr>
        <w:rFonts w:hint="default"/>
        <w:sz w:val="22"/>
      </w:rPr>
    </w:lvl>
    <w:lvl w:ilvl="4">
      <w:start w:val="1"/>
      <w:numFmt w:val="decimal"/>
      <w:lvlText w:val="%1.%2.%3.%4.%5"/>
      <w:lvlJc w:val="left"/>
      <w:pPr>
        <w:ind w:left="4344" w:hanging="1080"/>
      </w:pPr>
      <w:rPr>
        <w:rFonts w:hint="default"/>
        <w:sz w:val="22"/>
      </w:rPr>
    </w:lvl>
    <w:lvl w:ilvl="5">
      <w:start w:val="1"/>
      <w:numFmt w:val="decimal"/>
      <w:lvlText w:val="%1.%2.%3.%4.%5.%6"/>
      <w:lvlJc w:val="left"/>
      <w:pPr>
        <w:ind w:left="5160" w:hanging="1080"/>
      </w:pPr>
      <w:rPr>
        <w:rFonts w:hint="default"/>
        <w:sz w:val="22"/>
      </w:rPr>
    </w:lvl>
    <w:lvl w:ilvl="6">
      <w:start w:val="1"/>
      <w:numFmt w:val="decimal"/>
      <w:lvlText w:val="%1.%2.%3.%4.%5.%6.%7"/>
      <w:lvlJc w:val="left"/>
      <w:pPr>
        <w:ind w:left="6336" w:hanging="1440"/>
      </w:pPr>
      <w:rPr>
        <w:rFonts w:hint="default"/>
        <w:sz w:val="22"/>
      </w:rPr>
    </w:lvl>
    <w:lvl w:ilvl="7">
      <w:start w:val="1"/>
      <w:numFmt w:val="decimal"/>
      <w:lvlText w:val="%1.%2.%3.%4.%5.%6.%7.%8"/>
      <w:lvlJc w:val="left"/>
      <w:pPr>
        <w:ind w:left="7152" w:hanging="1440"/>
      </w:pPr>
      <w:rPr>
        <w:rFonts w:hint="default"/>
        <w:sz w:val="22"/>
      </w:rPr>
    </w:lvl>
    <w:lvl w:ilvl="8">
      <w:start w:val="1"/>
      <w:numFmt w:val="decimal"/>
      <w:lvlText w:val="%1.%2.%3.%4.%5.%6.%7.%8.%9"/>
      <w:lvlJc w:val="left"/>
      <w:pPr>
        <w:ind w:left="8328" w:hanging="1800"/>
      </w:pPr>
      <w:rPr>
        <w:rFonts w:hint="default"/>
        <w:sz w:val="22"/>
      </w:rPr>
    </w:lvl>
  </w:abstractNum>
  <w:abstractNum w:abstractNumId="21" w15:restartNumberingAfterBreak="0">
    <w:nsid w:val="2350697D"/>
    <w:multiLevelType w:val="hybridMultilevel"/>
    <w:tmpl w:val="55D8B37C"/>
    <w:lvl w:ilvl="0" w:tplc="0416001B">
      <w:start w:val="1"/>
      <w:numFmt w:val="lowerRoman"/>
      <w:lvlText w:val="%1."/>
      <w:lvlJc w:val="right"/>
      <w:pPr>
        <w:ind w:left="1353" w:hanging="360"/>
      </w:pPr>
      <w:rPr>
        <w:rFonts w:cs="Times New Roman"/>
      </w:rPr>
    </w:lvl>
    <w:lvl w:ilvl="1" w:tplc="04160019">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2" w15:restartNumberingAfterBreak="0">
    <w:nsid w:val="244C1EC6"/>
    <w:multiLevelType w:val="multilevel"/>
    <w:tmpl w:val="D690008E"/>
    <w:lvl w:ilvl="0">
      <w:start w:val="2"/>
      <w:numFmt w:val="decimal"/>
      <w:pStyle w:val="Commarcadores31"/>
      <w:lvlText w:val="%1."/>
      <w:lvlJc w:val="left"/>
      <w:pPr>
        <w:tabs>
          <w:tab w:val="num" w:pos="5387"/>
        </w:tabs>
        <w:ind w:left="5387" w:hanging="708"/>
      </w:pPr>
      <w:rPr>
        <w:rFonts w:cs="Times New Roman"/>
        <w:b w:val="0"/>
        <w:i w:val="0"/>
      </w:rPr>
    </w:lvl>
    <w:lvl w:ilvl="1">
      <w:start w:val="1"/>
      <w:numFmt w:val="decimal"/>
      <w:lvlText w:val="%1.%2."/>
      <w:lvlJc w:val="left"/>
      <w:pPr>
        <w:tabs>
          <w:tab w:val="num" w:pos="-708"/>
        </w:tabs>
        <w:ind w:left="708" w:hanging="708"/>
      </w:pPr>
      <w:rPr>
        <w:rFonts w:cs="Times New Roman"/>
        <w:b w:val="0"/>
        <w:i w:val="0"/>
      </w:rPr>
    </w:lvl>
    <w:lvl w:ilvl="2">
      <w:start w:val="1"/>
      <w:numFmt w:val="decimal"/>
      <w:lvlText w:val="%1.%2.%3."/>
      <w:lvlJc w:val="left"/>
      <w:pPr>
        <w:tabs>
          <w:tab w:val="num" w:pos="-696"/>
        </w:tabs>
        <w:ind w:left="1428" w:hanging="708"/>
      </w:pPr>
      <w:rPr>
        <w:rFonts w:cs="Times New Roman"/>
        <w:b w:val="0"/>
        <w:i w:val="0"/>
      </w:rPr>
    </w:lvl>
    <w:lvl w:ilvl="3">
      <w:start w:val="1"/>
      <w:numFmt w:val="decimal"/>
      <w:lvlText w:val="%1.%2.%3.%4."/>
      <w:lvlJc w:val="left"/>
      <w:pPr>
        <w:tabs>
          <w:tab w:val="num" w:pos="0"/>
        </w:tabs>
        <w:ind w:left="2832" w:hanging="708"/>
      </w:pPr>
      <w:rPr>
        <w:rFonts w:cs="Times New Roman"/>
      </w:rPr>
    </w:lvl>
    <w:lvl w:ilvl="4">
      <w:start w:val="1"/>
      <w:numFmt w:val="decimal"/>
      <w:lvlText w:val="%1.%2.%3.%4.%5."/>
      <w:lvlJc w:val="left"/>
      <w:pPr>
        <w:tabs>
          <w:tab w:val="num" w:pos="3"/>
        </w:tabs>
        <w:ind w:left="3543" w:hanging="708"/>
      </w:pPr>
      <w:rPr>
        <w:rFonts w:cs="Times New Roman"/>
      </w:rPr>
    </w:lvl>
    <w:lvl w:ilvl="5">
      <w:start w:val="1"/>
      <w:numFmt w:val="decimal"/>
      <w:lvlText w:val="%1.%2.%3.%4.%5.%6."/>
      <w:lvlJc w:val="left"/>
      <w:pPr>
        <w:tabs>
          <w:tab w:val="num" w:pos="0"/>
        </w:tabs>
        <w:ind w:left="4248" w:hanging="708"/>
      </w:pPr>
      <w:rPr>
        <w:rFonts w:cs="Times New Roman"/>
      </w:rPr>
    </w:lvl>
    <w:lvl w:ilvl="6">
      <w:start w:val="1"/>
      <w:numFmt w:val="decimal"/>
      <w:lvlText w:val="%1.%2.%3.%4.%5.%6.%7."/>
      <w:lvlJc w:val="left"/>
      <w:pPr>
        <w:tabs>
          <w:tab w:val="num" w:pos="0"/>
        </w:tabs>
        <w:ind w:left="4956" w:hanging="708"/>
      </w:pPr>
      <w:rPr>
        <w:rFonts w:cs="Times New Roman"/>
      </w:rPr>
    </w:lvl>
    <w:lvl w:ilvl="7">
      <w:start w:val="1"/>
      <w:numFmt w:val="decimal"/>
      <w:lvlText w:val="%1.%2.%3.%4.%5.%6.%7.%8."/>
      <w:lvlJc w:val="left"/>
      <w:pPr>
        <w:tabs>
          <w:tab w:val="num" w:pos="0"/>
        </w:tabs>
        <w:ind w:left="5664" w:hanging="708"/>
      </w:pPr>
      <w:rPr>
        <w:rFonts w:cs="Times New Roman"/>
      </w:rPr>
    </w:lvl>
    <w:lvl w:ilvl="8">
      <w:start w:val="1"/>
      <w:numFmt w:val="decimal"/>
      <w:lvlText w:val="%1.%2.%3.%4.%5.%6.%7.%8.%9."/>
      <w:lvlJc w:val="left"/>
      <w:pPr>
        <w:tabs>
          <w:tab w:val="num" w:pos="0"/>
        </w:tabs>
        <w:ind w:left="6372" w:hanging="708"/>
      </w:pPr>
      <w:rPr>
        <w:rFonts w:cs="Times New Roman"/>
      </w:rPr>
    </w:lvl>
  </w:abstractNum>
  <w:abstractNum w:abstractNumId="23" w15:restartNumberingAfterBreak="0">
    <w:nsid w:val="256B3218"/>
    <w:multiLevelType w:val="multilevel"/>
    <w:tmpl w:val="13EA4712"/>
    <w:lvl w:ilvl="0">
      <w:start w:val="1"/>
      <w:numFmt w:val="decimal"/>
      <w:pStyle w:val="ItemServ"/>
      <w:lvlText w:val="%1."/>
      <w:lvlJc w:val="left"/>
      <w:pPr>
        <w:ind w:left="502" w:hanging="360"/>
      </w:pPr>
      <w:rPr>
        <w:rFonts w:hint="default"/>
      </w:rPr>
    </w:lvl>
    <w:lvl w:ilvl="1">
      <w:start w:val="1"/>
      <w:numFmt w:val="decimal"/>
      <w:lvlText w:val="%1.%2."/>
      <w:lvlJc w:val="left"/>
      <w:pPr>
        <w:ind w:left="716" w:hanging="432"/>
      </w:pPr>
      <w:rPr>
        <w:rFonts w:hint="default"/>
        <w:b/>
      </w:rPr>
    </w:lvl>
    <w:lvl w:ilvl="2">
      <w:start w:val="1"/>
      <w:numFmt w:val="decimal"/>
      <w:lvlText w:val="%1.%2.4."/>
      <w:lvlJc w:val="left"/>
      <w:pPr>
        <w:ind w:left="1355"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4026B4D"/>
    <w:multiLevelType w:val="hybridMultilevel"/>
    <w:tmpl w:val="8256A62A"/>
    <w:lvl w:ilvl="0" w:tplc="13AE49C4">
      <w:start w:val="3"/>
      <w:numFmt w:val="decimal"/>
      <w:lvlText w:val="%1."/>
      <w:lvlJc w:val="left"/>
      <w:pPr>
        <w:ind w:left="644"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FC53B66"/>
    <w:multiLevelType w:val="multilevel"/>
    <w:tmpl w:val="29ECC7D0"/>
    <w:lvl w:ilvl="0">
      <w:start w:val="1"/>
      <w:numFmt w:val="decimal"/>
      <w:lvlText w:val="%1"/>
      <w:lvlJc w:val="left"/>
      <w:pPr>
        <w:ind w:left="510" w:hanging="510"/>
      </w:pPr>
      <w:rPr>
        <w:rFonts w:hint="default"/>
      </w:rPr>
    </w:lvl>
    <w:lvl w:ilvl="1">
      <w:start w:val="9"/>
      <w:numFmt w:val="decimal"/>
      <w:lvlText w:val="%1.%2"/>
      <w:lvlJc w:val="left"/>
      <w:pPr>
        <w:ind w:left="1003" w:hanging="720"/>
      </w:pPr>
      <w:rPr>
        <w:rFonts w:hint="default"/>
      </w:rPr>
    </w:lvl>
    <w:lvl w:ilvl="2">
      <w:start w:val="7"/>
      <w:numFmt w:val="decimal"/>
      <w:lvlText w:val="%1.%2.%3"/>
      <w:lvlJc w:val="lef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26" w15:restartNumberingAfterBreak="0">
    <w:nsid w:val="45127FB1"/>
    <w:multiLevelType w:val="multilevel"/>
    <w:tmpl w:val="85D848AA"/>
    <w:lvl w:ilvl="0">
      <w:start w:val="1"/>
      <w:numFmt w:val="decimal"/>
      <w:lvlText w:val="%1"/>
      <w:lvlJc w:val="left"/>
      <w:pPr>
        <w:ind w:left="510" w:hanging="510"/>
      </w:pPr>
      <w:rPr>
        <w:rFonts w:hint="default"/>
      </w:rPr>
    </w:lvl>
    <w:lvl w:ilvl="1">
      <w:start w:val="9"/>
      <w:numFmt w:val="decimal"/>
      <w:lvlText w:val="%1.%2"/>
      <w:lvlJc w:val="left"/>
      <w:pPr>
        <w:ind w:left="1003" w:hanging="72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27" w15:restartNumberingAfterBreak="0">
    <w:nsid w:val="489E1931"/>
    <w:multiLevelType w:val="multilevel"/>
    <w:tmpl w:val="420EA24C"/>
    <w:lvl w:ilvl="0">
      <w:start w:val="1"/>
      <w:numFmt w:val="decimal"/>
      <w:lvlText w:val="%1"/>
      <w:lvlJc w:val="left"/>
      <w:pPr>
        <w:ind w:left="450" w:hanging="450"/>
      </w:pPr>
      <w:rPr>
        <w:rFonts w:cs="Times New Roman" w:hint="default"/>
        <w:b/>
      </w:rPr>
    </w:lvl>
    <w:lvl w:ilvl="1">
      <w:start w:val="1"/>
      <w:numFmt w:val="decimal"/>
      <w:lvlText w:val="%1.%2"/>
      <w:lvlJc w:val="left"/>
      <w:pPr>
        <w:ind w:left="1364" w:hanging="720"/>
      </w:pPr>
      <w:rPr>
        <w:rFonts w:cs="Times New Roman" w:hint="default"/>
        <w:b/>
      </w:rPr>
    </w:lvl>
    <w:lvl w:ilvl="2">
      <w:start w:val="1"/>
      <w:numFmt w:val="decimal"/>
      <w:lvlText w:val="%1.%2.%3"/>
      <w:lvlJc w:val="left"/>
      <w:pPr>
        <w:ind w:left="2008" w:hanging="720"/>
      </w:pPr>
      <w:rPr>
        <w:rFonts w:cs="Times New Roman" w:hint="default"/>
        <w:b/>
      </w:rPr>
    </w:lvl>
    <w:lvl w:ilvl="3">
      <w:start w:val="1"/>
      <w:numFmt w:val="decimal"/>
      <w:lvlText w:val="%1.%2.%3.%4"/>
      <w:lvlJc w:val="left"/>
      <w:pPr>
        <w:ind w:left="3012" w:hanging="1080"/>
      </w:pPr>
      <w:rPr>
        <w:rFonts w:cs="Times New Roman" w:hint="default"/>
        <w:b/>
      </w:rPr>
    </w:lvl>
    <w:lvl w:ilvl="4">
      <w:start w:val="1"/>
      <w:numFmt w:val="decimal"/>
      <w:lvlText w:val="%1.%2.%3.%4.%5"/>
      <w:lvlJc w:val="left"/>
      <w:pPr>
        <w:ind w:left="4016" w:hanging="1440"/>
      </w:pPr>
      <w:rPr>
        <w:rFonts w:cs="Times New Roman" w:hint="default"/>
        <w:b/>
      </w:rPr>
    </w:lvl>
    <w:lvl w:ilvl="5">
      <w:start w:val="1"/>
      <w:numFmt w:val="decimal"/>
      <w:lvlText w:val="%1.%2.%3.%4.%5.%6"/>
      <w:lvlJc w:val="left"/>
      <w:pPr>
        <w:ind w:left="4660" w:hanging="1440"/>
      </w:pPr>
      <w:rPr>
        <w:rFonts w:cs="Times New Roman" w:hint="default"/>
        <w:b/>
      </w:rPr>
    </w:lvl>
    <w:lvl w:ilvl="6">
      <w:start w:val="1"/>
      <w:numFmt w:val="decimal"/>
      <w:lvlText w:val="%1.%2.%3.%4.%5.%6.%7"/>
      <w:lvlJc w:val="left"/>
      <w:pPr>
        <w:ind w:left="5664" w:hanging="1800"/>
      </w:pPr>
      <w:rPr>
        <w:rFonts w:cs="Times New Roman" w:hint="default"/>
        <w:b/>
      </w:rPr>
    </w:lvl>
    <w:lvl w:ilvl="7">
      <w:start w:val="1"/>
      <w:numFmt w:val="decimal"/>
      <w:lvlText w:val="%1.%2.%3.%4.%5.%6.%7.%8"/>
      <w:lvlJc w:val="left"/>
      <w:pPr>
        <w:ind w:left="6668" w:hanging="2160"/>
      </w:pPr>
      <w:rPr>
        <w:rFonts w:cs="Times New Roman" w:hint="default"/>
        <w:b/>
      </w:rPr>
    </w:lvl>
    <w:lvl w:ilvl="8">
      <w:start w:val="1"/>
      <w:numFmt w:val="decimal"/>
      <w:lvlText w:val="%1.%2.%3.%4.%5.%6.%7.%8.%9"/>
      <w:lvlJc w:val="left"/>
      <w:pPr>
        <w:ind w:left="7312" w:hanging="2160"/>
      </w:pPr>
      <w:rPr>
        <w:rFonts w:cs="Times New Roman" w:hint="default"/>
        <w:b/>
      </w:rPr>
    </w:lvl>
  </w:abstractNum>
  <w:abstractNum w:abstractNumId="28" w15:restartNumberingAfterBreak="0">
    <w:nsid w:val="4CEB10F6"/>
    <w:multiLevelType w:val="multilevel"/>
    <w:tmpl w:val="26ACF4A6"/>
    <w:lvl w:ilvl="0">
      <w:start w:val="2"/>
      <w:numFmt w:val="decimal"/>
      <w:pStyle w:val="Bullet"/>
      <w:lvlText w:val="%1"/>
      <w:lvlJc w:val="left"/>
      <w:pPr>
        <w:ind w:left="525" w:hanging="525"/>
      </w:pPr>
      <w:rPr>
        <w:rFonts w:hint="default"/>
        <w:b/>
      </w:rPr>
    </w:lvl>
    <w:lvl w:ilvl="1">
      <w:start w:val="1"/>
      <w:numFmt w:val="decimal"/>
      <w:lvlText w:val="%1.%2"/>
      <w:lvlJc w:val="left"/>
      <w:pPr>
        <w:ind w:left="525" w:hanging="525"/>
      </w:pPr>
      <w:rPr>
        <w:rFonts w:hint="default"/>
        <w:b w:val="0"/>
        <w:i w:val="0"/>
        <w:caps w:val="0"/>
        <w:strike w:val="0"/>
        <w:dstrike w:val="0"/>
        <w:vanish w:val="0"/>
        <w:vertAlign w:val="baseline"/>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4E5428ED"/>
    <w:multiLevelType w:val="multilevel"/>
    <w:tmpl w:val="AFE45C56"/>
    <w:lvl w:ilvl="0">
      <w:start w:val="9"/>
      <w:numFmt w:val="decimal"/>
      <w:lvlText w:val="%1"/>
      <w:lvlJc w:val="left"/>
      <w:pPr>
        <w:ind w:left="435" w:hanging="435"/>
      </w:pPr>
      <w:rPr>
        <w:rFonts w:hint="default"/>
      </w:rPr>
    </w:lvl>
    <w:lvl w:ilvl="1">
      <w:start w:val="3"/>
      <w:numFmt w:val="decimal"/>
      <w:lvlText w:val="%1.%2"/>
      <w:lvlJc w:val="left"/>
      <w:pPr>
        <w:ind w:left="489" w:hanging="435"/>
      </w:pPr>
      <w:rPr>
        <w:rFonts w:hint="default"/>
        <w:b/>
      </w:rPr>
    </w:lvl>
    <w:lvl w:ilvl="2">
      <w:start w:val="1"/>
      <w:numFmt w:val="decimal"/>
      <w:lvlText w:val="%1.%2.%3"/>
      <w:lvlJc w:val="left"/>
      <w:pPr>
        <w:ind w:left="828" w:hanging="720"/>
      </w:pPr>
      <w:rPr>
        <w:rFonts w:hint="default"/>
        <w:b/>
      </w:rPr>
    </w:lvl>
    <w:lvl w:ilvl="3">
      <w:start w:val="1"/>
      <w:numFmt w:val="decimal"/>
      <w:lvlText w:val="%1.%2.%3.%4"/>
      <w:lvlJc w:val="left"/>
      <w:pPr>
        <w:ind w:left="882" w:hanging="720"/>
      </w:pPr>
      <w:rPr>
        <w:rFonts w:hint="default"/>
        <w:b/>
      </w:rPr>
    </w:lvl>
    <w:lvl w:ilvl="4">
      <w:start w:val="1"/>
      <w:numFmt w:val="decimal"/>
      <w:lvlText w:val="%1.%2.%3.%4.%5"/>
      <w:lvlJc w:val="left"/>
      <w:pPr>
        <w:ind w:left="1296" w:hanging="1080"/>
      </w:pPr>
      <w:rPr>
        <w:rFonts w:hint="default"/>
      </w:rPr>
    </w:lvl>
    <w:lvl w:ilvl="5">
      <w:start w:val="1"/>
      <w:numFmt w:val="decimal"/>
      <w:lvlText w:val="%1.%2.%3.%4.%5.%6"/>
      <w:lvlJc w:val="left"/>
      <w:pPr>
        <w:ind w:left="1350" w:hanging="1080"/>
      </w:pPr>
      <w:rPr>
        <w:rFonts w:hint="default"/>
      </w:rPr>
    </w:lvl>
    <w:lvl w:ilvl="6">
      <w:start w:val="1"/>
      <w:numFmt w:val="decimal"/>
      <w:lvlText w:val="%1.%2.%3.%4.%5.%6.%7"/>
      <w:lvlJc w:val="left"/>
      <w:pPr>
        <w:ind w:left="1764" w:hanging="1440"/>
      </w:pPr>
      <w:rPr>
        <w:rFonts w:hint="default"/>
      </w:rPr>
    </w:lvl>
    <w:lvl w:ilvl="7">
      <w:start w:val="1"/>
      <w:numFmt w:val="decimal"/>
      <w:lvlText w:val="%1.%2.%3.%4.%5.%6.%7.%8"/>
      <w:lvlJc w:val="left"/>
      <w:pPr>
        <w:ind w:left="1818" w:hanging="1440"/>
      </w:pPr>
      <w:rPr>
        <w:rFonts w:hint="default"/>
      </w:rPr>
    </w:lvl>
    <w:lvl w:ilvl="8">
      <w:start w:val="1"/>
      <w:numFmt w:val="decimal"/>
      <w:lvlText w:val="%1.%2.%3.%4.%5.%6.%7.%8.%9"/>
      <w:lvlJc w:val="left"/>
      <w:pPr>
        <w:ind w:left="1872" w:hanging="1440"/>
      </w:pPr>
      <w:rPr>
        <w:rFonts w:hint="default"/>
      </w:rPr>
    </w:lvl>
  </w:abstractNum>
  <w:abstractNum w:abstractNumId="30" w15:restartNumberingAfterBreak="0">
    <w:nsid w:val="52E61464"/>
    <w:multiLevelType w:val="hybridMultilevel"/>
    <w:tmpl w:val="D590803C"/>
    <w:lvl w:ilvl="0" w:tplc="04160001">
      <w:start w:val="1"/>
      <w:numFmt w:val="bullet"/>
      <w:pStyle w:val="Commarcadores51"/>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52FA04E4"/>
    <w:multiLevelType w:val="multilevel"/>
    <w:tmpl w:val="F76A3598"/>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3C47CC"/>
    <w:multiLevelType w:val="hybridMultilevel"/>
    <w:tmpl w:val="416C5FEA"/>
    <w:lvl w:ilvl="0" w:tplc="04160001">
      <w:start w:val="1"/>
      <w:numFmt w:val="bullet"/>
      <w:pStyle w:val="TTULOA1"/>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8BE3A9B"/>
    <w:multiLevelType w:val="hybridMultilevel"/>
    <w:tmpl w:val="109C9C6C"/>
    <w:lvl w:ilvl="0" w:tplc="0416001B">
      <w:start w:val="1"/>
      <w:numFmt w:val="lowerRoman"/>
      <w:lvlText w:val="%1."/>
      <w:lvlJc w:val="right"/>
      <w:pPr>
        <w:ind w:left="1353" w:hanging="360"/>
      </w:pPr>
      <w:rPr>
        <w:rFonts w:cs="Times New Roman"/>
      </w:rPr>
    </w:lvl>
    <w:lvl w:ilvl="1" w:tplc="04160019">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4" w15:restartNumberingAfterBreak="0">
    <w:nsid w:val="59850032"/>
    <w:multiLevelType w:val="multilevel"/>
    <w:tmpl w:val="4918B272"/>
    <w:lvl w:ilvl="0">
      <w:start w:val="1"/>
      <w:numFmt w:val="decimal"/>
      <w:lvlText w:val="%1"/>
      <w:lvlJc w:val="left"/>
      <w:pPr>
        <w:ind w:left="375" w:hanging="375"/>
      </w:pPr>
      <w:rPr>
        <w:rFonts w:hint="default"/>
        <w:b/>
      </w:rPr>
    </w:lvl>
    <w:lvl w:ilvl="1">
      <w:start w:val="33"/>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15:restartNumberingAfterBreak="0">
    <w:nsid w:val="63201149"/>
    <w:multiLevelType w:val="multilevel"/>
    <w:tmpl w:val="25A23DDE"/>
    <w:lvl w:ilvl="0">
      <w:start w:val="1"/>
      <w:numFmt w:val="decimal"/>
      <w:lvlText w:val="%1"/>
      <w:lvlJc w:val="left"/>
      <w:pPr>
        <w:ind w:left="600" w:hanging="600"/>
      </w:pPr>
      <w:rPr>
        <w:rFonts w:hint="default"/>
        <w:sz w:val="22"/>
      </w:rPr>
    </w:lvl>
    <w:lvl w:ilvl="1">
      <w:start w:val="2"/>
      <w:numFmt w:val="decimal"/>
      <w:lvlText w:val="%1.%2"/>
      <w:lvlJc w:val="left"/>
      <w:pPr>
        <w:ind w:left="1416" w:hanging="600"/>
      </w:pPr>
      <w:rPr>
        <w:rFonts w:hint="default"/>
        <w:sz w:val="22"/>
      </w:rPr>
    </w:lvl>
    <w:lvl w:ilvl="2">
      <w:start w:val="1"/>
      <w:numFmt w:val="decimal"/>
      <w:lvlText w:val="%1.%2.%3"/>
      <w:lvlJc w:val="left"/>
      <w:pPr>
        <w:ind w:left="2352" w:hanging="720"/>
      </w:pPr>
      <w:rPr>
        <w:rFonts w:hint="default"/>
        <w:sz w:val="22"/>
      </w:rPr>
    </w:lvl>
    <w:lvl w:ilvl="3">
      <w:start w:val="1"/>
      <w:numFmt w:val="decimal"/>
      <w:lvlText w:val="%1.%2.%3.%4"/>
      <w:lvlJc w:val="left"/>
      <w:pPr>
        <w:ind w:left="3168" w:hanging="720"/>
      </w:pPr>
      <w:rPr>
        <w:rFonts w:hint="default"/>
        <w:sz w:val="22"/>
      </w:rPr>
    </w:lvl>
    <w:lvl w:ilvl="4">
      <w:start w:val="1"/>
      <w:numFmt w:val="decimal"/>
      <w:lvlText w:val="%1.%2.%3.%4.%5"/>
      <w:lvlJc w:val="left"/>
      <w:pPr>
        <w:ind w:left="4344" w:hanging="1080"/>
      </w:pPr>
      <w:rPr>
        <w:rFonts w:hint="default"/>
        <w:sz w:val="22"/>
      </w:rPr>
    </w:lvl>
    <w:lvl w:ilvl="5">
      <w:start w:val="1"/>
      <w:numFmt w:val="decimal"/>
      <w:lvlText w:val="%1.%2.%3.%4.%5.%6"/>
      <w:lvlJc w:val="left"/>
      <w:pPr>
        <w:ind w:left="5160" w:hanging="1080"/>
      </w:pPr>
      <w:rPr>
        <w:rFonts w:hint="default"/>
        <w:sz w:val="22"/>
      </w:rPr>
    </w:lvl>
    <w:lvl w:ilvl="6">
      <w:start w:val="1"/>
      <w:numFmt w:val="decimal"/>
      <w:lvlText w:val="%1.%2.%3.%4.%5.%6.%7"/>
      <w:lvlJc w:val="left"/>
      <w:pPr>
        <w:ind w:left="6336" w:hanging="1440"/>
      </w:pPr>
      <w:rPr>
        <w:rFonts w:hint="default"/>
        <w:sz w:val="22"/>
      </w:rPr>
    </w:lvl>
    <w:lvl w:ilvl="7">
      <w:start w:val="1"/>
      <w:numFmt w:val="decimal"/>
      <w:lvlText w:val="%1.%2.%3.%4.%5.%6.%7.%8"/>
      <w:lvlJc w:val="left"/>
      <w:pPr>
        <w:ind w:left="7152" w:hanging="1440"/>
      </w:pPr>
      <w:rPr>
        <w:rFonts w:hint="default"/>
        <w:sz w:val="22"/>
      </w:rPr>
    </w:lvl>
    <w:lvl w:ilvl="8">
      <w:start w:val="1"/>
      <w:numFmt w:val="decimal"/>
      <w:lvlText w:val="%1.%2.%3.%4.%5.%6.%7.%8.%9"/>
      <w:lvlJc w:val="left"/>
      <w:pPr>
        <w:ind w:left="8328" w:hanging="1800"/>
      </w:pPr>
      <w:rPr>
        <w:rFonts w:hint="default"/>
        <w:sz w:val="22"/>
      </w:rPr>
    </w:lvl>
  </w:abstractNum>
  <w:abstractNum w:abstractNumId="36" w15:restartNumberingAfterBreak="0">
    <w:nsid w:val="6550020A"/>
    <w:multiLevelType w:val="multilevel"/>
    <w:tmpl w:val="DAB04A58"/>
    <w:lvl w:ilvl="0">
      <w:start w:val="1"/>
      <w:numFmt w:val="decimal"/>
      <w:lvlText w:val="%1"/>
      <w:lvlJc w:val="left"/>
      <w:pPr>
        <w:ind w:left="555" w:hanging="555"/>
      </w:pPr>
      <w:rPr>
        <w:rFonts w:hint="default"/>
        <w:b/>
      </w:rPr>
    </w:lvl>
    <w:lvl w:ilvl="1">
      <w:start w:val="9"/>
      <w:numFmt w:val="decimal"/>
      <w:lvlText w:val="%1.%2"/>
      <w:lvlJc w:val="left"/>
      <w:pPr>
        <w:ind w:left="1003" w:hanging="720"/>
      </w:pPr>
      <w:rPr>
        <w:rFonts w:hint="default"/>
        <w:b/>
      </w:rPr>
    </w:lvl>
    <w:lvl w:ilvl="2">
      <w:start w:val="4"/>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572" w:hanging="144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4141" w:hanging="2160"/>
      </w:pPr>
      <w:rPr>
        <w:rFonts w:hint="default"/>
        <w:b/>
      </w:rPr>
    </w:lvl>
    <w:lvl w:ilvl="8">
      <w:start w:val="1"/>
      <w:numFmt w:val="decimal"/>
      <w:lvlText w:val="%1.%2.%3.%4.%5.%6.%7.%8.%9"/>
      <w:lvlJc w:val="left"/>
      <w:pPr>
        <w:ind w:left="4424" w:hanging="2160"/>
      </w:pPr>
      <w:rPr>
        <w:rFonts w:hint="default"/>
        <w:b/>
      </w:rPr>
    </w:lvl>
  </w:abstractNum>
  <w:abstractNum w:abstractNumId="37" w15:restartNumberingAfterBreak="0">
    <w:nsid w:val="6AA473C1"/>
    <w:multiLevelType w:val="multilevel"/>
    <w:tmpl w:val="00029266"/>
    <w:lvl w:ilvl="0">
      <w:start w:val="9"/>
      <w:numFmt w:val="decimal"/>
      <w:lvlText w:val="%1"/>
      <w:lvlJc w:val="left"/>
      <w:pPr>
        <w:ind w:left="435" w:hanging="435"/>
      </w:pPr>
      <w:rPr>
        <w:rFonts w:hint="default"/>
      </w:rPr>
    </w:lvl>
    <w:lvl w:ilvl="1">
      <w:start w:val="5"/>
      <w:numFmt w:val="decimal"/>
      <w:lvlText w:val="%1.%2"/>
      <w:lvlJc w:val="left"/>
      <w:pPr>
        <w:ind w:left="435" w:hanging="435"/>
      </w:pPr>
      <w:rPr>
        <w:rFonts w:hint="default"/>
        <w:b/>
      </w:rPr>
    </w:lvl>
    <w:lvl w:ilvl="2">
      <w:start w:val="4"/>
      <w:numFmt w:val="decimal"/>
      <w:lvlText w:val="%1.%2.%3"/>
      <w:lvlJc w:val="left"/>
      <w:pPr>
        <w:ind w:left="1004"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CBD6585"/>
    <w:multiLevelType w:val="hybridMultilevel"/>
    <w:tmpl w:val="E8CC9916"/>
    <w:lvl w:ilvl="0" w:tplc="5EC8A644">
      <w:start w:val="1"/>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start w:val="1"/>
      <w:numFmt w:val="lowerRoman"/>
      <w:lvlText w:val="%3."/>
      <w:lvlJc w:val="right"/>
      <w:pPr>
        <w:ind w:left="2368" w:hanging="180"/>
      </w:pPr>
    </w:lvl>
    <w:lvl w:ilvl="3" w:tplc="0416000F">
      <w:start w:val="1"/>
      <w:numFmt w:val="decimal"/>
      <w:lvlText w:val="%4."/>
      <w:lvlJc w:val="left"/>
      <w:pPr>
        <w:ind w:left="3088" w:hanging="360"/>
      </w:pPr>
    </w:lvl>
    <w:lvl w:ilvl="4" w:tplc="04160019">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39" w15:restartNumberingAfterBreak="0">
    <w:nsid w:val="702501DC"/>
    <w:multiLevelType w:val="multilevel"/>
    <w:tmpl w:val="E34C605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750D3F38"/>
    <w:multiLevelType w:val="multilevel"/>
    <w:tmpl w:val="FE3870D2"/>
    <w:lvl w:ilvl="0">
      <w:start w:val="1"/>
      <w:numFmt w:val="decimal"/>
      <w:pStyle w:val="Commarcadores21"/>
      <w:lvlText w:val="%1"/>
      <w:lvlJc w:val="left"/>
      <w:pPr>
        <w:ind w:left="1065" w:hanging="705"/>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B7C1717"/>
    <w:multiLevelType w:val="hybridMultilevel"/>
    <w:tmpl w:val="638EB9B6"/>
    <w:lvl w:ilvl="0" w:tplc="A008D2BE">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2" w15:restartNumberingAfterBreak="0">
    <w:nsid w:val="7DBB5408"/>
    <w:multiLevelType w:val="multilevel"/>
    <w:tmpl w:val="0D467FB0"/>
    <w:lvl w:ilvl="0">
      <w:start w:val="3"/>
      <w:numFmt w:val="decimal"/>
      <w:pStyle w:val="Parag"/>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1"/>
  </w:num>
  <w:num w:numId="3">
    <w:abstractNumId w:val="30"/>
  </w:num>
  <w:num w:numId="4">
    <w:abstractNumId w:val="40"/>
  </w:num>
  <w:num w:numId="5">
    <w:abstractNumId w:val="28"/>
  </w:num>
  <w:num w:numId="6">
    <w:abstractNumId w:val="42"/>
  </w:num>
  <w:num w:numId="7">
    <w:abstractNumId w:val="32"/>
  </w:num>
  <w:num w:numId="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9"/>
  </w:num>
  <w:num w:numId="11">
    <w:abstractNumId w:val="31"/>
  </w:num>
  <w:num w:numId="12">
    <w:abstractNumId w:val="19"/>
  </w:num>
  <w:num w:numId="13">
    <w:abstractNumId w:val="33"/>
  </w:num>
  <w:num w:numId="14">
    <w:abstractNumId w:val="21"/>
  </w:num>
  <w:num w:numId="15">
    <w:abstractNumId w:val="41"/>
  </w:num>
  <w:num w:numId="16">
    <w:abstractNumId w:val="35"/>
  </w:num>
  <w:num w:numId="17">
    <w:abstractNumId w:val="24"/>
  </w:num>
  <w:num w:numId="18">
    <w:abstractNumId w:val="2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27"/>
  </w:num>
  <w:num w:numId="22">
    <w:abstractNumId w:val="26"/>
  </w:num>
  <w:num w:numId="23">
    <w:abstractNumId w:val="36"/>
  </w:num>
  <w:num w:numId="24">
    <w:abstractNumId w:val="25"/>
  </w:num>
  <w:num w:numId="25">
    <w:abstractNumId w:val="34"/>
  </w:num>
  <w:num w:numId="26">
    <w:abstractNumId w:val="38"/>
  </w:num>
  <w:num w:numId="27">
    <w:abstractNumId w:val="29"/>
  </w:num>
  <w:num w:numId="28">
    <w:abstractNumId w:val="3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drawingGridHorizontalSpacing w:val="181"/>
  <w:drawingGridVerticalSpacing w:val="181"/>
  <w:displayHorizontalDrawingGridEvery w:val="3"/>
  <w:displayVerticalDrawingGridEvery w:val="2"/>
  <w:characterSpacingControl w:val="doNotCompress"/>
  <w:hdrShapeDefaults>
    <o:shapedefaults v:ext="edit" spidmax="24577" fillcolor="black" stroke="f">
      <v:fill color="black"/>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6F"/>
    <w:rsid w:val="0000160D"/>
    <w:rsid w:val="00003A6B"/>
    <w:rsid w:val="00004E23"/>
    <w:rsid w:val="00005E9D"/>
    <w:rsid w:val="000077BA"/>
    <w:rsid w:val="00012904"/>
    <w:rsid w:val="000142C6"/>
    <w:rsid w:val="0002654E"/>
    <w:rsid w:val="0002774C"/>
    <w:rsid w:val="000411B9"/>
    <w:rsid w:val="00042199"/>
    <w:rsid w:val="000475CF"/>
    <w:rsid w:val="00055F6F"/>
    <w:rsid w:val="00061C9A"/>
    <w:rsid w:val="00064BCC"/>
    <w:rsid w:val="000659AB"/>
    <w:rsid w:val="000716A8"/>
    <w:rsid w:val="000809EB"/>
    <w:rsid w:val="0009214A"/>
    <w:rsid w:val="00092A1F"/>
    <w:rsid w:val="00092EEA"/>
    <w:rsid w:val="00095562"/>
    <w:rsid w:val="0009709F"/>
    <w:rsid w:val="000A4203"/>
    <w:rsid w:val="000B0619"/>
    <w:rsid w:val="000B4788"/>
    <w:rsid w:val="000B5E5B"/>
    <w:rsid w:val="000C3F79"/>
    <w:rsid w:val="000C55B4"/>
    <w:rsid w:val="000C6C29"/>
    <w:rsid w:val="000C7D32"/>
    <w:rsid w:val="000D0B02"/>
    <w:rsid w:val="000D16F4"/>
    <w:rsid w:val="000D31FA"/>
    <w:rsid w:val="000D6DC3"/>
    <w:rsid w:val="000E016B"/>
    <w:rsid w:val="000E2837"/>
    <w:rsid w:val="000F098C"/>
    <w:rsid w:val="000F1CFE"/>
    <w:rsid w:val="000F331B"/>
    <w:rsid w:val="000F6B12"/>
    <w:rsid w:val="00102E36"/>
    <w:rsid w:val="00104357"/>
    <w:rsid w:val="0011460C"/>
    <w:rsid w:val="00115382"/>
    <w:rsid w:val="00115913"/>
    <w:rsid w:val="001163A9"/>
    <w:rsid w:val="00117161"/>
    <w:rsid w:val="001223A1"/>
    <w:rsid w:val="00124320"/>
    <w:rsid w:val="00131480"/>
    <w:rsid w:val="0013395F"/>
    <w:rsid w:val="001364DD"/>
    <w:rsid w:val="00137E6F"/>
    <w:rsid w:val="00140509"/>
    <w:rsid w:val="00142139"/>
    <w:rsid w:val="00147B38"/>
    <w:rsid w:val="00152EC3"/>
    <w:rsid w:val="00157140"/>
    <w:rsid w:val="0016050C"/>
    <w:rsid w:val="00161E4C"/>
    <w:rsid w:val="001628C9"/>
    <w:rsid w:val="001638B6"/>
    <w:rsid w:val="00164E08"/>
    <w:rsid w:val="00167A64"/>
    <w:rsid w:val="001709B4"/>
    <w:rsid w:val="00170F9F"/>
    <w:rsid w:val="00172C8A"/>
    <w:rsid w:val="00173EDC"/>
    <w:rsid w:val="00182460"/>
    <w:rsid w:val="00183544"/>
    <w:rsid w:val="001855A6"/>
    <w:rsid w:val="001A605E"/>
    <w:rsid w:val="001B1C77"/>
    <w:rsid w:val="001B665A"/>
    <w:rsid w:val="001C3C42"/>
    <w:rsid w:val="001C46AB"/>
    <w:rsid w:val="001C5CE9"/>
    <w:rsid w:val="001C646F"/>
    <w:rsid w:val="001C67F7"/>
    <w:rsid w:val="001D7241"/>
    <w:rsid w:val="001D7302"/>
    <w:rsid w:val="001D74DA"/>
    <w:rsid w:val="001E0899"/>
    <w:rsid w:val="001E1039"/>
    <w:rsid w:val="001E42C8"/>
    <w:rsid w:val="001F5AF1"/>
    <w:rsid w:val="001F78B5"/>
    <w:rsid w:val="001F7E81"/>
    <w:rsid w:val="002023E2"/>
    <w:rsid w:val="00213189"/>
    <w:rsid w:val="00220532"/>
    <w:rsid w:val="002266E0"/>
    <w:rsid w:val="00226F07"/>
    <w:rsid w:val="00233BB0"/>
    <w:rsid w:val="00236733"/>
    <w:rsid w:val="002432C4"/>
    <w:rsid w:val="002440C2"/>
    <w:rsid w:val="00246D5A"/>
    <w:rsid w:val="00252AA8"/>
    <w:rsid w:val="002536E4"/>
    <w:rsid w:val="002576D2"/>
    <w:rsid w:val="00257770"/>
    <w:rsid w:val="0026173C"/>
    <w:rsid w:val="00262478"/>
    <w:rsid w:val="00262E1C"/>
    <w:rsid w:val="00266124"/>
    <w:rsid w:val="002703B2"/>
    <w:rsid w:val="00272E5F"/>
    <w:rsid w:val="002757DB"/>
    <w:rsid w:val="002766BE"/>
    <w:rsid w:val="00277B68"/>
    <w:rsid w:val="00285166"/>
    <w:rsid w:val="002959A4"/>
    <w:rsid w:val="0029763E"/>
    <w:rsid w:val="002A09FE"/>
    <w:rsid w:val="002A246C"/>
    <w:rsid w:val="002A336D"/>
    <w:rsid w:val="002A3547"/>
    <w:rsid w:val="002A5C5E"/>
    <w:rsid w:val="002A7C49"/>
    <w:rsid w:val="002B00BF"/>
    <w:rsid w:val="002C12B1"/>
    <w:rsid w:val="002C2271"/>
    <w:rsid w:val="002C3006"/>
    <w:rsid w:val="002C4A15"/>
    <w:rsid w:val="002C597C"/>
    <w:rsid w:val="002D31D3"/>
    <w:rsid w:val="002E0795"/>
    <w:rsid w:val="002E3ADF"/>
    <w:rsid w:val="002E4C0F"/>
    <w:rsid w:val="002E5EB9"/>
    <w:rsid w:val="002F0367"/>
    <w:rsid w:val="002F1C60"/>
    <w:rsid w:val="002F4622"/>
    <w:rsid w:val="002F792E"/>
    <w:rsid w:val="00302574"/>
    <w:rsid w:val="00307EEC"/>
    <w:rsid w:val="003108C4"/>
    <w:rsid w:val="003149DA"/>
    <w:rsid w:val="0031627F"/>
    <w:rsid w:val="00326223"/>
    <w:rsid w:val="00342E8B"/>
    <w:rsid w:val="003431C8"/>
    <w:rsid w:val="00345595"/>
    <w:rsid w:val="00346A66"/>
    <w:rsid w:val="003601C9"/>
    <w:rsid w:val="00360B1B"/>
    <w:rsid w:val="00370DC9"/>
    <w:rsid w:val="003837DA"/>
    <w:rsid w:val="00385980"/>
    <w:rsid w:val="00386C21"/>
    <w:rsid w:val="00391723"/>
    <w:rsid w:val="00395472"/>
    <w:rsid w:val="00397161"/>
    <w:rsid w:val="003A1850"/>
    <w:rsid w:val="003A1FA4"/>
    <w:rsid w:val="003A56DD"/>
    <w:rsid w:val="003B1416"/>
    <w:rsid w:val="003B512D"/>
    <w:rsid w:val="003B5E25"/>
    <w:rsid w:val="003C127F"/>
    <w:rsid w:val="003C48F5"/>
    <w:rsid w:val="003C6D42"/>
    <w:rsid w:val="003D2D98"/>
    <w:rsid w:val="003D4DBE"/>
    <w:rsid w:val="003D545F"/>
    <w:rsid w:val="003E1591"/>
    <w:rsid w:val="003E1B80"/>
    <w:rsid w:val="003E20DF"/>
    <w:rsid w:val="003E529A"/>
    <w:rsid w:val="003F1489"/>
    <w:rsid w:val="003F3EE5"/>
    <w:rsid w:val="003F53C5"/>
    <w:rsid w:val="0040195A"/>
    <w:rsid w:val="00407E6B"/>
    <w:rsid w:val="004116E4"/>
    <w:rsid w:val="00411AF9"/>
    <w:rsid w:val="00413192"/>
    <w:rsid w:val="00414FB1"/>
    <w:rsid w:val="004173C8"/>
    <w:rsid w:val="0041796C"/>
    <w:rsid w:val="00420A18"/>
    <w:rsid w:val="00430327"/>
    <w:rsid w:val="00434331"/>
    <w:rsid w:val="00437B6C"/>
    <w:rsid w:val="004423F4"/>
    <w:rsid w:val="004426FD"/>
    <w:rsid w:val="00443582"/>
    <w:rsid w:val="00445C69"/>
    <w:rsid w:val="0044640E"/>
    <w:rsid w:val="0044770F"/>
    <w:rsid w:val="00451C3D"/>
    <w:rsid w:val="00454CFF"/>
    <w:rsid w:val="004563A2"/>
    <w:rsid w:val="004563F8"/>
    <w:rsid w:val="00463834"/>
    <w:rsid w:val="00464F6B"/>
    <w:rsid w:val="00467C7F"/>
    <w:rsid w:val="004705D1"/>
    <w:rsid w:val="00471696"/>
    <w:rsid w:val="00477AF1"/>
    <w:rsid w:val="00477C88"/>
    <w:rsid w:val="0048724C"/>
    <w:rsid w:val="00490782"/>
    <w:rsid w:val="00492437"/>
    <w:rsid w:val="00492BB7"/>
    <w:rsid w:val="004B0B28"/>
    <w:rsid w:val="004B638A"/>
    <w:rsid w:val="004B7EA8"/>
    <w:rsid w:val="004C2F77"/>
    <w:rsid w:val="004C3221"/>
    <w:rsid w:val="004C32A4"/>
    <w:rsid w:val="004D34E9"/>
    <w:rsid w:val="004D39A7"/>
    <w:rsid w:val="004D6D3B"/>
    <w:rsid w:val="004D7999"/>
    <w:rsid w:val="004E2237"/>
    <w:rsid w:val="004E2256"/>
    <w:rsid w:val="004E5E6E"/>
    <w:rsid w:val="004E75C0"/>
    <w:rsid w:val="004F7E19"/>
    <w:rsid w:val="00511E6C"/>
    <w:rsid w:val="00513397"/>
    <w:rsid w:val="00513881"/>
    <w:rsid w:val="00515A6A"/>
    <w:rsid w:val="00517F8B"/>
    <w:rsid w:val="00526BD8"/>
    <w:rsid w:val="00534126"/>
    <w:rsid w:val="00537594"/>
    <w:rsid w:val="0054371F"/>
    <w:rsid w:val="005454F5"/>
    <w:rsid w:val="00546577"/>
    <w:rsid w:val="00551723"/>
    <w:rsid w:val="00553A12"/>
    <w:rsid w:val="00553B38"/>
    <w:rsid w:val="00555ECF"/>
    <w:rsid w:val="00565170"/>
    <w:rsid w:val="00566120"/>
    <w:rsid w:val="0057317B"/>
    <w:rsid w:val="00585197"/>
    <w:rsid w:val="00587164"/>
    <w:rsid w:val="00597A9E"/>
    <w:rsid w:val="005A2ED3"/>
    <w:rsid w:val="005A73A5"/>
    <w:rsid w:val="005B14D9"/>
    <w:rsid w:val="005B429D"/>
    <w:rsid w:val="005B529A"/>
    <w:rsid w:val="005B6A56"/>
    <w:rsid w:val="005C0193"/>
    <w:rsid w:val="005C1965"/>
    <w:rsid w:val="005C396F"/>
    <w:rsid w:val="005C5750"/>
    <w:rsid w:val="005C611A"/>
    <w:rsid w:val="005D12E9"/>
    <w:rsid w:val="005D3CE9"/>
    <w:rsid w:val="005F00BD"/>
    <w:rsid w:val="005F1ABD"/>
    <w:rsid w:val="005F3DA2"/>
    <w:rsid w:val="00601BBE"/>
    <w:rsid w:val="00604CC9"/>
    <w:rsid w:val="0060584C"/>
    <w:rsid w:val="006104BF"/>
    <w:rsid w:val="00623CF8"/>
    <w:rsid w:val="00630184"/>
    <w:rsid w:val="0063296F"/>
    <w:rsid w:val="00634873"/>
    <w:rsid w:val="006376D4"/>
    <w:rsid w:val="0064206D"/>
    <w:rsid w:val="006461C2"/>
    <w:rsid w:val="0065005B"/>
    <w:rsid w:val="00650769"/>
    <w:rsid w:val="0065111C"/>
    <w:rsid w:val="0065254E"/>
    <w:rsid w:val="00652B0F"/>
    <w:rsid w:val="00654FE0"/>
    <w:rsid w:val="006619B5"/>
    <w:rsid w:val="00662F0B"/>
    <w:rsid w:val="00665576"/>
    <w:rsid w:val="006656E5"/>
    <w:rsid w:val="00665BBC"/>
    <w:rsid w:val="006741C2"/>
    <w:rsid w:val="00675421"/>
    <w:rsid w:val="00680251"/>
    <w:rsid w:val="006805ED"/>
    <w:rsid w:val="0068140E"/>
    <w:rsid w:val="00681ED8"/>
    <w:rsid w:val="006848D3"/>
    <w:rsid w:val="00687EE2"/>
    <w:rsid w:val="00690096"/>
    <w:rsid w:val="00691F61"/>
    <w:rsid w:val="00693C60"/>
    <w:rsid w:val="00694044"/>
    <w:rsid w:val="00696B85"/>
    <w:rsid w:val="006A7AE8"/>
    <w:rsid w:val="006B51E6"/>
    <w:rsid w:val="006D4B84"/>
    <w:rsid w:val="006D4CEA"/>
    <w:rsid w:val="006D7B5D"/>
    <w:rsid w:val="006D7DE5"/>
    <w:rsid w:val="006E35DD"/>
    <w:rsid w:val="006F3093"/>
    <w:rsid w:val="006F579E"/>
    <w:rsid w:val="00700DDD"/>
    <w:rsid w:val="00704347"/>
    <w:rsid w:val="007056FA"/>
    <w:rsid w:val="00711764"/>
    <w:rsid w:val="00712DEC"/>
    <w:rsid w:val="00713CEE"/>
    <w:rsid w:val="00714D94"/>
    <w:rsid w:val="007171B4"/>
    <w:rsid w:val="007241BE"/>
    <w:rsid w:val="00724DD8"/>
    <w:rsid w:val="00725747"/>
    <w:rsid w:val="00734C8F"/>
    <w:rsid w:val="007359E8"/>
    <w:rsid w:val="00736C5A"/>
    <w:rsid w:val="00737AFB"/>
    <w:rsid w:val="00740FE2"/>
    <w:rsid w:val="00743D80"/>
    <w:rsid w:val="00743F8E"/>
    <w:rsid w:val="00744650"/>
    <w:rsid w:val="007512E7"/>
    <w:rsid w:val="007517C8"/>
    <w:rsid w:val="00752A2A"/>
    <w:rsid w:val="00756DE3"/>
    <w:rsid w:val="00757BF3"/>
    <w:rsid w:val="00760479"/>
    <w:rsid w:val="007710D9"/>
    <w:rsid w:val="00775351"/>
    <w:rsid w:val="0077586B"/>
    <w:rsid w:val="00780A3A"/>
    <w:rsid w:val="00781A99"/>
    <w:rsid w:val="00784772"/>
    <w:rsid w:val="00787731"/>
    <w:rsid w:val="007951ED"/>
    <w:rsid w:val="0079654E"/>
    <w:rsid w:val="007A5FFD"/>
    <w:rsid w:val="007A6E0F"/>
    <w:rsid w:val="007A734B"/>
    <w:rsid w:val="007B0C50"/>
    <w:rsid w:val="007B5BD4"/>
    <w:rsid w:val="007B708D"/>
    <w:rsid w:val="007C5478"/>
    <w:rsid w:val="007D31E1"/>
    <w:rsid w:val="007D4381"/>
    <w:rsid w:val="007D5023"/>
    <w:rsid w:val="007E1AD2"/>
    <w:rsid w:val="007E24AF"/>
    <w:rsid w:val="007E37C8"/>
    <w:rsid w:val="007F3813"/>
    <w:rsid w:val="007F3EF0"/>
    <w:rsid w:val="007F4E50"/>
    <w:rsid w:val="007F6370"/>
    <w:rsid w:val="007F6CDE"/>
    <w:rsid w:val="00801CE3"/>
    <w:rsid w:val="008034D1"/>
    <w:rsid w:val="00803627"/>
    <w:rsid w:val="008079F1"/>
    <w:rsid w:val="0081082B"/>
    <w:rsid w:val="008124AD"/>
    <w:rsid w:val="00815CF8"/>
    <w:rsid w:val="0081642D"/>
    <w:rsid w:val="0081787D"/>
    <w:rsid w:val="0082040C"/>
    <w:rsid w:val="00822DA3"/>
    <w:rsid w:val="008253DB"/>
    <w:rsid w:val="008424E9"/>
    <w:rsid w:val="008435AD"/>
    <w:rsid w:val="00852D35"/>
    <w:rsid w:val="00855681"/>
    <w:rsid w:val="00860A78"/>
    <w:rsid w:val="0086225F"/>
    <w:rsid w:val="008640A7"/>
    <w:rsid w:val="00876927"/>
    <w:rsid w:val="00885361"/>
    <w:rsid w:val="00895663"/>
    <w:rsid w:val="00895916"/>
    <w:rsid w:val="00895BAC"/>
    <w:rsid w:val="008962B7"/>
    <w:rsid w:val="008A3A1D"/>
    <w:rsid w:val="008A47DB"/>
    <w:rsid w:val="008A513B"/>
    <w:rsid w:val="008A68AE"/>
    <w:rsid w:val="008B35ED"/>
    <w:rsid w:val="008B6C15"/>
    <w:rsid w:val="008C0998"/>
    <w:rsid w:val="008C26B1"/>
    <w:rsid w:val="008C45D3"/>
    <w:rsid w:val="008C4D8A"/>
    <w:rsid w:val="008C5B1C"/>
    <w:rsid w:val="008C5E9A"/>
    <w:rsid w:val="008D0423"/>
    <w:rsid w:val="008D12AA"/>
    <w:rsid w:val="008D272F"/>
    <w:rsid w:val="008F5AE6"/>
    <w:rsid w:val="008F7B07"/>
    <w:rsid w:val="008F7DF8"/>
    <w:rsid w:val="009021C5"/>
    <w:rsid w:val="009037FA"/>
    <w:rsid w:val="00904B6A"/>
    <w:rsid w:val="009101D3"/>
    <w:rsid w:val="0091376B"/>
    <w:rsid w:val="009204EB"/>
    <w:rsid w:val="00922123"/>
    <w:rsid w:val="00923C15"/>
    <w:rsid w:val="00935558"/>
    <w:rsid w:val="0093575C"/>
    <w:rsid w:val="0093585D"/>
    <w:rsid w:val="0094053C"/>
    <w:rsid w:val="0094243E"/>
    <w:rsid w:val="0094315E"/>
    <w:rsid w:val="00952B51"/>
    <w:rsid w:val="00953FF7"/>
    <w:rsid w:val="00954991"/>
    <w:rsid w:val="0095542F"/>
    <w:rsid w:val="00961ACF"/>
    <w:rsid w:val="0096626A"/>
    <w:rsid w:val="00973579"/>
    <w:rsid w:val="0098767C"/>
    <w:rsid w:val="009918D8"/>
    <w:rsid w:val="00993FB5"/>
    <w:rsid w:val="00995719"/>
    <w:rsid w:val="009A07C7"/>
    <w:rsid w:val="009A22C2"/>
    <w:rsid w:val="009A3068"/>
    <w:rsid w:val="009C0589"/>
    <w:rsid w:val="009C24AD"/>
    <w:rsid w:val="009C6AAC"/>
    <w:rsid w:val="009D2204"/>
    <w:rsid w:val="009E0467"/>
    <w:rsid w:val="009E0CD4"/>
    <w:rsid w:val="009E3539"/>
    <w:rsid w:val="009E3FE2"/>
    <w:rsid w:val="00A02A0B"/>
    <w:rsid w:val="00A03794"/>
    <w:rsid w:val="00A05F41"/>
    <w:rsid w:val="00A07290"/>
    <w:rsid w:val="00A1184F"/>
    <w:rsid w:val="00A1216E"/>
    <w:rsid w:val="00A12C97"/>
    <w:rsid w:val="00A143A2"/>
    <w:rsid w:val="00A14CF7"/>
    <w:rsid w:val="00A16B40"/>
    <w:rsid w:val="00A16F13"/>
    <w:rsid w:val="00A17B28"/>
    <w:rsid w:val="00A257D6"/>
    <w:rsid w:val="00A27007"/>
    <w:rsid w:val="00A30522"/>
    <w:rsid w:val="00A3118A"/>
    <w:rsid w:val="00A31A72"/>
    <w:rsid w:val="00A33AA2"/>
    <w:rsid w:val="00A35651"/>
    <w:rsid w:val="00A37189"/>
    <w:rsid w:val="00A438CB"/>
    <w:rsid w:val="00A547E8"/>
    <w:rsid w:val="00A60ED9"/>
    <w:rsid w:val="00A6463C"/>
    <w:rsid w:val="00A64FDB"/>
    <w:rsid w:val="00A65818"/>
    <w:rsid w:val="00A66A27"/>
    <w:rsid w:val="00A70CEA"/>
    <w:rsid w:val="00A71190"/>
    <w:rsid w:val="00A779FB"/>
    <w:rsid w:val="00A80867"/>
    <w:rsid w:val="00A818C8"/>
    <w:rsid w:val="00A83675"/>
    <w:rsid w:val="00A855F9"/>
    <w:rsid w:val="00A9207B"/>
    <w:rsid w:val="00A94F49"/>
    <w:rsid w:val="00AA1AC1"/>
    <w:rsid w:val="00AA542F"/>
    <w:rsid w:val="00AB149C"/>
    <w:rsid w:val="00AB7797"/>
    <w:rsid w:val="00AC54B0"/>
    <w:rsid w:val="00AC6C3A"/>
    <w:rsid w:val="00AE0C6A"/>
    <w:rsid w:val="00AE3087"/>
    <w:rsid w:val="00AE3EBA"/>
    <w:rsid w:val="00AE487E"/>
    <w:rsid w:val="00AE4D1B"/>
    <w:rsid w:val="00AE5A9F"/>
    <w:rsid w:val="00AE6B06"/>
    <w:rsid w:val="00AE7C0D"/>
    <w:rsid w:val="00AF3641"/>
    <w:rsid w:val="00AF467A"/>
    <w:rsid w:val="00AF61E6"/>
    <w:rsid w:val="00AF7F0C"/>
    <w:rsid w:val="00B040CE"/>
    <w:rsid w:val="00B0769F"/>
    <w:rsid w:val="00B12CC6"/>
    <w:rsid w:val="00B16D06"/>
    <w:rsid w:val="00B20881"/>
    <w:rsid w:val="00B20AE4"/>
    <w:rsid w:val="00B22639"/>
    <w:rsid w:val="00B23A51"/>
    <w:rsid w:val="00B269FF"/>
    <w:rsid w:val="00B273FE"/>
    <w:rsid w:val="00B301DF"/>
    <w:rsid w:val="00B318C6"/>
    <w:rsid w:val="00B35BC5"/>
    <w:rsid w:val="00B37F49"/>
    <w:rsid w:val="00B42883"/>
    <w:rsid w:val="00B44C7F"/>
    <w:rsid w:val="00B47992"/>
    <w:rsid w:val="00B6046D"/>
    <w:rsid w:val="00B70DE2"/>
    <w:rsid w:val="00B75FE3"/>
    <w:rsid w:val="00B83C87"/>
    <w:rsid w:val="00B87C5B"/>
    <w:rsid w:val="00B92077"/>
    <w:rsid w:val="00BA0548"/>
    <w:rsid w:val="00BB59EA"/>
    <w:rsid w:val="00BB6D36"/>
    <w:rsid w:val="00BC1C2A"/>
    <w:rsid w:val="00BC40A8"/>
    <w:rsid w:val="00BD39AB"/>
    <w:rsid w:val="00BE1568"/>
    <w:rsid w:val="00BE1C0E"/>
    <w:rsid w:val="00BE3AD3"/>
    <w:rsid w:val="00BE42D3"/>
    <w:rsid w:val="00BE67E4"/>
    <w:rsid w:val="00BF05B4"/>
    <w:rsid w:val="00BF0DD3"/>
    <w:rsid w:val="00C00425"/>
    <w:rsid w:val="00C044E2"/>
    <w:rsid w:val="00C1241F"/>
    <w:rsid w:val="00C13228"/>
    <w:rsid w:val="00C136EB"/>
    <w:rsid w:val="00C23FE8"/>
    <w:rsid w:val="00C2440E"/>
    <w:rsid w:val="00C33890"/>
    <w:rsid w:val="00C3603C"/>
    <w:rsid w:val="00C36611"/>
    <w:rsid w:val="00C36A94"/>
    <w:rsid w:val="00C42112"/>
    <w:rsid w:val="00C43A67"/>
    <w:rsid w:val="00C715ED"/>
    <w:rsid w:val="00C727A4"/>
    <w:rsid w:val="00C82D11"/>
    <w:rsid w:val="00C82EE7"/>
    <w:rsid w:val="00C83972"/>
    <w:rsid w:val="00C86BA8"/>
    <w:rsid w:val="00C86F89"/>
    <w:rsid w:val="00C87508"/>
    <w:rsid w:val="00C91E91"/>
    <w:rsid w:val="00C923B6"/>
    <w:rsid w:val="00C93B6A"/>
    <w:rsid w:val="00CA2470"/>
    <w:rsid w:val="00CA3F88"/>
    <w:rsid w:val="00CB2BCB"/>
    <w:rsid w:val="00CC42E6"/>
    <w:rsid w:val="00CC4FBE"/>
    <w:rsid w:val="00CC6946"/>
    <w:rsid w:val="00CD46D0"/>
    <w:rsid w:val="00CD526A"/>
    <w:rsid w:val="00CD7034"/>
    <w:rsid w:val="00CE3EB2"/>
    <w:rsid w:val="00CE4B77"/>
    <w:rsid w:val="00CE4C36"/>
    <w:rsid w:val="00CE534C"/>
    <w:rsid w:val="00CF40C6"/>
    <w:rsid w:val="00CF47F4"/>
    <w:rsid w:val="00CF5D35"/>
    <w:rsid w:val="00CF75F9"/>
    <w:rsid w:val="00D00F61"/>
    <w:rsid w:val="00D05033"/>
    <w:rsid w:val="00D0634C"/>
    <w:rsid w:val="00D06C4F"/>
    <w:rsid w:val="00D124A9"/>
    <w:rsid w:val="00D14F3E"/>
    <w:rsid w:val="00D15E46"/>
    <w:rsid w:val="00D166F0"/>
    <w:rsid w:val="00D16A0E"/>
    <w:rsid w:val="00D21D29"/>
    <w:rsid w:val="00D23048"/>
    <w:rsid w:val="00D23AA6"/>
    <w:rsid w:val="00D3244D"/>
    <w:rsid w:val="00D3539B"/>
    <w:rsid w:val="00D355D1"/>
    <w:rsid w:val="00D37CB4"/>
    <w:rsid w:val="00D43040"/>
    <w:rsid w:val="00D4418F"/>
    <w:rsid w:val="00D51B59"/>
    <w:rsid w:val="00D54006"/>
    <w:rsid w:val="00D622B4"/>
    <w:rsid w:val="00D62AAD"/>
    <w:rsid w:val="00D707D3"/>
    <w:rsid w:val="00D72A37"/>
    <w:rsid w:val="00D75D36"/>
    <w:rsid w:val="00D83683"/>
    <w:rsid w:val="00D83E05"/>
    <w:rsid w:val="00D87AC6"/>
    <w:rsid w:val="00D94136"/>
    <w:rsid w:val="00D94B34"/>
    <w:rsid w:val="00DA3FDB"/>
    <w:rsid w:val="00DA7DA7"/>
    <w:rsid w:val="00DB0800"/>
    <w:rsid w:val="00DB1097"/>
    <w:rsid w:val="00DB3A98"/>
    <w:rsid w:val="00DB7EE3"/>
    <w:rsid w:val="00DC5CE9"/>
    <w:rsid w:val="00DC60B1"/>
    <w:rsid w:val="00DC7BB1"/>
    <w:rsid w:val="00DD17FE"/>
    <w:rsid w:val="00DD69EB"/>
    <w:rsid w:val="00DE2E96"/>
    <w:rsid w:val="00DE603B"/>
    <w:rsid w:val="00DF34FA"/>
    <w:rsid w:val="00DF4C1E"/>
    <w:rsid w:val="00E01843"/>
    <w:rsid w:val="00E021AD"/>
    <w:rsid w:val="00E03C6E"/>
    <w:rsid w:val="00E11A69"/>
    <w:rsid w:val="00E17AA2"/>
    <w:rsid w:val="00E2093B"/>
    <w:rsid w:val="00E20FCA"/>
    <w:rsid w:val="00E22EB1"/>
    <w:rsid w:val="00E32B6A"/>
    <w:rsid w:val="00E35D0C"/>
    <w:rsid w:val="00E37EB3"/>
    <w:rsid w:val="00E44D0E"/>
    <w:rsid w:val="00E4685B"/>
    <w:rsid w:val="00E479C9"/>
    <w:rsid w:val="00E50F39"/>
    <w:rsid w:val="00E51076"/>
    <w:rsid w:val="00E57793"/>
    <w:rsid w:val="00E62ECD"/>
    <w:rsid w:val="00E707D8"/>
    <w:rsid w:val="00E73688"/>
    <w:rsid w:val="00E75DCA"/>
    <w:rsid w:val="00E75ED8"/>
    <w:rsid w:val="00E75F3F"/>
    <w:rsid w:val="00E83FEB"/>
    <w:rsid w:val="00E86042"/>
    <w:rsid w:val="00E9127F"/>
    <w:rsid w:val="00E9477C"/>
    <w:rsid w:val="00E97A19"/>
    <w:rsid w:val="00EA2B26"/>
    <w:rsid w:val="00EA2CB3"/>
    <w:rsid w:val="00EA56DC"/>
    <w:rsid w:val="00EA56EB"/>
    <w:rsid w:val="00EA7F96"/>
    <w:rsid w:val="00EC3199"/>
    <w:rsid w:val="00EC493A"/>
    <w:rsid w:val="00EC4C35"/>
    <w:rsid w:val="00ED2C55"/>
    <w:rsid w:val="00ED3830"/>
    <w:rsid w:val="00ED3F32"/>
    <w:rsid w:val="00ED4214"/>
    <w:rsid w:val="00ED4AF9"/>
    <w:rsid w:val="00EE26C6"/>
    <w:rsid w:val="00EE27A0"/>
    <w:rsid w:val="00EE327E"/>
    <w:rsid w:val="00EF6026"/>
    <w:rsid w:val="00F10EBD"/>
    <w:rsid w:val="00F15C55"/>
    <w:rsid w:val="00F173E3"/>
    <w:rsid w:val="00F2047A"/>
    <w:rsid w:val="00F22356"/>
    <w:rsid w:val="00F22ADC"/>
    <w:rsid w:val="00F25D71"/>
    <w:rsid w:val="00F35202"/>
    <w:rsid w:val="00F400F4"/>
    <w:rsid w:val="00F4258C"/>
    <w:rsid w:val="00F47B38"/>
    <w:rsid w:val="00F5303C"/>
    <w:rsid w:val="00F53CA6"/>
    <w:rsid w:val="00F5675E"/>
    <w:rsid w:val="00F578A9"/>
    <w:rsid w:val="00F6286B"/>
    <w:rsid w:val="00F66B2C"/>
    <w:rsid w:val="00F7098C"/>
    <w:rsid w:val="00F770A9"/>
    <w:rsid w:val="00F77556"/>
    <w:rsid w:val="00F80131"/>
    <w:rsid w:val="00F82616"/>
    <w:rsid w:val="00F82F8A"/>
    <w:rsid w:val="00F857F7"/>
    <w:rsid w:val="00F90D90"/>
    <w:rsid w:val="00FA7680"/>
    <w:rsid w:val="00FA7D24"/>
    <w:rsid w:val="00FA7DA5"/>
    <w:rsid w:val="00FB02F5"/>
    <w:rsid w:val="00FB0D88"/>
    <w:rsid w:val="00FB59D2"/>
    <w:rsid w:val="00FC052E"/>
    <w:rsid w:val="00FC2392"/>
    <w:rsid w:val="00FC25F9"/>
    <w:rsid w:val="00FC3DE7"/>
    <w:rsid w:val="00FC3F68"/>
    <w:rsid w:val="00FC7F04"/>
    <w:rsid w:val="00FD0CBD"/>
    <w:rsid w:val="00FD1CF0"/>
    <w:rsid w:val="00FD38B4"/>
    <w:rsid w:val="00FD46DD"/>
    <w:rsid w:val="00FD6EFD"/>
    <w:rsid w:val="00FD74EE"/>
    <w:rsid w:val="00FE0173"/>
    <w:rsid w:val="00FE1133"/>
    <w:rsid w:val="00FE5DEB"/>
    <w:rsid w:val="00FF2526"/>
    <w:rsid w:val="00FF29A8"/>
    <w:rsid w:val="00FF42FD"/>
    <w:rsid w:val="00FF57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fillcolor="black" stroke="f">
      <v:fill color="black"/>
      <v:stroke on="f"/>
    </o:shapedefaults>
    <o:shapelayout v:ext="edit">
      <o:idmap v:ext="edit" data="1"/>
    </o:shapelayout>
  </w:shapeDefaults>
  <w:decimalSymbol w:val=","/>
  <w:listSeparator w:val=";"/>
  <w14:docId w14:val="4D834287"/>
  <w15:docId w15:val="{B6FEBBD9-211B-4135-A685-887FA06A3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qFormat/>
    <w:locked/>
    <w:rsid w:val="00AE487E"/>
    <w:pPr>
      <w:keepNext/>
      <w:tabs>
        <w:tab w:val="num" w:pos="-708"/>
      </w:tabs>
      <w:spacing w:after="0" w:line="240" w:lineRule="auto"/>
      <w:ind w:left="708" w:hanging="708"/>
      <w:outlineLvl w:val="1"/>
    </w:pPr>
    <w:rPr>
      <w:rFonts w:ascii="Times New Roman" w:eastAsia="Times New Roman" w:hAnsi="Times New Roman"/>
      <w:b/>
      <w:sz w:val="20"/>
      <w:szCs w:val="20"/>
      <w:lang w:eastAsia="pt-BR"/>
    </w:rPr>
  </w:style>
  <w:style w:type="paragraph" w:styleId="Ttulo3">
    <w:name w:val="heading 3"/>
    <w:basedOn w:val="Normal"/>
    <w:next w:val="Normal"/>
    <w:link w:val="Ttulo3Char"/>
    <w:qFormat/>
    <w:locked/>
    <w:rsid w:val="00AE487E"/>
    <w:pPr>
      <w:keepNext/>
      <w:tabs>
        <w:tab w:val="num" w:pos="-696"/>
      </w:tabs>
      <w:spacing w:after="0" w:line="240" w:lineRule="auto"/>
      <w:ind w:left="1428" w:hanging="708"/>
      <w:jc w:val="center"/>
      <w:outlineLvl w:val="2"/>
    </w:pPr>
    <w:rPr>
      <w:rFonts w:ascii="Arial" w:eastAsia="Times New Roman" w:hAnsi="Arial"/>
      <w:b/>
      <w:i/>
      <w:color w:val="000000"/>
      <w:sz w:val="24"/>
      <w:szCs w:val="20"/>
      <w:lang w:eastAsia="pt-BR"/>
    </w:rPr>
  </w:style>
  <w:style w:type="paragraph" w:styleId="Ttulo4">
    <w:name w:val="heading 4"/>
    <w:basedOn w:val="Normal"/>
    <w:next w:val="Normal"/>
    <w:link w:val="Ttulo4Char"/>
    <w:unhideWhenUsed/>
    <w:qFormat/>
    <w:locked/>
    <w:rsid w:val="00D16A0E"/>
    <w:pPr>
      <w:keepNext/>
      <w:spacing w:before="240" w:after="60" w:line="240" w:lineRule="auto"/>
      <w:outlineLvl w:val="3"/>
    </w:pPr>
    <w:rPr>
      <w:rFonts w:eastAsia="Times New Roman"/>
      <w:b/>
      <w:bCs/>
      <w:sz w:val="28"/>
      <w:szCs w:val="28"/>
      <w:lang w:eastAsia="pt-BR"/>
    </w:rPr>
  </w:style>
  <w:style w:type="paragraph" w:styleId="Ttulo5">
    <w:name w:val="heading 5"/>
    <w:basedOn w:val="Normal"/>
    <w:next w:val="Normal"/>
    <w:link w:val="Ttulo5Char"/>
    <w:qFormat/>
    <w:locked/>
    <w:rsid w:val="00AE487E"/>
    <w:pPr>
      <w:keepNext/>
      <w:tabs>
        <w:tab w:val="num" w:pos="3"/>
      </w:tabs>
      <w:spacing w:after="0" w:line="240" w:lineRule="auto"/>
      <w:ind w:left="3543" w:hanging="708"/>
      <w:jc w:val="center"/>
      <w:outlineLvl w:val="4"/>
    </w:pPr>
    <w:rPr>
      <w:rFonts w:ascii="Tahoma" w:eastAsia="Times New Roman" w:hAnsi="Tahoma"/>
      <w:sz w:val="24"/>
      <w:szCs w:val="20"/>
      <w:lang w:eastAsia="pt-BR"/>
    </w:rPr>
  </w:style>
  <w:style w:type="paragraph" w:styleId="Ttulo6">
    <w:name w:val="heading 6"/>
    <w:basedOn w:val="Normal"/>
    <w:next w:val="Normal"/>
    <w:link w:val="Ttulo6Char"/>
    <w:qFormat/>
    <w:locked/>
    <w:rsid w:val="00AE487E"/>
    <w:pPr>
      <w:keepNext/>
      <w:tabs>
        <w:tab w:val="num" w:pos="0"/>
      </w:tabs>
      <w:spacing w:after="0" w:line="240" w:lineRule="auto"/>
      <w:ind w:left="4248" w:hanging="708"/>
      <w:jc w:val="center"/>
      <w:outlineLvl w:val="5"/>
    </w:pPr>
    <w:rPr>
      <w:rFonts w:ascii="Tahoma" w:eastAsia="Times New Roman" w:hAnsi="Tahoma"/>
      <w:b/>
      <w:sz w:val="24"/>
      <w:szCs w:val="20"/>
      <w:lang w:eastAsia="pt-BR"/>
    </w:rPr>
  </w:style>
  <w:style w:type="paragraph" w:styleId="Ttulo7">
    <w:name w:val="heading 7"/>
    <w:basedOn w:val="Normal"/>
    <w:next w:val="Normal"/>
    <w:link w:val="Ttulo7Char"/>
    <w:qFormat/>
    <w:locked/>
    <w:rsid w:val="00AE487E"/>
    <w:pPr>
      <w:keepNext/>
      <w:tabs>
        <w:tab w:val="num" w:pos="0"/>
      </w:tabs>
      <w:spacing w:after="0" w:line="240" w:lineRule="auto"/>
      <w:ind w:left="4956" w:hanging="708"/>
      <w:outlineLvl w:val="6"/>
    </w:pPr>
    <w:rPr>
      <w:rFonts w:ascii="Arial" w:eastAsia="Times New Roman" w:hAnsi="Arial"/>
      <w:b/>
      <w:sz w:val="36"/>
      <w:szCs w:val="20"/>
      <w:lang w:eastAsia="pt-BR"/>
    </w:rPr>
  </w:style>
  <w:style w:type="paragraph" w:styleId="Ttulo8">
    <w:name w:val="heading 8"/>
    <w:basedOn w:val="Normal"/>
    <w:next w:val="Normal"/>
    <w:link w:val="Ttulo8Char"/>
    <w:qFormat/>
    <w:locked/>
    <w:rsid w:val="00AE487E"/>
    <w:pPr>
      <w:keepNext/>
      <w:tabs>
        <w:tab w:val="num" w:pos="0"/>
      </w:tabs>
      <w:spacing w:after="0" w:line="240" w:lineRule="auto"/>
      <w:ind w:left="5664" w:hanging="708"/>
      <w:outlineLvl w:val="7"/>
    </w:pPr>
    <w:rPr>
      <w:rFonts w:ascii="Times New Roman" w:eastAsia="Times New Roman" w:hAnsi="Times New Roman"/>
      <w:sz w:val="24"/>
      <w:szCs w:val="20"/>
      <w:lang w:eastAsia="pt-BR"/>
    </w:rPr>
  </w:style>
  <w:style w:type="paragraph" w:styleId="Ttulo9">
    <w:name w:val="heading 9"/>
    <w:basedOn w:val="Normal"/>
    <w:next w:val="Normal"/>
    <w:link w:val="Ttulo9Char"/>
    <w:qFormat/>
    <w:locked/>
    <w:rsid w:val="00AE487E"/>
    <w:pPr>
      <w:keepNext/>
      <w:tabs>
        <w:tab w:val="num" w:pos="0"/>
      </w:tabs>
      <w:spacing w:after="0" w:line="240" w:lineRule="auto"/>
      <w:ind w:left="6372" w:hanging="708"/>
      <w:jc w:val="both"/>
      <w:outlineLvl w:val="8"/>
    </w:pPr>
    <w:rPr>
      <w:rFonts w:ascii="Times New Roman" w:eastAsia="Times New Roman" w:hAnsi="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00425"/>
    <w:rPr>
      <w:rFonts w:ascii="Arial" w:eastAsia="Times New Roman" w:hAnsi="Arial" w:cs="Arial"/>
      <w:b/>
      <w:bCs/>
      <w:kern w:val="32"/>
      <w:sz w:val="32"/>
      <w:szCs w:val="32"/>
    </w:rPr>
  </w:style>
  <w:style w:type="character" w:customStyle="1" w:styleId="Ttulo2Char">
    <w:name w:val="Título 2 Char"/>
    <w:basedOn w:val="Fontepargpadro"/>
    <w:link w:val="Ttulo2"/>
    <w:uiPriority w:val="9"/>
    <w:rsid w:val="00AE487E"/>
    <w:rPr>
      <w:rFonts w:ascii="Times New Roman" w:eastAsia="Times New Roman" w:hAnsi="Times New Roman"/>
      <w:b/>
      <w:sz w:val="20"/>
      <w:szCs w:val="20"/>
    </w:rPr>
  </w:style>
  <w:style w:type="character" w:customStyle="1" w:styleId="Ttulo3Char">
    <w:name w:val="Título 3 Char"/>
    <w:basedOn w:val="Fontepargpadro"/>
    <w:link w:val="Ttulo3"/>
    <w:uiPriority w:val="9"/>
    <w:rsid w:val="00AE487E"/>
    <w:rPr>
      <w:rFonts w:ascii="Arial" w:eastAsia="Times New Roman" w:hAnsi="Arial"/>
      <w:b/>
      <w:i/>
      <w:color w:val="000000"/>
      <w:sz w:val="24"/>
      <w:szCs w:val="20"/>
    </w:rPr>
  </w:style>
  <w:style w:type="character" w:customStyle="1" w:styleId="Ttulo4Char">
    <w:name w:val="Título 4 Char"/>
    <w:basedOn w:val="Fontepargpadro"/>
    <w:link w:val="Ttulo4"/>
    <w:rsid w:val="00D16A0E"/>
    <w:rPr>
      <w:rFonts w:eastAsia="Times New Roman"/>
      <w:b/>
      <w:bCs/>
      <w:sz w:val="28"/>
      <w:szCs w:val="28"/>
    </w:rPr>
  </w:style>
  <w:style w:type="character" w:customStyle="1" w:styleId="Ttulo5Char">
    <w:name w:val="Título 5 Char"/>
    <w:basedOn w:val="Fontepargpadro"/>
    <w:link w:val="Ttulo5"/>
    <w:uiPriority w:val="9"/>
    <w:rsid w:val="00AE487E"/>
    <w:rPr>
      <w:rFonts w:ascii="Tahoma" w:eastAsia="Times New Roman" w:hAnsi="Tahoma"/>
      <w:sz w:val="24"/>
      <w:szCs w:val="20"/>
    </w:rPr>
  </w:style>
  <w:style w:type="character" w:customStyle="1" w:styleId="Ttulo6Char">
    <w:name w:val="Título 6 Char"/>
    <w:basedOn w:val="Fontepargpadro"/>
    <w:link w:val="Ttulo6"/>
    <w:uiPriority w:val="9"/>
    <w:rsid w:val="00AE487E"/>
    <w:rPr>
      <w:rFonts w:ascii="Tahoma" w:eastAsia="Times New Roman" w:hAnsi="Tahoma"/>
      <w:b/>
      <w:sz w:val="24"/>
      <w:szCs w:val="20"/>
    </w:rPr>
  </w:style>
  <w:style w:type="character" w:customStyle="1" w:styleId="Ttulo7Char">
    <w:name w:val="Título 7 Char"/>
    <w:basedOn w:val="Fontepargpadro"/>
    <w:link w:val="Ttulo7"/>
    <w:uiPriority w:val="9"/>
    <w:rsid w:val="00AE487E"/>
    <w:rPr>
      <w:rFonts w:ascii="Arial" w:eastAsia="Times New Roman" w:hAnsi="Arial"/>
      <w:b/>
      <w:sz w:val="36"/>
      <w:szCs w:val="20"/>
    </w:rPr>
  </w:style>
  <w:style w:type="character" w:customStyle="1" w:styleId="Ttulo8Char">
    <w:name w:val="Título 8 Char"/>
    <w:basedOn w:val="Fontepargpadro"/>
    <w:link w:val="Ttulo8"/>
    <w:uiPriority w:val="9"/>
    <w:rsid w:val="00AE487E"/>
    <w:rPr>
      <w:rFonts w:ascii="Times New Roman" w:eastAsia="Times New Roman" w:hAnsi="Times New Roman"/>
      <w:sz w:val="24"/>
      <w:szCs w:val="20"/>
    </w:rPr>
  </w:style>
  <w:style w:type="character" w:customStyle="1" w:styleId="Ttulo9Char">
    <w:name w:val="Título 9 Char"/>
    <w:basedOn w:val="Fontepargpadro"/>
    <w:link w:val="Ttulo9"/>
    <w:uiPriority w:val="9"/>
    <w:rsid w:val="00AE487E"/>
    <w:rPr>
      <w:rFonts w:ascii="Times New Roman" w:eastAsia="Times New Roman" w:hAnsi="Times New Roman"/>
      <w:b/>
      <w:sz w:val="24"/>
      <w:szCs w:val="20"/>
    </w:rPr>
  </w:style>
  <w:style w:type="paragraph" w:styleId="Cabealho">
    <w:name w:val="header"/>
    <w:aliases w:val="Cabeçalho1,Cabeçalho superior"/>
    <w:basedOn w:val="Normal"/>
    <w:link w:val="CabealhoChar"/>
    <w:uiPriority w:val="99"/>
    <w:rsid w:val="00553B38"/>
    <w:pPr>
      <w:tabs>
        <w:tab w:val="center" w:pos="4252"/>
        <w:tab w:val="right" w:pos="8504"/>
      </w:tabs>
      <w:spacing w:after="0" w:line="240" w:lineRule="auto"/>
    </w:pPr>
  </w:style>
  <w:style w:type="character" w:customStyle="1" w:styleId="CabealhoChar">
    <w:name w:val="Cabeçalho Char"/>
    <w:aliases w:val="Cabeçalho1 Char,Cabeçalho superior Char"/>
    <w:basedOn w:val="Fontepargpadro"/>
    <w:link w:val="Cabealho"/>
    <w:uiPriority w:val="99"/>
    <w:locked/>
    <w:rsid w:val="00553B38"/>
    <w:rPr>
      <w:rFonts w:cs="Times New Roman"/>
    </w:rPr>
  </w:style>
  <w:style w:type="paragraph" w:styleId="Rodap">
    <w:name w:val="footer"/>
    <w:basedOn w:val="Normal"/>
    <w:link w:val="RodapChar"/>
    <w:uiPriority w:val="99"/>
    <w:rsid w:val="00553B3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53B38"/>
    <w:rPr>
      <w:rFonts w:cs="Times New Roman"/>
    </w:rPr>
  </w:style>
  <w:style w:type="paragraph" w:styleId="Textodebalo">
    <w:name w:val="Balloon Text"/>
    <w:basedOn w:val="Normal"/>
    <w:link w:val="TextodebaloChar"/>
    <w:uiPriority w:val="99"/>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locked/>
    <w:rsid w:val="00553B38"/>
    <w:rPr>
      <w:rFonts w:ascii="Tahoma" w:hAnsi="Tahoma" w:cs="Tahoma"/>
      <w:sz w:val="16"/>
      <w:szCs w:val="16"/>
    </w:rPr>
  </w:style>
  <w:style w:type="paragraph" w:styleId="Textodecomentrio">
    <w:name w:val="annotation text"/>
    <w:basedOn w:val="Normal"/>
    <w:link w:val="TextodecomentrioChar"/>
    <w:rsid w:val="00055F6F"/>
    <w:pPr>
      <w:spacing w:line="240" w:lineRule="auto"/>
    </w:pPr>
    <w:rPr>
      <w:sz w:val="20"/>
      <w:szCs w:val="20"/>
    </w:rPr>
  </w:style>
  <w:style w:type="character" w:customStyle="1" w:styleId="TextodecomentrioChar">
    <w:name w:val="Texto de comentário Char"/>
    <w:basedOn w:val="Fontepargpadro"/>
    <w:link w:val="Textodecomentrio"/>
    <w:uiPriority w:val="99"/>
    <w:locked/>
    <w:rsid w:val="00055F6F"/>
    <w:rPr>
      <w:rFonts w:cs="Times New Roman"/>
      <w:sz w:val="20"/>
      <w:szCs w:val="20"/>
    </w:rPr>
  </w:style>
  <w:style w:type="character" w:styleId="Refdecomentrio">
    <w:name w:val="annotation reference"/>
    <w:basedOn w:val="Fontepargpadro"/>
    <w:uiPriority w:val="99"/>
    <w:rsid w:val="00055F6F"/>
    <w:rPr>
      <w:rFonts w:cs="Times New Roman"/>
      <w:sz w:val="16"/>
      <w:szCs w:val="16"/>
    </w:rPr>
  </w:style>
  <w:style w:type="paragraph" w:styleId="Textodenotaderodap">
    <w:name w:val="footnote text"/>
    <w:basedOn w:val="Normal"/>
    <w:link w:val="TextodenotaderodapChar"/>
    <w:uiPriority w:val="99"/>
    <w:rsid w:val="00055F6F"/>
    <w:pPr>
      <w:spacing w:after="0" w:line="240" w:lineRule="auto"/>
    </w:pPr>
    <w:rPr>
      <w:sz w:val="20"/>
      <w:szCs w:val="20"/>
    </w:rPr>
  </w:style>
  <w:style w:type="character" w:customStyle="1" w:styleId="TextodenotaderodapChar">
    <w:name w:val="Texto de nota de rodapé Char"/>
    <w:basedOn w:val="Fontepargpadro"/>
    <w:link w:val="Textodenotaderodap"/>
    <w:uiPriority w:val="99"/>
    <w:locked/>
    <w:rsid w:val="00055F6F"/>
    <w:rPr>
      <w:rFonts w:cs="Times New Roman"/>
      <w:sz w:val="20"/>
      <w:szCs w:val="20"/>
    </w:rPr>
  </w:style>
  <w:style w:type="character" w:styleId="Refdenotaderodap">
    <w:name w:val="footnote reference"/>
    <w:basedOn w:val="Fontepargpadro"/>
    <w:uiPriority w:val="99"/>
    <w:semiHidden/>
    <w:rsid w:val="00055F6F"/>
    <w:rPr>
      <w:rFonts w:cs="Times New Roman"/>
      <w:vertAlign w:val="superscript"/>
    </w:rPr>
  </w:style>
  <w:style w:type="paragraph" w:styleId="PargrafodaLista">
    <w:name w:val="List Paragraph"/>
    <w:basedOn w:val="Normal"/>
    <w:qFormat/>
    <w:rsid w:val="00055F6F"/>
    <w:pPr>
      <w:ind w:left="720"/>
      <w:contextualSpacing/>
    </w:pPr>
  </w:style>
  <w:style w:type="paragraph" w:styleId="Corpodetexto">
    <w:name w:val="Body Text"/>
    <w:aliases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character" w:customStyle="1" w:styleId="CorpodetextoChar">
    <w:name w:val="Corpo de texto Char"/>
    <w:aliases w:val="body text Char1"/>
    <w:basedOn w:val="Fontepargpadro"/>
    <w:link w:val="Corpodetexto"/>
    <w:rsid w:val="00397161"/>
    <w:rPr>
      <w:rFonts w:ascii="Arial" w:eastAsia="Times New Roman" w:hAnsi="Arial" w:cs="Arial"/>
      <w:bCs/>
      <w:sz w:val="24"/>
      <w:szCs w:val="24"/>
    </w:rPr>
  </w:style>
  <w:style w:type="table" w:styleId="Tabelacomgrade">
    <w:name w:val="Table Grid"/>
    <w:basedOn w:val="Tabelanormal"/>
    <w:uiPriority w:val="59"/>
    <w:locked/>
    <w:rsid w:val="00693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locked/>
    <w:rsid w:val="00AE6B06"/>
    <w:pPr>
      <w:spacing w:after="0" w:line="240" w:lineRule="auto"/>
      <w:jc w:val="center"/>
    </w:pPr>
    <w:rPr>
      <w:rFonts w:ascii="Times New Roman" w:eastAsia="Times New Roman" w:hAnsi="Times New Roman"/>
      <w:sz w:val="32"/>
      <w:szCs w:val="24"/>
      <w:lang w:val="x-none" w:eastAsia="x-none"/>
    </w:rPr>
  </w:style>
  <w:style w:type="character" w:customStyle="1" w:styleId="TtuloChar">
    <w:name w:val="Título Char"/>
    <w:basedOn w:val="Fontepargpadro"/>
    <w:link w:val="Ttulo"/>
    <w:rsid w:val="00AE6B06"/>
    <w:rPr>
      <w:rFonts w:ascii="Times New Roman" w:eastAsia="Times New Roman" w:hAnsi="Times New Roman"/>
      <w:sz w:val="32"/>
      <w:szCs w:val="24"/>
      <w:lang w:val="x-none" w:eastAsia="x-none"/>
    </w:rPr>
  </w:style>
  <w:style w:type="paragraph" w:customStyle="1" w:styleId="font5">
    <w:name w:val="font5"/>
    <w:basedOn w:val="Normal"/>
    <w:rsid w:val="00AE6B06"/>
    <w:pPr>
      <w:spacing w:before="100" w:beforeAutospacing="1" w:after="100" w:afterAutospacing="1" w:line="240" w:lineRule="auto"/>
    </w:pPr>
    <w:rPr>
      <w:rFonts w:ascii="Arial" w:eastAsia="Arial Unicode MS" w:hAnsi="Arial" w:cs="Arial"/>
      <w:lang w:eastAsia="pt-BR"/>
    </w:rPr>
  </w:style>
  <w:style w:type="paragraph" w:styleId="Assuntodocomentrio">
    <w:name w:val="annotation subject"/>
    <w:basedOn w:val="Textodecomentrio"/>
    <w:next w:val="Textodecomentrio"/>
    <w:link w:val="AssuntodocomentrioChar"/>
    <w:uiPriority w:val="99"/>
    <w:unhideWhenUsed/>
    <w:rsid w:val="009C24AD"/>
    <w:rPr>
      <w:b/>
      <w:bCs/>
    </w:rPr>
  </w:style>
  <w:style w:type="character" w:customStyle="1" w:styleId="AssuntodocomentrioChar">
    <w:name w:val="Assunto do comentário Char"/>
    <w:basedOn w:val="TextodecomentrioChar"/>
    <w:link w:val="Assuntodocomentrio"/>
    <w:uiPriority w:val="99"/>
    <w:rsid w:val="009C24AD"/>
    <w:rPr>
      <w:rFonts w:cs="Times New Roman"/>
      <w:b/>
      <w:bCs/>
      <w:sz w:val="20"/>
      <w:szCs w:val="20"/>
      <w:lang w:eastAsia="en-US"/>
    </w:rPr>
  </w:style>
  <w:style w:type="paragraph" w:styleId="Reviso">
    <w:name w:val="Revision"/>
    <w:hidden/>
    <w:uiPriority w:val="99"/>
    <w:rsid w:val="009A3068"/>
    <w:rPr>
      <w:lang w:eastAsia="en-US"/>
    </w:rPr>
  </w:style>
  <w:style w:type="paragraph" w:styleId="Sumrio1">
    <w:name w:val="toc 1"/>
    <w:basedOn w:val="Normal"/>
    <w:next w:val="Normal"/>
    <w:autoRedefine/>
    <w:locked/>
    <w:rsid w:val="00FF29A8"/>
    <w:pPr>
      <w:spacing w:before="240" w:after="120"/>
    </w:pPr>
    <w:rPr>
      <w:rFonts w:asciiTheme="minorHAnsi" w:hAnsiTheme="minorHAnsi"/>
      <w:b/>
      <w:bCs/>
      <w:sz w:val="20"/>
      <w:szCs w:val="20"/>
    </w:rPr>
  </w:style>
  <w:style w:type="paragraph" w:styleId="Sumrio2">
    <w:name w:val="toc 2"/>
    <w:basedOn w:val="Normal"/>
    <w:next w:val="Normal"/>
    <w:autoRedefine/>
    <w:uiPriority w:val="39"/>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uiPriority w:val="39"/>
    <w:locked/>
    <w:rsid w:val="00FF29A8"/>
    <w:pPr>
      <w:spacing w:after="0"/>
      <w:ind w:left="440"/>
    </w:pPr>
    <w:rPr>
      <w:rFonts w:asciiTheme="minorHAnsi" w:hAnsiTheme="minorHAnsi"/>
      <w:sz w:val="20"/>
      <w:szCs w:val="20"/>
    </w:rPr>
  </w:style>
  <w:style w:type="paragraph" w:styleId="Sumrio4">
    <w:name w:val="toc 4"/>
    <w:basedOn w:val="Normal"/>
    <w:next w:val="Normal"/>
    <w:autoRedefine/>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character" w:styleId="Hyperlink">
    <w:name w:val="Hyperlink"/>
    <w:basedOn w:val="Fontepargpadro"/>
    <w:unhideWhenUsed/>
    <w:rsid w:val="00FF29A8"/>
    <w:rPr>
      <w:color w:val="0000FF" w:themeColor="hyperlink"/>
      <w:u w:val="single"/>
    </w:rPr>
  </w:style>
  <w:style w:type="paragraph" w:customStyle="1" w:styleId="Default">
    <w:name w:val="Default"/>
    <w:rsid w:val="00A14CF7"/>
    <w:pPr>
      <w:autoSpaceDE w:val="0"/>
      <w:autoSpaceDN w:val="0"/>
      <w:adjustRightInd w:val="0"/>
    </w:pPr>
    <w:rPr>
      <w:rFonts w:cs="Calibri"/>
      <w:color w:val="000000"/>
      <w:sz w:val="24"/>
      <w:szCs w:val="24"/>
    </w:rPr>
  </w:style>
  <w:style w:type="character" w:styleId="Forte">
    <w:name w:val="Strong"/>
    <w:basedOn w:val="Fontepargpadro"/>
    <w:qFormat/>
    <w:locked/>
    <w:rsid w:val="005C1965"/>
    <w:rPr>
      <w:b/>
      <w:bCs/>
    </w:rPr>
  </w:style>
  <w:style w:type="paragraph" w:styleId="NormalWeb">
    <w:name w:val="Normal (Web)"/>
    <w:basedOn w:val="Normal"/>
    <w:rsid w:val="00E9477C"/>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Corpodetexto21">
    <w:name w:val="Corpo de texto 21"/>
    <w:basedOn w:val="Normal"/>
    <w:rsid w:val="002266E0"/>
    <w:pPr>
      <w:suppressAutoHyphens/>
      <w:spacing w:after="0" w:line="360" w:lineRule="auto"/>
      <w:jc w:val="both"/>
    </w:pPr>
    <w:rPr>
      <w:rFonts w:ascii="Arial" w:eastAsia="Times New Roman" w:hAnsi="Arial"/>
      <w:sz w:val="24"/>
      <w:szCs w:val="20"/>
      <w:lang w:eastAsia="ar-SA"/>
    </w:rPr>
  </w:style>
  <w:style w:type="paragraph" w:customStyle="1" w:styleId="CG1">
    <w:name w:val="CG1"/>
    <w:basedOn w:val="Normal"/>
    <w:rsid w:val="00D4418F"/>
    <w:pPr>
      <w:tabs>
        <w:tab w:val="num" w:pos="360"/>
      </w:tabs>
      <w:spacing w:after="120" w:line="240" w:lineRule="auto"/>
      <w:jc w:val="both"/>
    </w:pPr>
    <w:rPr>
      <w:rFonts w:ascii="Times New Roman" w:eastAsia="Times New Roman" w:hAnsi="Times New Roman"/>
      <w:szCs w:val="20"/>
      <w:lang w:eastAsia="pt-BR"/>
    </w:rPr>
  </w:style>
  <w:style w:type="paragraph" w:customStyle="1" w:styleId="reservado3">
    <w:name w:val="reservado3"/>
    <w:basedOn w:val="Normal"/>
    <w:rsid w:val="00AE487E"/>
    <w:pPr>
      <w:tabs>
        <w:tab w:val="left" w:pos="9000"/>
        <w:tab w:val="right" w:pos="9360"/>
      </w:tabs>
      <w:suppressAutoHyphens/>
      <w:spacing w:after="0" w:line="240" w:lineRule="auto"/>
      <w:jc w:val="both"/>
    </w:pPr>
    <w:rPr>
      <w:rFonts w:ascii="Arial" w:eastAsia="Times New Roman" w:hAnsi="Arial"/>
      <w:sz w:val="24"/>
      <w:szCs w:val="20"/>
      <w:lang w:val="en-US" w:eastAsia="pt-BR"/>
    </w:rPr>
  </w:style>
  <w:style w:type="paragraph" w:styleId="Recuodecorpodetexto">
    <w:name w:val="Body Text Indent"/>
    <w:basedOn w:val="Normal"/>
    <w:link w:val="RecuodecorpodetextoChar"/>
    <w:rsid w:val="00AE487E"/>
    <w:pPr>
      <w:spacing w:after="0" w:line="240" w:lineRule="auto"/>
      <w:ind w:left="360"/>
      <w:jc w:val="both"/>
    </w:pPr>
    <w:rPr>
      <w:rFonts w:ascii="Times New Roman" w:eastAsia="Times New Roman" w:hAnsi="Times New Roman"/>
      <w:sz w:val="24"/>
      <w:szCs w:val="20"/>
      <w:lang w:eastAsia="pt-BR"/>
    </w:rPr>
  </w:style>
  <w:style w:type="character" w:customStyle="1" w:styleId="RecuodecorpodetextoChar">
    <w:name w:val="Recuo de corpo de texto Char"/>
    <w:basedOn w:val="Fontepargpadro"/>
    <w:link w:val="Recuodecorpodetexto"/>
    <w:uiPriority w:val="99"/>
    <w:rsid w:val="00AE487E"/>
    <w:rPr>
      <w:rFonts w:ascii="Times New Roman" w:eastAsia="Times New Roman" w:hAnsi="Times New Roman"/>
      <w:sz w:val="24"/>
      <w:szCs w:val="20"/>
    </w:rPr>
  </w:style>
  <w:style w:type="character" w:customStyle="1" w:styleId="rodape1">
    <w:name w:val="rodape1"/>
    <w:rsid w:val="00AE487E"/>
    <w:rPr>
      <w:rFonts w:ascii="Arial" w:hAnsi="Arial"/>
      <w:color w:val="FFFFFF"/>
      <w:sz w:val="18"/>
    </w:rPr>
  </w:style>
  <w:style w:type="paragraph" w:customStyle="1" w:styleId="CG2">
    <w:name w:val="CG2"/>
    <w:basedOn w:val="Normal"/>
    <w:rsid w:val="00AE487E"/>
    <w:pPr>
      <w:tabs>
        <w:tab w:val="num" w:pos="1440"/>
      </w:tabs>
      <w:spacing w:after="120" w:line="240" w:lineRule="auto"/>
      <w:ind w:left="1440" w:hanging="720"/>
      <w:jc w:val="both"/>
    </w:pPr>
    <w:rPr>
      <w:rFonts w:ascii="Times New Roman" w:eastAsia="Times New Roman" w:hAnsi="Times New Roman"/>
      <w:szCs w:val="20"/>
      <w:lang w:eastAsia="pt-BR"/>
    </w:rPr>
  </w:style>
  <w:style w:type="paragraph" w:customStyle="1" w:styleId="WW-Corpodetexto2">
    <w:name w:val="WW-Corpo de texto 2"/>
    <w:basedOn w:val="Normal"/>
    <w:rsid w:val="00AE487E"/>
    <w:pPr>
      <w:suppressAutoHyphens/>
      <w:spacing w:after="0" w:line="240" w:lineRule="auto"/>
      <w:jc w:val="both"/>
    </w:pPr>
    <w:rPr>
      <w:rFonts w:ascii="Arial" w:eastAsia="Times New Roman" w:hAnsi="Arial"/>
      <w:sz w:val="24"/>
      <w:szCs w:val="20"/>
      <w:lang w:eastAsia="pt-BR"/>
    </w:rPr>
  </w:style>
  <w:style w:type="paragraph" w:styleId="Corpodetexto2">
    <w:name w:val="Body Text 2"/>
    <w:basedOn w:val="Normal"/>
    <w:link w:val="Corpodetexto2Char"/>
    <w:rsid w:val="00AE487E"/>
    <w:pPr>
      <w:widowControl w:val="0"/>
      <w:suppressAutoHyphens/>
      <w:spacing w:after="0" w:line="360" w:lineRule="auto"/>
      <w:ind w:left="2835"/>
      <w:jc w:val="both"/>
    </w:pPr>
    <w:rPr>
      <w:rFonts w:ascii="Times New Roman" w:eastAsia="Times New Roman" w:hAnsi="Times New Roman"/>
      <w:i/>
      <w:kern w:val="1"/>
      <w:sz w:val="24"/>
      <w:szCs w:val="20"/>
      <w:lang w:eastAsia="ar-SA"/>
    </w:rPr>
  </w:style>
  <w:style w:type="character" w:customStyle="1" w:styleId="Corpodetexto2Char">
    <w:name w:val="Corpo de texto 2 Char"/>
    <w:basedOn w:val="Fontepargpadro"/>
    <w:link w:val="Corpodetexto2"/>
    <w:uiPriority w:val="99"/>
    <w:rsid w:val="00AE487E"/>
    <w:rPr>
      <w:rFonts w:ascii="Times New Roman" w:eastAsia="Times New Roman" w:hAnsi="Times New Roman"/>
      <w:i/>
      <w:kern w:val="1"/>
      <w:sz w:val="24"/>
      <w:szCs w:val="20"/>
      <w:lang w:eastAsia="ar-SA"/>
    </w:rPr>
  </w:style>
  <w:style w:type="paragraph" w:styleId="Recuodecorpodetexto2">
    <w:name w:val="Body Text Indent 2"/>
    <w:basedOn w:val="Normal"/>
    <w:link w:val="Recuodecorpodetexto2Char"/>
    <w:rsid w:val="00AE487E"/>
    <w:pPr>
      <w:spacing w:after="120" w:line="480" w:lineRule="auto"/>
      <w:ind w:left="283"/>
    </w:pPr>
    <w:rPr>
      <w:rFonts w:ascii="Times New Roman" w:eastAsia="Times New Roman" w:hAnsi="Times New Roman"/>
      <w:sz w:val="24"/>
      <w:szCs w:val="24"/>
      <w:lang w:eastAsia="pt-BR"/>
    </w:rPr>
  </w:style>
  <w:style w:type="character" w:customStyle="1" w:styleId="Recuodecorpodetexto2Char">
    <w:name w:val="Recuo de corpo de texto 2 Char"/>
    <w:basedOn w:val="Fontepargpadro"/>
    <w:link w:val="Recuodecorpodetexto2"/>
    <w:uiPriority w:val="99"/>
    <w:rsid w:val="00AE487E"/>
    <w:rPr>
      <w:rFonts w:ascii="Times New Roman" w:eastAsia="Times New Roman" w:hAnsi="Times New Roman"/>
      <w:sz w:val="24"/>
      <w:szCs w:val="24"/>
    </w:rPr>
  </w:style>
  <w:style w:type="paragraph" w:customStyle="1" w:styleId="Contedodatabela">
    <w:name w:val="Conteúdo da tabela"/>
    <w:basedOn w:val="Corpodetexto"/>
    <w:rsid w:val="00AE487E"/>
    <w:pPr>
      <w:widowControl w:val="0"/>
      <w:suppressLineNumbers/>
      <w:suppressAutoHyphens/>
      <w:spacing w:after="120"/>
      <w:jc w:val="left"/>
    </w:pPr>
    <w:rPr>
      <w:rFonts w:ascii="Times New Roman" w:eastAsia="Arial Unicode MS" w:hAnsi="Times New Roman" w:cs="Tahoma"/>
      <w:bCs w:val="0"/>
      <w:szCs w:val="20"/>
    </w:rPr>
  </w:style>
  <w:style w:type="paragraph" w:styleId="Corpodetexto3">
    <w:name w:val="Body Text 3"/>
    <w:basedOn w:val="Normal"/>
    <w:link w:val="Corpodetexto3Char"/>
    <w:rsid w:val="00AE487E"/>
    <w:pPr>
      <w:suppressAutoHyphens/>
      <w:spacing w:after="120" w:line="240" w:lineRule="auto"/>
    </w:pPr>
    <w:rPr>
      <w:rFonts w:ascii="Times New Roman" w:eastAsia="Times New Roman" w:hAnsi="Times New Roman"/>
      <w:sz w:val="16"/>
      <w:szCs w:val="16"/>
      <w:lang w:eastAsia="ar-SA"/>
    </w:rPr>
  </w:style>
  <w:style w:type="character" w:customStyle="1" w:styleId="Corpodetexto3Char">
    <w:name w:val="Corpo de texto 3 Char"/>
    <w:basedOn w:val="Fontepargpadro"/>
    <w:link w:val="Corpodetexto3"/>
    <w:uiPriority w:val="99"/>
    <w:rsid w:val="00AE487E"/>
    <w:rPr>
      <w:rFonts w:ascii="Times New Roman" w:eastAsia="Times New Roman" w:hAnsi="Times New Roman"/>
      <w:sz w:val="16"/>
      <w:szCs w:val="16"/>
      <w:lang w:eastAsia="ar-SA"/>
    </w:rPr>
  </w:style>
  <w:style w:type="paragraph" w:customStyle="1" w:styleId="Recuodecorpodetexto21">
    <w:name w:val="Recuo de corpo de texto 21"/>
    <w:basedOn w:val="Normal"/>
    <w:rsid w:val="00AE487E"/>
    <w:pPr>
      <w:suppressAutoHyphens/>
      <w:spacing w:after="0" w:line="360" w:lineRule="auto"/>
      <w:ind w:firstLine="1526"/>
      <w:jc w:val="both"/>
    </w:pPr>
    <w:rPr>
      <w:rFonts w:ascii="Arial" w:eastAsia="Times New Roman" w:hAnsi="Arial" w:cs="Arial"/>
      <w:sz w:val="24"/>
      <w:szCs w:val="24"/>
      <w:lang w:eastAsia="ar-SA"/>
    </w:rPr>
  </w:style>
  <w:style w:type="character" w:customStyle="1" w:styleId="apple-converted-space">
    <w:name w:val="apple-converted-space"/>
    <w:rsid w:val="00AE487E"/>
  </w:style>
  <w:style w:type="character" w:customStyle="1" w:styleId="st">
    <w:name w:val="st"/>
    <w:rsid w:val="00AE487E"/>
  </w:style>
  <w:style w:type="character" w:customStyle="1" w:styleId="texto">
    <w:name w:val="texto"/>
    <w:rsid w:val="00AE487E"/>
  </w:style>
  <w:style w:type="character" w:customStyle="1" w:styleId="WW8Num2z0">
    <w:name w:val="WW8Num2z0"/>
    <w:rsid w:val="00AE487E"/>
    <w:rPr>
      <w:rFonts w:ascii="Symbol" w:hAnsi="Symbol"/>
    </w:rPr>
  </w:style>
  <w:style w:type="character" w:customStyle="1" w:styleId="WW8Num3z0">
    <w:name w:val="WW8Num3z0"/>
    <w:rsid w:val="00AE487E"/>
    <w:rPr>
      <w:rFonts w:ascii="Symbol" w:hAnsi="Symbol"/>
    </w:rPr>
  </w:style>
  <w:style w:type="character" w:customStyle="1" w:styleId="WW8Num4z0">
    <w:name w:val="WW8Num4z0"/>
    <w:rsid w:val="00AE487E"/>
    <w:rPr>
      <w:rFonts w:ascii="Symbol" w:hAnsi="Symbol"/>
    </w:rPr>
  </w:style>
  <w:style w:type="character" w:customStyle="1" w:styleId="WW8Num5z0">
    <w:name w:val="WW8Num5z0"/>
    <w:rsid w:val="00AE487E"/>
    <w:rPr>
      <w:b/>
    </w:rPr>
  </w:style>
  <w:style w:type="character" w:customStyle="1" w:styleId="WW8Num6z0">
    <w:name w:val="WW8Num6z0"/>
    <w:rsid w:val="00AE487E"/>
    <w:rPr>
      <w:rFonts w:ascii="Courier New" w:hAnsi="Courier New"/>
      <w:sz w:val="12"/>
    </w:rPr>
  </w:style>
  <w:style w:type="character" w:customStyle="1" w:styleId="WW8Num7z0">
    <w:name w:val="WW8Num7z0"/>
    <w:rsid w:val="00AE487E"/>
    <w:rPr>
      <w:b/>
    </w:rPr>
  </w:style>
  <w:style w:type="character" w:customStyle="1" w:styleId="WW8Num8z0">
    <w:name w:val="WW8Num8z0"/>
    <w:rsid w:val="00AE487E"/>
    <w:rPr>
      <w:rFonts w:ascii="Symbol" w:hAnsi="Symbol"/>
    </w:rPr>
  </w:style>
  <w:style w:type="character" w:customStyle="1" w:styleId="WW8Num8z1">
    <w:name w:val="WW8Num8z1"/>
    <w:rsid w:val="00AE487E"/>
    <w:rPr>
      <w:rFonts w:ascii="Courier New" w:hAnsi="Courier New"/>
    </w:rPr>
  </w:style>
  <w:style w:type="character" w:customStyle="1" w:styleId="WW8Num9z0">
    <w:name w:val="WW8Num9z0"/>
    <w:rsid w:val="00AE487E"/>
    <w:rPr>
      <w:rFonts w:ascii="Symbol" w:hAnsi="Symbol"/>
    </w:rPr>
  </w:style>
  <w:style w:type="character" w:customStyle="1" w:styleId="WW8Num18z0">
    <w:name w:val="WW8Num18z0"/>
    <w:rsid w:val="00AE487E"/>
    <w:rPr>
      <w:b/>
    </w:rPr>
  </w:style>
  <w:style w:type="character" w:customStyle="1" w:styleId="WW8Num23z0">
    <w:name w:val="WW8Num23z0"/>
    <w:rsid w:val="00AE487E"/>
    <w:rPr>
      <w:b/>
    </w:rPr>
  </w:style>
  <w:style w:type="character" w:customStyle="1" w:styleId="WW8Num28z0">
    <w:name w:val="WW8Num28z0"/>
    <w:rsid w:val="00AE487E"/>
    <w:rPr>
      <w:rFonts w:ascii="Symbol" w:hAnsi="Symbol"/>
    </w:rPr>
  </w:style>
  <w:style w:type="character" w:customStyle="1" w:styleId="WW8Num28z1">
    <w:name w:val="WW8Num28z1"/>
    <w:rsid w:val="00AE487E"/>
    <w:rPr>
      <w:rFonts w:ascii="Courier New" w:hAnsi="Courier New"/>
    </w:rPr>
  </w:style>
  <w:style w:type="character" w:customStyle="1" w:styleId="WW8Num28z2">
    <w:name w:val="WW8Num28z2"/>
    <w:rsid w:val="00AE487E"/>
    <w:rPr>
      <w:rFonts w:ascii="Wingdings" w:hAnsi="Wingdings"/>
    </w:rPr>
  </w:style>
  <w:style w:type="character" w:customStyle="1" w:styleId="WW8Num28z3">
    <w:name w:val="WW8Num28z3"/>
    <w:rsid w:val="00AE487E"/>
    <w:rPr>
      <w:rFonts w:ascii="Symbol" w:hAnsi="Symbol"/>
    </w:rPr>
  </w:style>
  <w:style w:type="character" w:customStyle="1" w:styleId="Fontepargpadro10">
    <w:name w:val="Fonte parág. padrão10"/>
    <w:rsid w:val="00AE487E"/>
  </w:style>
  <w:style w:type="character" w:customStyle="1" w:styleId="Fontepargpadro9">
    <w:name w:val="Fonte parág. padrão9"/>
    <w:rsid w:val="00AE487E"/>
  </w:style>
  <w:style w:type="character" w:customStyle="1" w:styleId="Absatz-Standardschriftart">
    <w:name w:val="Absatz-Standardschriftart"/>
    <w:rsid w:val="00AE487E"/>
  </w:style>
  <w:style w:type="character" w:customStyle="1" w:styleId="WW-Absatz-Standardschriftart">
    <w:name w:val="WW-Absatz-Standardschriftart"/>
    <w:rsid w:val="00AE487E"/>
  </w:style>
  <w:style w:type="character" w:customStyle="1" w:styleId="WW-Absatz-Standardschriftart1">
    <w:name w:val="WW-Absatz-Standardschriftart1"/>
    <w:rsid w:val="00AE487E"/>
  </w:style>
  <w:style w:type="character" w:customStyle="1" w:styleId="WW-Absatz-Standardschriftart11">
    <w:name w:val="WW-Absatz-Standardschriftart11"/>
    <w:rsid w:val="00AE487E"/>
  </w:style>
  <w:style w:type="character" w:customStyle="1" w:styleId="WW-Absatz-Standardschriftart111">
    <w:name w:val="WW-Absatz-Standardschriftart111"/>
    <w:rsid w:val="00AE487E"/>
  </w:style>
  <w:style w:type="character" w:customStyle="1" w:styleId="WW-Absatz-Standardschriftart1111">
    <w:name w:val="WW-Absatz-Standardschriftart1111"/>
    <w:rsid w:val="00AE487E"/>
  </w:style>
  <w:style w:type="character" w:customStyle="1" w:styleId="WW-Absatz-Standardschriftart11111">
    <w:name w:val="WW-Absatz-Standardschriftart11111"/>
    <w:rsid w:val="00AE487E"/>
  </w:style>
  <w:style w:type="character" w:customStyle="1" w:styleId="WW-Absatz-Standardschriftart111111">
    <w:name w:val="WW-Absatz-Standardschriftart111111"/>
    <w:rsid w:val="00AE487E"/>
  </w:style>
  <w:style w:type="character" w:customStyle="1" w:styleId="WW-Absatz-Standardschriftart1111111">
    <w:name w:val="WW-Absatz-Standardschriftart1111111"/>
    <w:rsid w:val="00AE487E"/>
  </w:style>
  <w:style w:type="character" w:customStyle="1" w:styleId="WW-Absatz-Standardschriftart11111111">
    <w:name w:val="WW-Absatz-Standardschriftart11111111"/>
    <w:rsid w:val="00AE487E"/>
  </w:style>
  <w:style w:type="character" w:customStyle="1" w:styleId="WW-Absatz-Standardschriftart111111111">
    <w:name w:val="WW-Absatz-Standardschriftart111111111"/>
    <w:rsid w:val="00AE487E"/>
  </w:style>
  <w:style w:type="character" w:customStyle="1" w:styleId="WW-Absatz-Standardschriftart1111111111">
    <w:name w:val="WW-Absatz-Standardschriftart1111111111"/>
    <w:rsid w:val="00AE487E"/>
  </w:style>
  <w:style w:type="character" w:customStyle="1" w:styleId="WW-Absatz-Standardschriftart11111111111">
    <w:name w:val="WW-Absatz-Standardschriftart11111111111"/>
    <w:rsid w:val="00AE487E"/>
  </w:style>
  <w:style w:type="character" w:customStyle="1" w:styleId="WW-Absatz-Standardschriftart111111111111">
    <w:name w:val="WW-Absatz-Standardschriftart111111111111"/>
    <w:rsid w:val="00AE487E"/>
  </w:style>
  <w:style w:type="character" w:customStyle="1" w:styleId="WW-Absatz-Standardschriftart1111111111111">
    <w:name w:val="WW-Absatz-Standardschriftart1111111111111"/>
    <w:rsid w:val="00AE487E"/>
  </w:style>
  <w:style w:type="character" w:customStyle="1" w:styleId="WW8Num9z1">
    <w:name w:val="WW8Num9z1"/>
    <w:rsid w:val="00AE487E"/>
    <w:rPr>
      <w:rFonts w:ascii="Courier New" w:hAnsi="Courier New"/>
    </w:rPr>
  </w:style>
  <w:style w:type="character" w:customStyle="1" w:styleId="WW8Num10z0">
    <w:name w:val="WW8Num10z0"/>
    <w:rsid w:val="00AE487E"/>
    <w:rPr>
      <w:rFonts w:ascii="Wingdings" w:hAnsi="Wingdings"/>
    </w:rPr>
  </w:style>
  <w:style w:type="character" w:customStyle="1" w:styleId="WW8Num19z0">
    <w:name w:val="WW8Num19z0"/>
    <w:rsid w:val="00AE487E"/>
    <w:rPr>
      <w:rFonts w:ascii="Symbol" w:hAnsi="Symbol"/>
    </w:rPr>
  </w:style>
  <w:style w:type="character" w:customStyle="1" w:styleId="WW-Absatz-Standardschriftart11111111111111">
    <w:name w:val="WW-Absatz-Standardschriftart11111111111111"/>
    <w:rsid w:val="00AE487E"/>
  </w:style>
  <w:style w:type="character" w:customStyle="1" w:styleId="WW8Num20z0">
    <w:name w:val="WW8Num20z0"/>
    <w:rsid w:val="00AE487E"/>
    <w:rPr>
      <w:u w:val="single"/>
    </w:rPr>
  </w:style>
  <w:style w:type="character" w:customStyle="1" w:styleId="Fontepargpadro8">
    <w:name w:val="Fonte parág. padrão8"/>
    <w:rsid w:val="00AE487E"/>
  </w:style>
  <w:style w:type="character" w:customStyle="1" w:styleId="WW8Num17z0">
    <w:name w:val="WW8Num17z0"/>
    <w:rsid w:val="00AE487E"/>
    <w:rPr>
      <w:rFonts w:ascii="Wingdings" w:hAnsi="Wingdings"/>
    </w:rPr>
  </w:style>
  <w:style w:type="character" w:customStyle="1" w:styleId="WW-Absatz-Standardschriftart111111111111111">
    <w:name w:val="WW-Absatz-Standardschriftart111111111111111"/>
    <w:rsid w:val="00AE487E"/>
  </w:style>
  <w:style w:type="character" w:customStyle="1" w:styleId="WW-Absatz-Standardschriftart1111111111111111">
    <w:name w:val="WW-Absatz-Standardschriftart1111111111111111"/>
    <w:rsid w:val="00AE487E"/>
  </w:style>
  <w:style w:type="character" w:customStyle="1" w:styleId="Fontepargpadro7">
    <w:name w:val="Fonte parág. padrão7"/>
    <w:rsid w:val="00AE487E"/>
  </w:style>
  <w:style w:type="character" w:customStyle="1" w:styleId="WW8Num21z0">
    <w:name w:val="WW8Num21z0"/>
    <w:rsid w:val="00AE487E"/>
    <w:rPr>
      <w:u w:val="single"/>
    </w:rPr>
  </w:style>
  <w:style w:type="character" w:customStyle="1" w:styleId="Fontepargpadro6">
    <w:name w:val="Fonte parág. padrão6"/>
    <w:rsid w:val="00AE487E"/>
  </w:style>
  <w:style w:type="character" w:customStyle="1" w:styleId="WW-Absatz-Standardschriftart11111111111111111">
    <w:name w:val="WW-Absatz-Standardschriftart11111111111111111"/>
    <w:rsid w:val="00AE487E"/>
  </w:style>
  <w:style w:type="character" w:customStyle="1" w:styleId="WW8Num22z0">
    <w:name w:val="WW8Num22z0"/>
    <w:rsid w:val="00AE487E"/>
    <w:rPr>
      <w:rFonts w:ascii="Symbol" w:hAnsi="Symbol"/>
    </w:rPr>
  </w:style>
  <w:style w:type="character" w:customStyle="1" w:styleId="WW8Num24z0">
    <w:name w:val="WW8Num24z0"/>
    <w:rsid w:val="00AE487E"/>
    <w:rPr>
      <w:b/>
    </w:rPr>
  </w:style>
  <w:style w:type="character" w:customStyle="1" w:styleId="Fontepargpadro5">
    <w:name w:val="Fonte parág. padrão5"/>
    <w:rsid w:val="00AE487E"/>
  </w:style>
  <w:style w:type="character" w:customStyle="1" w:styleId="WW-Absatz-Standardschriftart111111111111111111">
    <w:name w:val="WW-Absatz-Standardschriftart111111111111111111"/>
    <w:rsid w:val="00AE487E"/>
  </w:style>
  <w:style w:type="character" w:customStyle="1" w:styleId="WW8Num27z0">
    <w:name w:val="WW8Num27z0"/>
    <w:rsid w:val="00AE487E"/>
    <w:rPr>
      <w:b/>
    </w:rPr>
  </w:style>
  <w:style w:type="character" w:customStyle="1" w:styleId="WW8Num31z0">
    <w:name w:val="WW8Num31z0"/>
    <w:rsid w:val="00AE487E"/>
    <w:rPr>
      <w:u w:val="single"/>
    </w:rPr>
  </w:style>
  <w:style w:type="character" w:customStyle="1" w:styleId="WW8Num31z1">
    <w:name w:val="WW8Num31z1"/>
    <w:rsid w:val="00AE487E"/>
    <w:rPr>
      <w:rFonts w:ascii="Courier New" w:hAnsi="Courier New"/>
      <w:sz w:val="20"/>
    </w:rPr>
  </w:style>
  <w:style w:type="character" w:customStyle="1" w:styleId="WW8Num31z2">
    <w:name w:val="WW8Num31z2"/>
    <w:rsid w:val="00AE487E"/>
    <w:rPr>
      <w:rFonts w:ascii="Wingdings" w:hAnsi="Wingdings"/>
      <w:sz w:val="20"/>
    </w:rPr>
  </w:style>
  <w:style w:type="character" w:customStyle="1" w:styleId="WW-Absatz-Standardschriftart1111111111111111111">
    <w:name w:val="WW-Absatz-Standardschriftart1111111111111111111"/>
    <w:rsid w:val="00AE487E"/>
  </w:style>
  <w:style w:type="character" w:customStyle="1" w:styleId="Fontepargpadro4">
    <w:name w:val="Fonte parág. padrão4"/>
    <w:rsid w:val="00AE487E"/>
  </w:style>
  <w:style w:type="character" w:customStyle="1" w:styleId="WW-Absatz-Standardschriftart11111111111111111111">
    <w:name w:val="WW-Absatz-Standardschriftart11111111111111111111"/>
    <w:rsid w:val="00AE487E"/>
  </w:style>
  <w:style w:type="character" w:customStyle="1" w:styleId="WW8Num13z0">
    <w:name w:val="WW8Num13z0"/>
    <w:rsid w:val="00AE487E"/>
    <w:rPr>
      <w:rFonts w:ascii="Wingdings" w:hAnsi="Wingdings"/>
    </w:rPr>
  </w:style>
  <w:style w:type="character" w:customStyle="1" w:styleId="WW8Num13z1">
    <w:name w:val="WW8Num13z1"/>
    <w:rsid w:val="00AE487E"/>
    <w:rPr>
      <w:rFonts w:ascii="Courier New" w:hAnsi="Courier New"/>
    </w:rPr>
  </w:style>
  <w:style w:type="character" w:customStyle="1" w:styleId="WW8Num14z0">
    <w:name w:val="WW8Num14z0"/>
    <w:rsid w:val="00AE487E"/>
    <w:rPr>
      <w:rFonts w:ascii="Symbol" w:hAnsi="Symbol"/>
    </w:rPr>
  </w:style>
  <w:style w:type="character" w:customStyle="1" w:styleId="WW8Num32z0">
    <w:name w:val="WW8Num32z0"/>
    <w:rsid w:val="00AE487E"/>
    <w:rPr>
      <w:u w:val="single"/>
    </w:rPr>
  </w:style>
  <w:style w:type="character" w:customStyle="1" w:styleId="WW8Num37z0">
    <w:name w:val="WW8Num37z0"/>
    <w:rsid w:val="00AE487E"/>
    <w:rPr>
      <w:b/>
    </w:rPr>
  </w:style>
  <w:style w:type="character" w:customStyle="1" w:styleId="WW8Num41z0">
    <w:name w:val="WW8Num41z0"/>
    <w:rsid w:val="00AE487E"/>
    <w:rPr>
      <w:rFonts w:ascii="Symbol" w:hAnsi="Symbol"/>
      <w:sz w:val="20"/>
    </w:rPr>
  </w:style>
  <w:style w:type="character" w:customStyle="1" w:styleId="WW8Num41z1">
    <w:name w:val="WW8Num41z1"/>
    <w:rsid w:val="00AE487E"/>
    <w:rPr>
      <w:rFonts w:ascii="Courier New" w:hAnsi="Courier New"/>
      <w:sz w:val="20"/>
    </w:rPr>
  </w:style>
  <w:style w:type="character" w:customStyle="1" w:styleId="WW8Num41z2">
    <w:name w:val="WW8Num41z2"/>
    <w:rsid w:val="00AE487E"/>
    <w:rPr>
      <w:rFonts w:ascii="Wingdings" w:hAnsi="Wingdings"/>
      <w:sz w:val="20"/>
    </w:rPr>
  </w:style>
  <w:style w:type="character" w:customStyle="1" w:styleId="Fontepargpadro3">
    <w:name w:val="Fonte parág. padrão3"/>
    <w:rsid w:val="00AE487E"/>
  </w:style>
  <w:style w:type="character" w:customStyle="1" w:styleId="WW-Absatz-Standardschriftart111111111111111111111">
    <w:name w:val="WW-Absatz-Standardschriftart111111111111111111111"/>
    <w:rsid w:val="00AE487E"/>
  </w:style>
  <w:style w:type="character" w:customStyle="1" w:styleId="WW-Absatz-Standardschriftart1111111111111111111111">
    <w:name w:val="WW-Absatz-Standardschriftart1111111111111111111111"/>
    <w:rsid w:val="00AE487E"/>
  </w:style>
  <w:style w:type="character" w:customStyle="1" w:styleId="WW-Absatz-Standardschriftart11111111111111111111111">
    <w:name w:val="WW-Absatz-Standardschriftart11111111111111111111111"/>
    <w:rsid w:val="00AE487E"/>
  </w:style>
  <w:style w:type="character" w:customStyle="1" w:styleId="WW-Absatz-Standardschriftart111111111111111111111111">
    <w:name w:val="WW-Absatz-Standardschriftart111111111111111111111111"/>
    <w:rsid w:val="00AE487E"/>
  </w:style>
  <w:style w:type="character" w:customStyle="1" w:styleId="WW-Absatz-Standardschriftart1111111111111111111111111">
    <w:name w:val="WW-Absatz-Standardschriftart1111111111111111111111111"/>
    <w:rsid w:val="00AE487E"/>
  </w:style>
  <w:style w:type="character" w:customStyle="1" w:styleId="WW8Num13z2">
    <w:name w:val="WW8Num13z2"/>
    <w:rsid w:val="00AE487E"/>
    <w:rPr>
      <w:rFonts w:ascii="Wingdings" w:hAnsi="Wingdings"/>
    </w:rPr>
  </w:style>
  <w:style w:type="character" w:customStyle="1" w:styleId="WW-Absatz-Standardschriftart11111111111111111111111111">
    <w:name w:val="WW-Absatz-Standardschriftart11111111111111111111111111"/>
    <w:rsid w:val="00AE487E"/>
  </w:style>
  <w:style w:type="character" w:customStyle="1" w:styleId="WW8Num14z1">
    <w:name w:val="WW8Num14z1"/>
    <w:rsid w:val="00AE487E"/>
    <w:rPr>
      <w:rFonts w:ascii="Courier New" w:hAnsi="Courier New"/>
    </w:rPr>
  </w:style>
  <w:style w:type="character" w:customStyle="1" w:styleId="WW8Num14z2">
    <w:name w:val="WW8Num14z2"/>
    <w:rsid w:val="00AE487E"/>
    <w:rPr>
      <w:rFonts w:ascii="Wingdings" w:hAnsi="Wingdings"/>
    </w:rPr>
  </w:style>
  <w:style w:type="character" w:customStyle="1" w:styleId="WW8Num15z0">
    <w:name w:val="WW8Num15z0"/>
    <w:rsid w:val="00AE487E"/>
    <w:rPr>
      <w:rFonts w:ascii="Symbol" w:hAnsi="Symbol"/>
      <w:sz w:val="20"/>
    </w:rPr>
  </w:style>
  <w:style w:type="character" w:customStyle="1" w:styleId="WW-Absatz-Standardschriftart111111111111111111111111111">
    <w:name w:val="WW-Absatz-Standardschriftart111111111111111111111111111"/>
    <w:rsid w:val="00AE487E"/>
  </w:style>
  <w:style w:type="character" w:customStyle="1" w:styleId="WW8Num11z0">
    <w:name w:val="WW8Num11z0"/>
    <w:rsid w:val="00AE487E"/>
    <w:rPr>
      <w:b/>
    </w:rPr>
  </w:style>
  <w:style w:type="character" w:customStyle="1" w:styleId="WW8Num15z1">
    <w:name w:val="WW8Num15z1"/>
    <w:rsid w:val="00AE487E"/>
    <w:rPr>
      <w:rFonts w:ascii="Courier New" w:hAnsi="Courier New"/>
      <w:sz w:val="20"/>
    </w:rPr>
  </w:style>
  <w:style w:type="character" w:customStyle="1" w:styleId="WW8Num15z2">
    <w:name w:val="WW8Num15z2"/>
    <w:rsid w:val="00AE487E"/>
    <w:rPr>
      <w:rFonts w:ascii="Wingdings" w:hAnsi="Wingdings"/>
      <w:sz w:val="20"/>
    </w:rPr>
  </w:style>
  <w:style w:type="character" w:customStyle="1" w:styleId="WW8Num16z0">
    <w:name w:val="WW8Num16z0"/>
    <w:rsid w:val="00AE487E"/>
    <w:rPr>
      <w:b/>
    </w:rPr>
  </w:style>
  <w:style w:type="character" w:customStyle="1" w:styleId="WW-Absatz-Standardschriftart1111111111111111111111111111">
    <w:name w:val="WW-Absatz-Standardschriftart1111111111111111111111111111"/>
    <w:rsid w:val="00AE487E"/>
  </w:style>
  <w:style w:type="character" w:customStyle="1" w:styleId="WW-Absatz-Standardschriftart11111111111111111111111111111">
    <w:name w:val="WW-Absatz-Standardschriftart11111111111111111111111111111"/>
    <w:rsid w:val="00AE487E"/>
  </w:style>
  <w:style w:type="character" w:customStyle="1" w:styleId="WW8Num12z0">
    <w:name w:val="WW8Num12z0"/>
    <w:rsid w:val="00AE487E"/>
    <w:rPr>
      <w:rFonts w:ascii="Courier New" w:hAnsi="Courier New"/>
      <w:sz w:val="12"/>
    </w:rPr>
  </w:style>
  <w:style w:type="character" w:customStyle="1" w:styleId="WW8Num16z1">
    <w:name w:val="WW8Num16z1"/>
    <w:rsid w:val="00AE487E"/>
    <w:rPr>
      <w:rFonts w:ascii="Arial" w:hAnsi="Arial"/>
      <w:b/>
      <w:sz w:val="24"/>
    </w:rPr>
  </w:style>
  <w:style w:type="character" w:customStyle="1" w:styleId="WW8Num16z2">
    <w:name w:val="WW8Num16z2"/>
    <w:rsid w:val="00AE487E"/>
    <w:rPr>
      <w:rFonts w:ascii="Arial" w:hAnsi="Arial"/>
      <w:sz w:val="24"/>
    </w:rPr>
  </w:style>
  <w:style w:type="character" w:customStyle="1" w:styleId="Fontepargpadro2">
    <w:name w:val="Fonte parág. padrão2"/>
    <w:rsid w:val="00AE487E"/>
  </w:style>
  <w:style w:type="character" w:customStyle="1" w:styleId="WW-Absatz-Standardschriftart111111111111111111111111111111">
    <w:name w:val="WW-Absatz-Standardschriftart111111111111111111111111111111"/>
    <w:rsid w:val="00AE487E"/>
  </w:style>
  <w:style w:type="character" w:customStyle="1" w:styleId="WW-Absatz-Standardschriftart1111111111111111111111111111111">
    <w:name w:val="WW-Absatz-Standardschriftart1111111111111111111111111111111"/>
    <w:rsid w:val="00AE487E"/>
  </w:style>
  <w:style w:type="character" w:customStyle="1" w:styleId="WW8Num9z2">
    <w:name w:val="WW8Num9z2"/>
    <w:rsid w:val="00AE487E"/>
    <w:rPr>
      <w:rFonts w:ascii="Wingdings" w:hAnsi="Wingdings"/>
    </w:rPr>
  </w:style>
  <w:style w:type="character" w:customStyle="1" w:styleId="WW8Num12z1">
    <w:name w:val="WW8Num12z1"/>
    <w:rsid w:val="00AE487E"/>
    <w:rPr>
      <w:rFonts w:ascii="Courier New" w:hAnsi="Courier New"/>
    </w:rPr>
  </w:style>
  <w:style w:type="character" w:customStyle="1" w:styleId="WW8Num12z2">
    <w:name w:val="WW8Num12z2"/>
    <w:rsid w:val="00AE487E"/>
    <w:rPr>
      <w:rFonts w:ascii="Wingdings" w:hAnsi="Wingdings"/>
    </w:rPr>
  </w:style>
  <w:style w:type="character" w:customStyle="1" w:styleId="WW8Num12z3">
    <w:name w:val="WW8Num12z3"/>
    <w:rsid w:val="00AE487E"/>
    <w:rPr>
      <w:rFonts w:ascii="Symbol" w:hAnsi="Symbol"/>
    </w:rPr>
  </w:style>
  <w:style w:type="character" w:customStyle="1" w:styleId="WW8Num14z3">
    <w:name w:val="WW8Num14z3"/>
    <w:rsid w:val="00AE487E"/>
    <w:rPr>
      <w:rFonts w:ascii="Symbol" w:hAnsi="Symbol"/>
    </w:rPr>
  </w:style>
  <w:style w:type="character" w:customStyle="1" w:styleId="WW8Num17z1">
    <w:name w:val="WW8Num17z1"/>
    <w:rsid w:val="00AE487E"/>
    <w:rPr>
      <w:rFonts w:ascii="Courier New" w:hAnsi="Courier New"/>
    </w:rPr>
  </w:style>
  <w:style w:type="character" w:customStyle="1" w:styleId="WW8Num17z3">
    <w:name w:val="WW8Num17z3"/>
    <w:rsid w:val="00AE487E"/>
    <w:rPr>
      <w:rFonts w:ascii="Symbol" w:hAnsi="Symbol"/>
    </w:rPr>
  </w:style>
  <w:style w:type="character" w:customStyle="1" w:styleId="WW8Num22z1">
    <w:name w:val="WW8Num22z1"/>
    <w:rsid w:val="00AE487E"/>
    <w:rPr>
      <w:rFonts w:ascii="Courier New" w:hAnsi="Courier New"/>
    </w:rPr>
  </w:style>
  <w:style w:type="character" w:customStyle="1" w:styleId="WW8Num22z2">
    <w:name w:val="WW8Num22z2"/>
    <w:rsid w:val="00AE487E"/>
    <w:rPr>
      <w:rFonts w:ascii="Wingdings" w:hAnsi="Wingdings"/>
    </w:rPr>
  </w:style>
  <w:style w:type="character" w:customStyle="1" w:styleId="WW8Num22z3">
    <w:name w:val="WW8Num22z3"/>
    <w:rsid w:val="00AE487E"/>
    <w:rPr>
      <w:rFonts w:ascii="Symbol" w:hAnsi="Symbol"/>
    </w:rPr>
  </w:style>
  <w:style w:type="character" w:customStyle="1" w:styleId="WW8Num25z0">
    <w:name w:val="WW8Num25z0"/>
    <w:rsid w:val="00AE487E"/>
    <w:rPr>
      <w:rFonts w:ascii="Arial" w:hAnsi="Arial"/>
      <w:b/>
      <w:color w:val="auto"/>
      <w:sz w:val="24"/>
    </w:rPr>
  </w:style>
  <w:style w:type="character" w:customStyle="1" w:styleId="WW8Num25z1">
    <w:name w:val="WW8Num25z1"/>
    <w:rsid w:val="00AE487E"/>
    <w:rPr>
      <w:rFonts w:ascii="Arial" w:hAnsi="Arial"/>
      <w:b/>
      <w:sz w:val="24"/>
    </w:rPr>
  </w:style>
  <w:style w:type="character" w:customStyle="1" w:styleId="WW8Num25z2">
    <w:name w:val="WW8Num25z2"/>
    <w:rsid w:val="00AE487E"/>
    <w:rPr>
      <w:rFonts w:ascii="Arial" w:hAnsi="Arial"/>
      <w:sz w:val="24"/>
    </w:rPr>
  </w:style>
  <w:style w:type="character" w:customStyle="1" w:styleId="WW8NumSt10z0">
    <w:name w:val="WW8NumSt10z0"/>
    <w:rsid w:val="00AE487E"/>
    <w:rPr>
      <w:rFonts w:ascii="Symbol" w:hAnsi="Symbol"/>
    </w:rPr>
  </w:style>
  <w:style w:type="character" w:customStyle="1" w:styleId="WW8NumSt19z0">
    <w:name w:val="WW8NumSt19z0"/>
    <w:rsid w:val="00AE487E"/>
    <w:rPr>
      <w:rFonts w:ascii="Symbol" w:hAnsi="Symbol"/>
    </w:rPr>
  </w:style>
  <w:style w:type="character" w:customStyle="1" w:styleId="Fontepargpadro1">
    <w:name w:val="Fonte parág. padrão1"/>
    <w:rsid w:val="00AE487E"/>
  </w:style>
  <w:style w:type="character" w:styleId="Nmerodepgina">
    <w:name w:val="page number"/>
    <w:basedOn w:val="Fontepargpadro1"/>
    <w:rsid w:val="00AE487E"/>
    <w:rPr>
      <w:rFonts w:cs="Times New Roman"/>
    </w:rPr>
  </w:style>
  <w:style w:type="character" w:styleId="HiperlinkVisitado">
    <w:name w:val="FollowedHyperlink"/>
    <w:basedOn w:val="Fontepargpadro"/>
    <w:rsid w:val="00AE487E"/>
    <w:rPr>
      <w:rFonts w:cs="Times New Roman"/>
      <w:color w:val="800080"/>
      <w:u w:val="single"/>
    </w:rPr>
  </w:style>
  <w:style w:type="character" w:customStyle="1" w:styleId="Smbolosdenumerao">
    <w:name w:val="Símbolos de numeração"/>
    <w:rsid w:val="00AE487E"/>
  </w:style>
  <w:style w:type="character" w:customStyle="1" w:styleId="Marcas">
    <w:name w:val="Marcas"/>
    <w:rsid w:val="00AE487E"/>
    <w:rPr>
      <w:rFonts w:ascii="OpenSymbol" w:hAnsi="OpenSymbol"/>
    </w:rPr>
  </w:style>
  <w:style w:type="character" w:customStyle="1" w:styleId="Refdecomentrio1">
    <w:name w:val="Ref. de comentário1"/>
    <w:rsid w:val="00AE487E"/>
    <w:rPr>
      <w:sz w:val="16"/>
    </w:rPr>
  </w:style>
  <w:style w:type="character" w:customStyle="1" w:styleId="SubttuloChar">
    <w:name w:val="Subtítulo Char"/>
    <w:rsid w:val="00AE487E"/>
    <w:rPr>
      <w:rFonts w:ascii="Garamond" w:hAnsi="Garamond"/>
      <w:b/>
      <w:kern w:val="1"/>
      <w:sz w:val="24"/>
      <w:shd w:val="clear" w:color="auto" w:fill="E5E5E5"/>
      <w14:shadow w14:blurRad="50800" w14:dist="38100" w14:dir="2700000" w14:sx="100000" w14:sy="100000" w14:kx="0" w14:ky="0" w14:algn="tl">
        <w14:srgbClr w14:val="000000">
          <w14:alpha w14:val="60000"/>
        </w14:srgbClr>
      </w14:shadow>
    </w:rPr>
  </w:style>
  <w:style w:type="paragraph" w:customStyle="1" w:styleId="Ttulo10">
    <w:name w:val="Título10"/>
    <w:basedOn w:val="Normal"/>
    <w:next w:val="Corpodetexto"/>
    <w:rsid w:val="00AE487E"/>
    <w:pPr>
      <w:keepNext/>
      <w:suppressAutoHyphens/>
      <w:spacing w:before="240" w:after="120" w:line="240" w:lineRule="auto"/>
    </w:pPr>
    <w:rPr>
      <w:rFonts w:ascii="Arial" w:eastAsia="MS Mincho" w:hAnsi="Arial" w:cs="Tahoma"/>
      <w:kern w:val="1"/>
      <w:sz w:val="28"/>
      <w:szCs w:val="28"/>
      <w:lang w:eastAsia="ar-SA"/>
    </w:rPr>
  </w:style>
  <w:style w:type="paragraph" w:styleId="Lista">
    <w:name w:val="List"/>
    <w:basedOn w:val="Normal"/>
    <w:rsid w:val="00AE487E"/>
    <w:pPr>
      <w:suppressAutoHyphens/>
      <w:spacing w:after="0" w:line="240" w:lineRule="auto"/>
      <w:ind w:left="283" w:hanging="283"/>
    </w:pPr>
    <w:rPr>
      <w:rFonts w:ascii="Times New Roman" w:eastAsia="Times New Roman" w:hAnsi="Times New Roman"/>
      <w:kern w:val="1"/>
      <w:sz w:val="24"/>
      <w:szCs w:val="20"/>
      <w:lang w:eastAsia="ar-SA"/>
    </w:rPr>
  </w:style>
  <w:style w:type="paragraph" w:customStyle="1" w:styleId="Legenda10">
    <w:name w:val="Legenda10"/>
    <w:basedOn w:val="Normal"/>
    <w:rsid w:val="00AE487E"/>
    <w:pPr>
      <w:suppressLineNumbers/>
      <w:suppressAutoHyphens/>
      <w:spacing w:before="120" w:after="120" w:line="240" w:lineRule="auto"/>
    </w:pPr>
    <w:rPr>
      <w:rFonts w:ascii="Times New Roman" w:eastAsia="Times New Roman" w:hAnsi="Times New Roman" w:cs="Tahoma"/>
      <w:i/>
      <w:iCs/>
      <w:kern w:val="1"/>
      <w:sz w:val="24"/>
      <w:szCs w:val="24"/>
      <w:lang w:eastAsia="ar-SA"/>
    </w:rPr>
  </w:style>
  <w:style w:type="paragraph" w:customStyle="1" w:styleId="ndice">
    <w:name w:val="Índice"/>
    <w:basedOn w:val="Normal"/>
    <w:rsid w:val="00AE487E"/>
    <w:pPr>
      <w:widowControl w:val="0"/>
      <w:tabs>
        <w:tab w:val="right" w:leader="dot" w:pos="7266"/>
      </w:tabs>
      <w:suppressAutoHyphens/>
      <w:spacing w:after="0" w:line="240" w:lineRule="auto"/>
      <w:jc w:val="both"/>
    </w:pPr>
    <w:rPr>
      <w:rFonts w:ascii="Times New Roman" w:eastAsia="Times New Roman" w:hAnsi="Times New Roman"/>
      <w:kern w:val="1"/>
      <w:sz w:val="20"/>
      <w:szCs w:val="20"/>
      <w:lang w:eastAsia="ar-SA"/>
    </w:rPr>
  </w:style>
  <w:style w:type="paragraph" w:customStyle="1" w:styleId="Ttulo90">
    <w:name w:val="Título9"/>
    <w:basedOn w:val="Normal"/>
    <w:next w:val="Corpodetexto"/>
    <w:rsid w:val="00AE487E"/>
    <w:pPr>
      <w:keepNext/>
      <w:suppressAutoHyphens/>
      <w:spacing w:before="240" w:after="120" w:line="240" w:lineRule="auto"/>
    </w:pPr>
    <w:rPr>
      <w:rFonts w:ascii="Arial" w:eastAsia="MS Mincho" w:hAnsi="Arial" w:cs="Tahoma"/>
      <w:kern w:val="1"/>
      <w:sz w:val="28"/>
      <w:szCs w:val="28"/>
      <w:lang w:eastAsia="ar-SA"/>
    </w:rPr>
  </w:style>
  <w:style w:type="paragraph" w:customStyle="1" w:styleId="Legenda9">
    <w:name w:val="Legenda9"/>
    <w:basedOn w:val="Normal"/>
    <w:rsid w:val="00AE487E"/>
    <w:pPr>
      <w:suppressLineNumbers/>
      <w:suppressAutoHyphens/>
      <w:spacing w:before="120" w:after="120" w:line="240" w:lineRule="auto"/>
    </w:pPr>
    <w:rPr>
      <w:rFonts w:ascii="Times New Roman" w:eastAsia="Times New Roman" w:hAnsi="Times New Roman" w:cs="Tahoma"/>
      <w:i/>
      <w:iCs/>
      <w:kern w:val="1"/>
      <w:sz w:val="24"/>
      <w:szCs w:val="24"/>
      <w:lang w:eastAsia="ar-SA"/>
    </w:rPr>
  </w:style>
  <w:style w:type="paragraph" w:customStyle="1" w:styleId="Ttulo80">
    <w:name w:val="Título8"/>
    <w:basedOn w:val="Normal"/>
    <w:next w:val="Corpodetexto"/>
    <w:rsid w:val="00AE487E"/>
    <w:pPr>
      <w:keepNext/>
      <w:suppressAutoHyphens/>
      <w:spacing w:before="240" w:after="120" w:line="240" w:lineRule="auto"/>
    </w:pPr>
    <w:rPr>
      <w:rFonts w:ascii="Arial" w:eastAsia="MS Mincho" w:hAnsi="Arial" w:cs="Tahoma"/>
      <w:kern w:val="1"/>
      <w:sz w:val="28"/>
      <w:szCs w:val="28"/>
      <w:lang w:eastAsia="ar-SA"/>
    </w:rPr>
  </w:style>
  <w:style w:type="paragraph" w:customStyle="1" w:styleId="Legenda8">
    <w:name w:val="Legenda8"/>
    <w:basedOn w:val="Normal"/>
    <w:rsid w:val="00AE487E"/>
    <w:pPr>
      <w:suppressLineNumbers/>
      <w:suppressAutoHyphens/>
      <w:spacing w:before="120" w:after="120" w:line="240" w:lineRule="auto"/>
    </w:pPr>
    <w:rPr>
      <w:rFonts w:ascii="Times New Roman" w:eastAsia="Times New Roman" w:hAnsi="Times New Roman" w:cs="Tahoma"/>
      <w:i/>
      <w:iCs/>
      <w:kern w:val="1"/>
      <w:sz w:val="24"/>
      <w:szCs w:val="24"/>
      <w:lang w:eastAsia="ar-SA"/>
    </w:rPr>
  </w:style>
  <w:style w:type="paragraph" w:customStyle="1" w:styleId="Ttulo70">
    <w:name w:val="Título7"/>
    <w:basedOn w:val="Normal"/>
    <w:next w:val="Corpodetexto"/>
    <w:rsid w:val="00AE487E"/>
    <w:pPr>
      <w:keepNext/>
      <w:suppressAutoHyphens/>
      <w:spacing w:before="240" w:after="120" w:line="240" w:lineRule="auto"/>
    </w:pPr>
    <w:rPr>
      <w:rFonts w:ascii="Arial" w:eastAsia="MS Mincho" w:hAnsi="Arial" w:cs="Tahoma"/>
      <w:kern w:val="1"/>
      <w:sz w:val="28"/>
      <w:szCs w:val="28"/>
      <w:lang w:eastAsia="ar-SA"/>
    </w:rPr>
  </w:style>
  <w:style w:type="paragraph" w:customStyle="1" w:styleId="Legenda7">
    <w:name w:val="Legenda7"/>
    <w:basedOn w:val="Normal"/>
    <w:rsid w:val="00AE487E"/>
    <w:pPr>
      <w:suppressLineNumbers/>
      <w:suppressAutoHyphens/>
      <w:spacing w:before="120" w:after="120" w:line="240" w:lineRule="auto"/>
    </w:pPr>
    <w:rPr>
      <w:rFonts w:ascii="Times New Roman" w:eastAsia="Times New Roman" w:hAnsi="Times New Roman" w:cs="Tahoma"/>
      <w:i/>
      <w:iCs/>
      <w:kern w:val="1"/>
      <w:sz w:val="24"/>
      <w:szCs w:val="24"/>
      <w:lang w:eastAsia="ar-SA"/>
    </w:rPr>
  </w:style>
  <w:style w:type="paragraph" w:customStyle="1" w:styleId="Ttulo60">
    <w:name w:val="Título6"/>
    <w:basedOn w:val="Normal"/>
    <w:next w:val="Corpodetexto"/>
    <w:rsid w:val="00AE487E"/>
    <w:pPr>
      <w:keepNext/>
      <w:suppressAutoHyphens/>
      <w:spacing w:before="240" w:after="120" w:line="240" w:lineRule="auto"/>
    </w:pPr>
    <w:rPr>
      <w:rFonts w:ascii="Arial" w:eastAsia="MS Mincho" w:hAnsi="Arial" w:cs="Tahoma"/>
      <w:kern w:val="1"/>
      <w:sz w:val="28"/>
      <w:szCs w:val="28"/>
      <w:lang w:eastAsia="ar-SA"/>
    </w:rPr>
  </w:style>
  <w:style w:type="paragraph" w:customStyle="1" w:styleId="Legenda6">
    <w:name w:val="Legenda6"/>
    <w:basedOn w:val="Normal"/>
    <w:rsid w:val="00AE487E"/>
    <w:pPr>
      <w:suppressLineNumbers/>
      <w:suppressAutoHyphens/>
      <w:spacing w:before="120" w:after="120" w:line="240" w:lineRule="auto"/>
    </w:pPr>
    <w:rPr>
      <w:rFonts w:ascii="Times New Roman" w:eastAsia="Times New Roman" w:hAnsi="Times New Roman" w:cs="Tahoma"/>
      <w:i/>
      <w:iCs/>
      <w:kern w:val="1"/>
      <w:sz w:val="24"/>
      <w:szCs w:val="24"/>
      <w:lang w:eastAsia="ar-SA"/>
    </w:rPr>
  </w:style>
  <w:style w:type="paragraph" w:customStyle="1" w:styleId="Ttulo50">
    <w:name w:val="Título5"/>
    <w:basedOn w:val="Normal"/>
    <w:next w:val="Corpodetexto"/>
    <w:rsid w:val="00AE487E"/>
    <w:pPr>
      <w:keepNext/>
      <w:suppressAutoHyphens/>
      <w:spacing w:before="240" w:after="120" w:line="240" w:lineRule="auto"/>
    </w:pPr>
    <w:rPr>
      <w:rFonts w:ascii="Arial" w:eastAsia="MS Mincho" w:hAnsi="Arial" w:cs="Tahoma"/>
      <w:kern w:val="1"/>
      <w:sz w:val="28"/>
      <w:szCs w:val="28"/>
      <w:lang w:eastAsia="ar-SA"/>
    </w:rPr>
  </w:style>
  <w:style w:type="paragraph" w:customStyle="1" w:styleId="Legenda5">
    <w:name w:val="Legenda5"/>
    <w:basedOn w:val="Normal"/>
    <w:rsid w:val="00AE487E"/>
    <w:pPr>
      <w:suppressLineNumbers/>
      <w:suppressAutoHyphens/>
      <w:spacing w:before="120" w:after="120" w:line="240" w:lineRule="auto"/>
    </w:pPr>
    <w:rPr>
      <w:rFonts w:ascii="Times New Roman" w:eastAsia="Times New Roman" w:hAnsi="Times New Roman" w:cs="Tahoma"/>
      <w:i/>
      <w:iCs/>
      <w:kern w:val="1"/>
      <w:sz w:val="24"/>
      <w:szCs w:val="24"/>
      <w:lang w:eastAsia="ar-SA"/>
    </w:rPr>
  </w:style>
  <w:style w:type="paragraph" w:customStyle="1" w:styleId="Ttulo40">
    <w:name w:val="Título4"/>
    <w:basedOn w:val="Normal"/>
    <w:next w:val="Corpodetexto"/>
    <w:rsid w:val="00AE487E"/>
    <w:pPr>
      <w:keepNext/>
      <w:suppressAutoHyphens/>
      <w:spacing w:before="240" w:after="120" w:line="240" w:lineRule="auto"/>
    </w:pPr>
    <w:rPr>
      <w:rFonts w:ascii="Arial" w:eastAsia="MS Mincho" w:hAnsi="Arial" w:cs="Tahoma"/>
      <w:kern w:val="1"/>
      <w:sz w:val="28"/>
      <w:szCs w:val="28"/>
      <w:lang w:eastAsia="ar-SA"/>
    </w:rPr>
  </w:style>
  <w:style w:type="paragraph" w:customStyle="1" w:styleId="Legenda4">
    <w:name w:val="Legenda4"/>
    <w:basedOn w:val="Normal"/>
    <w:rsid w:val="00AE487E"/>
    <w:pPr>
      <w:suppressLineNumbers/>
      <w:suppressAutoHyphens/>
      <w:spacing w:before="120" w:after="120" w:line="240" w:lineRule="auto"/>
    </w:pPr>
    <w:rPr>
      <w:rFonts w:ascii="Times New Roman" w:eastAsia="Times New Roman" w:hAnsi="Times New Roman" w:cs="Tahoma"/>
      <w:i/>
      <w:iCs/>
      <w:kern w:val="1"/>
      <w:sz w:val="24"/>
      <w:szCs w:val="24"/>
      <w:lang w:eastAsia="ar-SA"/>
    </w:rPr>
  </w:style>
  <w:style w:type="paragraph" w:customStyle="1" w:styleId="Ttulo30">
    <w:name w:val="Título3"/>
    <w:basedOn w:val="Normal"/>
    <w:next w:val="Corpodetexto"/>
    <w:rsid w:val="00AE487E"/>
    <w:pPr>
      <w:keepNext/>
      <w:suppressAutoHyphens/>
      <w:spacing w:before="240" w:after="120" w:line="240" w:lineRule="auto"/>
    </w:pPr>
    <w:rPr>
      <w:rFonts w:ascii="Arial" w:eastAsia="MS Mincho" w:hAnsi="Arial" w:cs="Tahoma"/>
      <w:kern w:val="1"/>
      <w:sz w:val="28"/>
      <w:szCs w:val="28"/>
      <w:lang w:eastAsia="ar-SA"/>
    </w:rPr>
  </w:style>
  <w:style w:type="paragraph" w:customStyle="1" w:styleId="Legenda3">
    <w:name w:val="Legenda3"/>
    <w:basedOn w:val="Normal"/>
    <w:rsid w:val="00AE487E"/>
    <w:pPr>
      <w:suppressLineNumbers/>
      <w:suppressAutoHyphens/>
      <w:spacing w:before="120" w:after="120" w:line="240" w:lineRule="auto"/>
    </w:pPr>
    <w:rPr>
      <w:rFonts w:ascii="Times New Roman" w:eastAsia="Times New Roman" w:hAnsi="Times New Roman" w:cs="Tahoma"/>
      <w:i/>
      <w:iCs/>
      <w:kern w:val="1"/>
      <w:sz w:val="24"/>
      <w:szCs w:val="24"/>
      <w:lang w:eastAsia="ar-SA"/>
    </w:rPr>
  </w:style>
  <w:style w:type="paragraph" w:customStyle="1" w:styleId="Ttulo20">
    <w:name w:val="Título2"/>
    <w:basedOn w:val="Normal"/>
    <w:next w:val="Corpodetexto"/>
    <w:rsid w:val="00AE487E"/>
    <w:pPr>
      <w:keepNext/>
      <w:suppressAutoHyphens/>
      <w:spacing w:before="240" w:after="120" w:line="240" w:lineRule="auto"/>
    </w:pPr>
    <w:rPr>
      <w:rFonts w:ascii="Arial" w:eastAsia="MS Mincho" w:hAnsi="Arial" w:cs="Tahoma"/>
      <w:kern w:val="1"/>
      <w:sz w:val="28"/>
      <w:szCs w:val="28"/>
      <w:lang w:eastAsia="ar-SA"/>
    </w:rPr>
  </w:style>
  <w:style w:type="paragraph" w:customStyle="1" w:styleId="Legenda2">
    <w:name w:val="Legenda2"/>
    <w:basedOn w:val="Normal"/>
    <w:rsid w:val="00AE487E"/>
    <w:pPr>
      <w:suppressLineNumbers/>
      <w:suppressAutoHyphens/>
      <w:spacing w:before="120" w:after="120" w:line="240" w:lineRule="auto"/>
    </w:pPr>
    <w:rPr>
      <w:rFonts w:ascii="Times New Roman" w:eastAsia="Times New Roman" w:hAnsi="Times New Roman" w:cs="Tahoma"/>
      <w:i/>
      <w:iCs/>
      <w:kern w:val="1"/>
      <w:sz w:val="24"/>
      <w:szCs w:val="24"/>
      <w:lang w:eastAsia="ar-SA"/>
    </w:rPr>
  </w:style>
  <w:style w:type="paragraph" w:customStyle="1" w:styleId="Ttulo11">
    <w:name w:val="Título1"/>
    <w:basedOn w:val="Normal"/>
    <w:next w:val="Corpodetexto"/>
    <w:rsid w:val="00AE487E"/>
    <w:pPr>
      <w:keepNext/>
      <w:suppressAutoHyphens/>
      <w:spacing w:before="240" w:after="120" w:line="240" w:lineRule="auto"/>
    </w:pPr>
    <w:rPr>
      <w:rFonts w:ascii="Arial" w:eastAsia="MS Mincho" w:hAnsi="Arial" w:cs="Tahoma"/>
      <w:kern w:val="1"/>
      <w:sz w:val="28"/>
      <w:szCs w:val="28"/>
      <w:lang w:eastAsia="ar-SA"/>
    </w:rPr>
  </w:style>
  <w:style w:type="paragraph" w:customStyle="1" w:styleId="Legenda1">
    <w:name w:val="Legenda1"/>
    <w:basedOn w:val="Normal"/>
    <w:rsid w:val="00AE487E"/>
    <w:pPr>
      <w:suppressLineNumbers/>
      <w:suppressAutoHyphens/>
      <w:spacing w:before="120" w:after="120" w:line="240" w:lineRule="auto"/>
    </w:pPr>
    <w:rPr>
      <w:rFonts w:ascii="Times New Roman" w:eastAsia="Times New Roman" w:hAnsi="Times New Roman" w:cs="Tahoma"/>
      <w:i/>
      <w:iCs/>
      <w:kern w:val="1"/>
      <w:sz w:val="24"/>
      <w:szCs w:val="24"/>
      <w:lang w:eastAsia="ar-SA"/>
    </w:rPr>
  </w:style>
  <w:style w:type="paragraph" w:customStyle="1" w:styleId="Commarcadores51">
    <w:name w:val="Com marcadores 51"/>
    <w:basedOn w:val="Normal"/>
    <w:rsid w:val="00AE487E"/>
    <w:pPr>
      <w:numPr>
        <w:numId w:val="3"/>
      </w:numPr>
      <w:tabs>
        <w:tab w:val="left" w:pos="1560"/>
      </w:tabs>
      <w:suppressAutoHyphens/>
      <w:spacing w:after="0" w:line="240" w:lineRule="auto"/>
      <w:ind w:left="2694" w:hanging="219"/>
    </w:pPr>
    <w:rPr>
      <w:rFonts w:ascii="Times New Roman" w:eastAsia="Times New Roman" w:hAnsi="Times New Roman"/>
      <w:b/>
      <w:kern w:val="1"/>
      <w:sz w:val="20"/>
      <w:szCs w:val="20"/>
      <w:lang w:val="en-US" w:eastAsia="ar-SA"/>
    </w:rPr>
  </w:style>
  <w:style w:type="paragraph" w:customStyle="1" w:styleId="Lista21">
    <w:name w:val="Lista 21"/>
    <w:basedOn w:val="Normal"/>
    <w:rsid w:val="00AE487E"/>
    <w:pPr>
      <w:suppressAutoHyphens/>
      <w:spacing w:after="0" w:line="240" w:lineRule="auto"/>
      <w:ind w:left="566" w:hanging="283"/>
    </w:pPr>
    <w:rPr>
      <w:rFonts w:ascii="Times New Roman" w:eastAsia="Times New Roman" w:hAnsi="Times New Roman"/>
      <w:kern w:val="1"/>
      <w:sz w:val="24"/>
      <w:szCs w:val="20"/>
      <w:lang w:eastAsia="ar-SA"/>
    </w:rPr>
  </w:style>
  <w:style w:type="paragraph" w:customStyle="1" w:styleId="Lista31">
    <w:name w:val="Lista 31"/>
    <w:basedOn w:val="Normal"/>
    <w:rsid w:val="00AE487E"/>
    <w:pPr>
      <w:suppressAutoHyphens/>
      <w:spacing w:after="0" w:line="240" w:lineRule="auto"/>
      <w:ind w:left="849" w:hanging="283"/>
    </w:pPr>
    <w:rPr>
      <w:rFonts w:ascii="Times New Roman" w:eastAsia="Times New Roman" w:hAnsi="Times New Roman"/>
      <w:kern w:val="1"/>
      <w:sz w:val="24"/>
      <w:szCs w:val="20"/>
      <w:lang w:eastAsia="ar-SA"/>
    </w:rPr>
  </w:style>
  <w:style w:type="paragraph" w:customStyle="1" w:styleId="Lista41">
    <w:name w:val="Lista 41"/>
    <w:basedOn w:val="Normal"/>
    <w:rsid w:val="00AE487E"/>
    <w:pPr>
      <w:suppressAutoHyphens/>
      <w:spacing w:after="0" w:line="240" w:lineRule="auto"/>
      <w:ind w:left="1132" w:hanging="283"/>
    </w:pPr>
    <w:rPr>
      <w:rFonts w:ascii="Times New Roman" w:eastAsia="Times New Roman" w:hAnsi="Times New Roman"/>
      <w:kern w:val="1"/>
      <w:sz w:val="24"/>
      <w:szCs w:val="20"/>
      <w:lang w:eastAsia="ar-SA"/>
    </w:rPr>
  </w:style>
  <w:style w:type="paragraph" w:customStyle="1" w:styleId="Lista51">
    <w:name w:val="Lista 51"/>
    <w:basedOn w:val="Normal"/>
    <w:rsid w:val="00AE487E"/>
    <w:pPr>
      <w:suppressAutoHyphens/>
      <w:spacing w:after="0" w:line="240" w:lineRule="auto"/>
      <w:ind w:left="1415" w:hanging="283"/>
    </w:pPr>
    <w:rPr>
      <w:rFonts w:ascii="Times New Roman" w:eastAsia="Times New Roman" w:hAnsi="Times New Roman"/>
      <w:kern w:val="1"/>
      <w:sz w:val="24"/>
      <w:szCs w:val="20"/>
      <w:lang w:eastAsia="ar-SA"/>
    </w:rPr>
  </w:style>
  <w:style w:type="paragraph" w:customStyle="1" w:styleId="Listadecontinuao41">
    <w:name w:val="Lista de continuação 41"/>
    <w:basedOn w:val="Normal"/>
    <w:rsid w:val="00AE487E"/>
    <w:pPr>
      <w:suppressAutoHyphens/>
      <w:spacing w:after="120" w:line="240" w:lineRule="auto"/>
      <w:ind w:left="1132"/>
    </w:pPr>
    <w:rPr>
      <w:rFonts w:ascii="Times New Roman" w:eastAsia="Times New Roman" w:hAnsi="Times New Roman"/>
      <w:kern w:val="1"/>
      <w:sz w:val="24"/>
      <w:szCs w:val="20"/>
      <w:lang w:eastAsia="ar-SA"/>
    </w:rPr>
  </w:style>
  <w:style w:type="paragraph" w:customStyle="1" w:styleId="Recuodecorpodetexto31">
    <w:name w:val="Recuo de corpo de texto 31"/>
    <w:basedOn w:val="Normal"/>
    <w:rsid w:val="00AE487E"/>
    <w:pPr>
      <w:suppressAutoHyphens/>
      <w:spacing w:after="0" w:line="240" w:lineRule="auto"/>
      <w:ind w:right="1185" w:firstLine="284"/>
      <w:jc w:val="both"/>
    </w:pPr>
    <w:rPr>
      <w:rFonts w:ascii="Times New Roman" w:eastAsia="Times New Roman" w:hAnsi="Times New Roman"/>
      <w:kern w:val="1"/>
      <w:sz w:val="24"/>
      <w:szCs w:val="20"/>
      <w:lang w:eastAsia="ar-SA"/>
    </w:rPr>
  </w:style>
  <w:style w:type="paragraph" w:customStyle="1" w:styleId="Corpodetexto31">
    <w:name w:val="Corpo de texto 31"/>
    <w:basedOn w:val="Normal"/>
    <w:rsid w:val="00AE487E"/>
    <w:pPr>
      <w:suppressAutoHyphens/>
      <w:spacing w:after="0" w:line="240" w:lineRule="auto"/>
    </w:pPr>
    <w:rPr>
      <w:rFonts w:ascii="Times New Roman" w:eastAsia="Times New Roman" w:hAnsi="Times New Roman"/>
      <w:kern w:val="1"/>
      <w:sz w:val="20"/>
      <w:szCs w:val="24"/>
      <w:lang w:eastAsia="ar-SA"/>
    </w:rPr>
  </w:style>
  <w:style w:type="paragraph" w:styleId="Subttulo">
    <w:name w:val="Subtitle"/>
    <w:basedOn w:val="Normal"/>
    <w:next w:val="Corpodetexto"/>
    <w:link w:val="SubttuloChar1"/>
    <w:qFormat/>
    <w:locked/>
    <w:rsid w:val="00AE487E"/>
    <w:pPr>
      <w:shd w:val="clear" w:color="auto" w:fill="E5E5E5"/>
      <w:suppressAutoHyphens/>
      <w:spacing w:after="0" w:line="240" w:lineRule="auto"/>
      <w:jc w:val="center"/>
    </w:pPr>
    <w:rPr>
      <w:rFonts w:ascii="Garamond" w:eastAsia="Times New Roman" w:hAnsi="Garamond"/>
      <w:b/>
      <w:kern w:val="1"/>
      <w:sz w:val="24"/>
      <w:szCs w:val="24"/>
      <w:lang w:eastAsia="ar-SA"/>
      <w14:shadow w14:blurRad="50800" w14:dist="38100" w14:dir="2700000" w14:sx="100000" w14:sy="100000" w14:kx="0" w14:ky="0" w14:algn="tl">
        <w14:srgbClr w14:val="000000">
          <w14:alpha w14:val="60000"/>
        </w14:srgbClr>
      </w14:shadow>
    </w:rPr>
  </w:style>
  <w:style w:type="character" w:customStyle="1" w:styleId="SubttuloChar1">
    <w:name w:val="Subtítulo Char1"/>
    <w:basedOn w:val="Fontepargpadro"/>
    <w:link w:val="Subttulo"/>
    <w:uiPriority w:val="11"/>
    <w:rsid w:val="00AE487E"/>
    <w:rPr>
      <w:rFonts w:ascii="Garamond" w:eastAsia="Times New Roman" w:hAnsi="Garamond"/>
      <w:b/>
      <w:kern w:val="1"/>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Estruturadodocumento1">
    <w:name w:val="Estrutura do documento1"/>
    <w:basedOn w:val="Normal"/>
    <w:rsid w:val="00AE487E"/>
    <w:pPr>
      <w:shd w:val="clear" w:color="auto" w:fill="000080"/>
      <w:suppressAutoHyphens/>
      <w:spacing w:after="0" w:line="240" w:lineRule="auto"/>
    </w:pPr>
    <w:rPr>
      <w:rFonts w:ascii="Tahoma" w:eastAsia="Times New Roman" w:hAnsi="Tahoma" w:cs="Tahoma"/>
      <w:kern w:val="1"/>
      <w:sz w:val="24"/>
      <w:szCs w:val="24"/>
      <w:lang w:eastAsia="ar-SA"/>
    </w:rPr>
  </w:style>
  <w:style w:type="paragraph" w:customStyle="1" w:styleId="WW-Padro">
    <w:name w:val="WW-Padrão"/>
    <w:rsid w:val="00AE487E"/>
    <w:pPr>
      <w:widowControl w:val="0"/>
      <w:suppressAutoHyphens/>
      <w:autoSpaceDE w:val="0"/>
    </w:pPr>
    <w:rPr>
      <w:rFonts w:ascii="Times New Roman" w:eastAsia="Times New Roman" w:hAnsi="Times New Roman"/>
      <w:kern w:val="1"/>
      <w:sz w:val="20"/>
      <w:szCs w:val="20"/>
      <w:lang w:eastAsia="ar-SA"/>
    </w:rPr>
  </w:style>
  <w:style w:type="paragraph" w:customStyle="1" w:styleId="xl22">
    <w:name w:val="xl22"/>
    <w:basedOn w:val="Normal"/>
    <w:rsid w:val="00AE487E"/>
    <w:pPr>
      <w:suppressAutoHyphens/>
      <w:spacing w:before="100" w:after="100" w:line="240" w:lineRule="auto"/>
    </w:pPr>
    <w:rPr>
      <w:rFonts w:ascii="Arial" w:eastAsia="Arial Unicode MS" w:hAnsi="Arial" w:cs="Arial"/>
      <w:b/>
      <w:bCs/>
      <w:kern w:val="1"/>
      <w:sz w:val="24"/>
      <w:szCs w:val="24"/>
      <w:lang w:eastAsia="ar-SA"/>
    </w:rPr>
  </w:style>
  <w:style w:type="paragraph" w:customStyle="1" w:styleId="xl23">
    <w:name w:val="xl23"/>
    <w:basedOn w:val="Normal"/>
    <w:rsid w:val="00AE487E"/>
    <w:pPr>
      <w:suppressAutoHyphens/>
      <w:spacing w:before="100" w:after="100" w:line="240" w:lineRule="auto"/>
    </w:pPr>
    <w:rPr>
      <w:rFonts w:ascii="Arial" w:eastAsia="Arial Unicode MS" w:hAnsi="Arial" w:cs="Arial"/>
      <w:b/>
      <w:bCs/>
      <w:kern w:val="1"/>
      <w:sz w:val="24"/>
      <w:szCs w:val="24"/>
      <w:lang w:eastAsia="ar-SA"/>
    </w:rPr>
  </w:style>
  <w:style w:type="paragraph" w:customStyle="1" w:styleId="xl24">
    <w:name w:val="xl24"/>
    <w:basedOn w:val="Normal"/>
    <w:rsid w:val="00AE487E"/>
    <w:pPr>
      <w:pBdr>
        <w:top w:val="single" w:sz="8" w:space="0" w:color="0000FF"/>
        <w:left w:val="single" w:sz="4" w:space="0" w:color="000000"/>
        <w:right w:val="single" w:sz="4" w:space="0" w:color="000000"/>
      </w:pBdr>
      <w:suppressAutoHyphens/>
      <w:spacing w:before="100" w:after="100" w:line="240" w:lineRule="auto"/>
      <w:textAlignment w:val="center"/>
    </w:pPr>
    <w:rPr>
      <w:rFonts w:ascii="Arial" w:eastAsia="Arial Unicode MS" w:hAnsi="Arial" w:cs="Arial"/>
      <w:kern w:val="1"/>
      <w:sz w:val="18"/>
      <w:szCs w:val="18"/>
      <w:lang w:eastAsia="ar-SA"/>
    </w:rPr>
  </w:style>
  <w:style w:type="paragraph" w:customStyle="1" w:styleId="xl25">
    <w:name w:val="xl25"/>
    <w:basedOn w:val="Normal"/>
    <w:rsid w:val="00AE487E"/>
    <w:pPr>
      <w:pBdr>
        <w:top w:val="single" w:sz="8" w:space="0" w:color="0000FF"/>
        <w:left w:val="single" w:sz="4" w:space="0" w:color="000000"/>
        <w:right w:val="single" w:sz="4" w:space="0" w:color="000000"/>
      </w:pBdr>
      <w:suppressAutoHyphens/>
      <w:spacing w:before="100" w:after="100" w:line="240" w:lineRule="auto"/>
      <w:jc w:val="center"/>
    </w:pPr>
    <w:rPr>
      <w:rFonts w:ascii="Arial" w:eastAsia="Arial Unicode MS" w:hAnsi="Arial" w:cs="Arial"/>
      <w:kern w:val="1"/>
      <w:sz w:val="18"/>
      <w:szCs w:val="18"/>
      <w:lang w:eastAsia="ar-SA"/>
    </w:rPr>
  </w:style>
  <w:style w:type="paragraph" w:customStyle="1" w:styleId="xl26">
    <w:name w:val="xl26"/>
    <w:basedOn w:val="Normal"/>
    <w:rsid w:val="00AE487E"/>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Arial Unicode MS" w:hAnsi="Arial" w:cs="Arial"/>
      <w:kern w:val="1"/>
      <w:sz w:val="18"/>
      <w:szCs w:val="18"/>
      <w:lang w:eastAsia="ar-SA"/>
    </w:rPr>
  </w:style>
  <w:style w:type="paragraph" w:customStyle="1" w:styleId="xl27">
    <w:name w:val="xl27"/>
    <w:basedOn w:val="Normal"/>
    <w:rsid w:val="00AE487E"/>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Arial Unicode MS" w:hAnsi="Arial" w:cs="Arial"/>
      <w:kern w:val="1"/>
      <w:sz w:val="18"/>
      <w:szCs w:val="18"/>
      <w:lang w:eastAsia="ar-SA"/>
    </w:rPr>
  </w:style>
  <w:style w:type="paragraph" w:customStyle="1" w:styleId="xl28">
    <w:name w:val="xl28"/>
    <w:basedOn w:val="Normal"/>
    <w:rsid w:val="00AE487E"/>
    <w:pPr>
      <w:suppressAutoHyphens/>
      <w:spacing w:before="100" w:after="100" w:line="240" w:lineRule="auto"/>
      <w:jc w:val="center"/>
    </w:pPr>
    <w:rPr>
      <w:rFonts w:ascii="Arial Unicode MS" w:eastAsia="Arial Unicode MS" w:hAnsi="Arial Unicode MS" w:cs="Arial Unicode MS"/>
      <w:kern w:val="1"/>
      <w:sz w:val="24"/>
      <w:szCs w:val="24"/>
      <w:lang w:eastAsia="ar-SA"/>
    </w:rPr>
  </w:style>
  <w:style w:type="paragraph" w:customStyle="1" w:styleId="xl29">
    <w:name w:val="xl29"/>
    <w:basedOn w:val="Normal"/>
    <w:rsid w:val="00AE487E"/>
    <w:pPr>
      <w:pBdr>
        <w:left w:val="single" w:sz="4" w:space="0" w:color="000000"/>
        <w:bottom w:val="single" w:sz="4" w:space="0" w:color="000000"/>
        <w:right w:val="single" w:sz="4" w:space="0" w:color="000000"/>
      </w:pBdr>
      <w:suppressAutoHyphens/>
      <w:spacing w:before="100" w:after="100" w:line="240" w:lineRule="auto"/>
      <w:jc w:val="center"/>
    </w:pPr>
    <w:rPr>
      <w:rFonts w:ascii="Arial Unicode MS" w:eastAsia="Arial Unicode MS" w:hAnsi="Arial Unicode MS" w:cs="Arial Unicode MS"/>
      <w:kern w:val="1"/>
      <w:sz w:val="24"/>
      <w:szCs w:val="24"/>
      <w:lang w:eastAsia="ar-SA"/>
    </w:rPr>
  </w:style>
  <w:style w:type="paragraph" w:customStyle="1" w:styleId="xl30">
    <w:name w:val="xl30"/>
    <w:basedOn w:val="Normal"/>
    <w:rsid w:val="00AE487E"/>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Unicode MS" w:eastAsia="Arial Unicode MS" w:hAnsi="Arial Unicode MS" w:cs="Arial Unicode MS"/>
      <w:kern w:val="1"/>
      <w:sz w:val="24"/>
      <w:szCs w:val="24"/>
      <w:lang w:eastAsia="ar-SA"/>
    </w:rPr>
  </w:style>
  <w:style w:type="paragraph" w:customStyle="1" w:styleId="xl31">
    <w:name w:val="xl31"/>
    <w:basedOn w:val="Normal"/>
    <w:rsid w:val="00AE487E"/>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Arial Unicode MS" w:hAnsi="Arial" w:cs="Arial"/>
      <w:kern w:val="1"/>
      <w:sz w:val="18"/>
      <w:szCs w:val="18"/>
      <w:lang w:eastAsia="ar-SA"/>
    </w:rPr>
  </w:style>
  <w:style w:type="paragraph" w:customStyle="1" w:styleId="xl32">
    <w:name w:val="xl32"/>
    <w:basedOn w:val="Normal"/>
    <w:rsid w:val="00AE487E"/>
    <w:pPr>
      <w:suppressAutoHyphens/>
      <w:spacing w:before="100" w:after="100" w:line="240" w:lineRule="auto"/>
    </w:pPr>
    <w:rPr>
      <w:rFonts w:ascii="Arial" w:eastAsia="Arial Unicode MS" w:hAnsi="Arial" w:cs="Arial"/>
      <w:kern w:val="1"/>
      <w:sz w:val="18"/>
      <w:szCs w:val="18"/>
      <w:lang w:eastAsia="ar-SA"/>
    </w:rPr>
  </w:style>
  <w:style w:type="paragraph" w:customStyle="1" w:styleId="xl33">
    <w:name w:val="xl33"/>
    <w:basedOn w:val="Normal"/>
    <w:rsid w:val="00AE487E"/>
    <w:pPr>
      <w:pBdr>
        <w:top w:val="single" w:sz="4" w:space="0" w:color="000000"/>
        <w:bottom w:val="single" w:sz="4" w:space="0" w:color="000000"/>
      </w:pBdr>
      <w:suppressAutoHyphens/>
      <w:spacing w:before="100" w:after="100" w:line="240" w:lineRule="auto"/>
    </w:pPr>
    <w:rPr>
      <w:rFonts w:ascii="Arial" w:eastAsia="Arial Unicode MS" w:hAnsi="Arial" w:cs="Arial"/>
      <w:kern w:val="1"/>
      <w:sz w:val="18"/>
      <w:szCs w:val="18"/>
      <w:lang w:eastAsia="ar-SA"/>
    </w:rPr>
  </w:style>
  <w:style w:type="paragraph" w:customStyle="1" w:styleId="xl34">
    <w:name w:val="xl34"/>
    <w:basedOn w:val="Normal"/>
    <w:rsid w:val="00AE487E"/>
    <w:pPr>
      <w:pBdr>
        <w:top w:val="single" w:sz="4" w:space="0" w:color="000000"/>
        <w:bottom w:val="single" w:sz="4" w:space="0" w:color="000000"/>
      </w:pBdr>
      <w:suppressAutoHyphens/>
      <w:spacing w:before="100" w:after="100" w:line="240" w:lineRule="auto"/>
      <w:jc w:val="center"/>
    </w:pPr>
    <w:rPr>
      <w:rFonts w:ascii="Arial Unicode MS" w:eastAsia="Arial Unicode MS" w:hAnsi="Arial Unicode MS" w:cs="Arial Unicode MS"/>
      <w:kern w:val="1"/>
      <w:sz w:val="24"/>
      <w:szCs w:val="24"/>
      <w:lang w:eastAsia="ar-SA"/>
    </w:rPr>
  </w:style>
  <w:style w:type="paragraph" w:customStyle="1" w:styleId="xl35">
    <w:name w:val="xl35"/>
    <w:basedOn w:val="Normal"/>
    <w:rsid w:val="00AE487E"/>
    <w:pPr>
      <w:pBdr>
        <w:top w:val="single" w:sz="4" w:space="0" w:color="000000"/>
        <w:bottom w:val="single" w:sz="4" w:space="0" w:color="000000"/>
        <w:right w:val="single" w:sz="4" w:space="0" w:color="000000"/>
      </w:pBdr>
      <w:suppressAutoHyphens/>
      <w:spacing w:before="100" w:after="100" w:line="240" w:lineRule="auto"/>
      <w:jc w:val="center"/>
    </w:pPr>
    <w:rPr>
      <w:rFonts w:ascii="Arial Unicode MS" w:eastAsia="Arial Unicode MS" w:hAnsi="Arial Unicode MS" w:cs="Arial Unicode MS"/>
      <w:kern w:val="1"/>
      <w:sz w:val="24"/>
      <w:szCs w:val="24"/>
      <w:lang w:eastAsia="ar-SA"/>
    </w:rPr>
  </w:style>
  <w:style w:type="paragraph" w:customStyle="1" w:styleId="xl36">
    <w:name w:val="xl36"/>
    <w:basedOn w:val="Normal"/>
    <w:rsid w:val="00AE487E"/>
    <w:pPr>
      <w:pBdr>
        <w:top w:val="single" w:sz="4" w:space="0" w:color="000000"/>
        <w:bottom w:val="single" w:sz="4" w:space="0" w:color="000000"/>
      </w:pBdr>
      <w:suppressAutoHyphens/>
      <w:spacing w:before="100" w:after="100" w:line="240" w:lineRule="auto"/>
      <w:jc w:val="center"/>
    </w:pPr>
    <w:rPr>
      <w:rFonts w:ascii="Arial" w:eastAsia="Arial Unicode MS" w:hAnsi="Arial" w:cs="Arial"/>
      <w:b/>
      <w:bCs/>
      <w:kern w:val="1"/>
      <w:sz w:val="24"/>
      <w:szCs w:val="24"/>
      <w:lang w:eastAsia="ar-SA"/>
    </w:rPr>
  </w:style>
  <w:style w:type="paragraph" w:customStyle="1" w:styleId="xl37">
    <w:name w:val="xl37"/>
    <w:basedOn w:val="Normal"/>
    <w:rsid w:val="00AE487E"/>
    <w:pPr>
      <w:suppressAutoHyphens/>
      <w:spacing w:before="100" w:after="100" w:line="240" w:lineRule="auto"/>
    </w:pPr>
    <w:rPr>
      <w:rFonts w:ascii="Arial" w:eastAsia="Arial Unicode MS" w:hAnsi="Arial" w:cs="Arial"/>
      <w:b/>
      <w:bCs/>
      <w:kern w:val="1"/>
      <w:sz w:val="18"/>
      <w:szCs w:val="18"/>
      <w:lang w:eastAsia="ar-SA"/>
    </w:rPr>
  </w:style>
  <w:style w:type="paragraph" w:customStyle="1" w:styleId="xl38">
    <w:name w:val="xl38"/>
    <w:basedOn w:val="Normal"/>
    <w:rsid w:val="00AE487E"/>
    <w:pPr>
      <w:pBdr>
        <w:top w:val="single" w:sz="4" w:space="0" w:color="000000"/>
        <w:left w:val="single" w:sz="4" w:space="0" w:color="000000"/>
        <w:bottom w:val="single" w:sz="4" w:space="0" w:color="000000"/>
      </w:pBdr>
      <w:suppressAutoHyphens/>
      <w:spacing w:before="100" w:after="100" w:line="240" w:lineRule="auto"/>
      <w:jc w:val="center"/>
    </w:pPr>
    <w:rPr>
      <w:rFonts w:ascii="Arial" w:eastAsia="Arial Unicode MS" w:hAnsi="Arial" w:cs="Arial"/>
      <w:b/>
      <w:bCs/>
      <w:kern w:val="1"/>
      <w:sz w:val="24"/>
      <w:szCs w:val="24"/>
      <w:lang w:eastAsia="ar-SA"/>
    </w:rPr>
  </w:style>
  <w:style w:type="paragraph" w:customStyle="1" w:styleId="xl39">
    <w:name w:val="xl39"/>
    <w:basedOn w:val="Normal"/>
    <w:rsid w:val="00AE487E"/>
    <w:pPr>
      <w:pBdr>
        <w:top w:val="single" w:sz="4" w:space="0" w:color="000000"/>
        <w:left w:val="single" w:sz="4" w:space="0" w:color="000000"/>
        <w:bottom w:val="single" w:sz="4" w:space="0" w:color="000000"/>
      </w:pBdr>
      <w:suppressAutoHyphens/>
      <w:spacing w:before="100" w:after="100" w:line="240" w:lineRule="auto"/>
      <w:jc w:val="center"/>
    </w:pPr>
    <w:rPr>
      <w:rFonts w:ascii="Arial" w:eastAsia="Arial Unicode MS" w:hAnsi="Arial" w:cs="Arial"/>
      <w:kern w:val="1"/>
      <w:sz w:val="24"/>
      <w:szCs w:val="24"/>
      <w:lang w:eastAsia="ar-SA"/>
    </w:rPr>
  </w:style>
  <w:style w:type="paragraph" w:customStyle="1" w:styleId="xl40">
    <w:name w:val="xl40"/>
    <w:basedOn w:val="Normal"/>
    <w:rsid w:val="00AE487E"/>
    <w:pPr>
      <w:pBdr>
        <w:top w:val="single" w:sz="4" w:space="0" w:color="000000"/>
        <w:left w:val="single" w:sz="4" w:space="0" w:color="000000"/>
        <w:bottom w:val="single" w:sz="4" w:space="0" w:color="000000"/>
      </w:pBdr>
      <w:suppressAutoHyphens/>
      <w:spacing w:before="100" w:after="100" w:line="240" w:lineRule="auto"/>
      <w:jc w:val="center"/>
    </w:pPr>
    <w:rPr>
      <w:rFonts w:ascii="Arial" w:eastAsia="Arial Unicode MS" w:hAnsi="Arial" w:cs="Arial"/>
      <w:kern w:val="1"/>
      <w:sz w:val="18"/>
      <w:szCs w:val="18"/>
      <w:lang w:eastAsia="ar-SA"/>
    </w:rPr>
  </w:style>
  <w:style w:type="paragraph" w:customStyle="1" w:styleId="xl41">
    <w:name w:val="xl41"/>
    <w:basedOn w:val="Normal"/>
    <w:rsid w:val="00AE487E"/>
    <w:pPr>
      <w:pBdr>
        <w:top w:val="single" w:sz="4" w:space="0" w:color="000000"/>
        <w:left w:val="single" w:sz="4" w:space="0" w:color="000000"/>
        <w:bottom w:val="single" w:sz="4" w:space="0" w:color="000000"/>
      </w:pBdr>
      <w:suppressAutoHyphens/>
      <w:spacing w:before="100" w:after="100" w:line="240" w:lineRule="auto"/>
      <w:jc w:val="center"/>
      <w:textAlignment w:val="center"/>
    </w:pPr>
    <w:rPr>
      <w:rFonts w:ascii="Arial" w:eastAsia="Arial Unicode MS" w:hAnsi="Arial" w:cs="Arial"/>
      <w:kern w:val="1"/>
      <w:sz w:val="18"/>
      <w:szCs w:val="18"/>
      <w:lang w:eastAsia="ar-SA"/>
    </w:rPr>
  </w:style>
  <w:style w:type="paragraph" w:customStyle="1" w:styleId="xl42">
    <w:name w:val="xl42"/>
    <w:basedOn w:val="Normal"/>
    <w:rsid w:val="00AE487E"/>
    <w:pPr>
      <w:pBdr>
        <w:top w:val="single" w:sz="8" w:space="0" w:color="0000FF"/>
        <w:left w:val="single" w:sz="4" w:space="0" w:color="000000"/>
        <w:bottom w:val="single" w:sz="4" w:space="0" w:color="000000"/>
      </w:pBdr>
      <w:suppressAutoHyphens/>
      <w:spacing w:before="100" w:after="100" w:line="240" w:lineRule="auto"/>
      <w:jc w:val="center"/>
    </w:pPr>
    <w:rPr>
      <w:rFonts w:ascii="Arial" w:eastAsia="Arial Unicode MS" w:hAnsi="Arial" w:cs="Arial"/>
      <w:kern w:val="1"/>
      <w:sz w:val="24"/>
      <w:szCs w:val="24"/>
      <w:lang w:eastAsia="ar-SA"/>
    </w:rPr>
  </w:style>
  <w:style w:type="paragraph" w:customStyle="1" w:styleId="Saudao1">
    <w:name w:val="Saudação1"/>
    <w:basedOn w:val="Normal"/>
    <w:next w:val="Normal"/>
    <w:rsid w:val="00AE487E"/>
    <w:pPr>
      <w:suppressAutoHyphens/>
      <w:spacing w:after="0" w:line="240" w:lineRule="auto"/>
    </w:pPr>
    <w:rPr>
      <w:rFonts w:ascii="Times New Roman" w:eastAsia="Times New Roman" w:hAnsi="Times New Roman"/>
      <w:kern w:val="1"/>
      <w:sz w:val="20"/>
      <w:szCs w:val="20"/>
      <w:lang w:eastAsia="ar-SA"/>
    </w:rPr>
  </w:style>
  <w:style w:type="paragraph" w:customStyle="1" w:styleId="Estilo1">
    <w:name w:val="Estilo1"/>
    <w:basedOn w:val="Normal"/>
    <w:rsid w:val="00AE487E"/>
    <w:pPr>
      <w:suppressAutoHyphens/>
      <w:autoSpaceDE w:val="0"/>
      <w:spacing w:after="120" w:line="360" w:lineRule="auto"/>
      <w:ind w:left="567"/>
      <w:jc w:val="both"/>
    </w:pPr>
    <w:rPr>
      <w:rFonts w:ascii="Times New Roman" w:eastAsia="Times New Roman" w:hAnsi="Times New Roman"/>
      <w:kern w:val="1"/>
      <w:sz w:val="20"/>
      <w:szCs w:val="20"/>
      <w:lang w:eastAsia="ar-SA"/>
    </w:rPr>
  </w:style>
  <w:style w:type="paragraph" w:customStyle="1" w:styleId="Ttulodatabela">
    <w:name w:val="Título da tabela"/>
    <w:basedOn w:val="Contedodatabela"/>
    <w:rsid w:val="00AE487E"/>
    <w:pPr>
      <w:widowControl/>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rFonts w:eastAsia="Times New Roman" w:cs="Times New Roman"/>
      <w:b/>
      <w:bCs/>
      <w:i/>
      <w:iCs/>
      <w:kern w:val="1"/>
      <w:szCs w:val="24"/>
      <w:lang w:eastAsia="ar-SA"/>
    </w:rPr>
  </w:style>
  <w:style w:type="paragraph" w:customStyle="1" w:styleId="subit">
    <w:name w:val="subit"/>
    <w:basedOn w:val="Normal"/>
    <w:rsid w:val="00AE487E"/>
    <w:pPr>
      <w:numPr>
        <w:numId w:val="2"/>
      </w:numPr>
      <w:suppressAutoHyphens/>
      <w:spacing w:after="0" w:line="240" w:lineRule="auto"/>
      <w:jc w:val="both"/>
    </w:pPr>
    <w:rPr>
      <w:rFonts w:ascii="Arial" w:eastAsia="Times New Roman" w:hAnsi="Arial"/>
      <w:kern w:val="1"/>
      <w:sz w:val="20"/>
      <w:szCs w:val="20"/>
      <w:lang w:eastAsia="ar-SA"/>
    </w:rPr>
  </w:style>
  <w:style w:type="paragraph" w:customStyle="1" w:styleId="Commarcadores31">
    <w:name w:val="Com marcadores 31"/>
    <w:basedOn w:val="Normal"/>
    <w:rsid w:val="00AE487E"/>
    <w:pPr>
      <w:numPr>
        <w:numId w:val="8"/>
      </w:numPr>
      <w:tabs>
        <w:tab w:val="left" w:pos="2835"/>
      </w:tabs>
      <w:suppressAutoHyphens/>
      <w:spacing w:after="0" w:line="240" w:lineRule="auto"/>
      <w:jc w:val="both"/>
    </w:pPr>
    <w:rPr>
      <w:rFonts w:ascii="Bookman Old Style" w:eastAsia="Times New Roman" w:hAnsi="Bookman Old Style"/>
      <w:iCs/>
      <w:color w:val="000000"/>
      <w:kern w:val="1"/>
      <w:sz w:val="24"/>
      <w:szCs w:val="20"/>
      <w:lang w:eastAsia="ar-SA"/>
    </w:rPr>
  </w:style>
  <w:style w:type="paragraph" w:customStyle="1" w:styleId="A231965">
    <w:name w:val="_A231965"/>
    <w:rsid w:val="00AE487E"/>
    <w:pPr>
      <w:widowControl w:val="0"/>
      <w:suppressAutoHyphens/>
      <w:ind w:left="2592" w:right="144" w:firstLine="576"/>
      <w:jc w:val="both"/>
    </w:pPr>
    <w:rPr>
      <w:rFonts w:ascii="Times New Roman" w:eastAsia="Times New Roman" w:hAnsi="Times New Roman"/>
      <w:color w:val="000000"/>
      <w:kern w:val="1"/>
      <w:sz w:val="24"/>
      <w:szCs w:val="20"/>
      <w:lang w:eastAsia="ar-SA"/>
    </w:rPr>
  </w:style>
  <w:style w:type="paragraph" w:customStyle="1" w:styleId="Corpodotexto">
    <w:name w:val="Corpo do texto"/>
    <w:basedOn w:val="Normal"/>
    <w:rsid w:val="00AE487E"/>
    <w:pPr>
      <w:tabs>
        <w:tab w:val="left" w:pos="0"/>
      </w:tabs>
      <w:suppressAutoHyphens/>
      <w:spacing w:after="0" w:line="240" w:lineRule="auto"/>
    </w:pPr>
    <w:rPr>
      <w:rFonts w:ascii="Times New Roman" w:eastAsia="Times New Roman" w:hAnsi="Times New Roman"/>
      <w:kern w:val="1"/>
      <w:sz w:val="24"/>
      <w:szCs w:val="20"/>
      <w:lang w:eastAsia="ar-SA"/>
    </w:rPr>
  </w:style>
  <w:style w:type="paragraph" w:customStyle="1" w:styleId="CLAUSULA">
    <w:name w:val="CLAUSULA"/>
    <w:basedOn w:val="Ttulo3"/>
    <w:rsid w:val="00AE487E"/>
    <w:pPr>
      <w:keepNext w:val="0"/>
      <w:tabs>
        <w:tab w:val="clear" w:pos="-696"/>
        <w:tab w:val="left" w:pos="0"/>
      </w:tabs>
      <w:suppressAutoHyphens/>
      <w:ind w:left="0" w:firstLine="0"/>
      <w:jc w:val="left"/>
    </w:pPr>
    <w:rPr>
      <w:rFonts w:cs="Arial"/>
      <w:i w:val="0"/>
      <w:caps/>
      <w:color w:val="auto"/>
      <w:kern w:val="1"/>
      <w:sz w:val="20"/>
      <w:lang w:eastAsia="ar-SA"/>
    </w:rPr>
  </w:style>
  <w:style w:type="paragraph" w:customStyle="1" w:styleId="corpocontrato">
    <w:name w:val="corpo contrato"/>
    <w:basedOn w:val="Normal"/>
    <w:rsid w:val="00AE487E"/>
    <w:pPr>
      <w:tabs>
        <w:tab w:val="left" w:pos="0"/>
      </w:tabs>
      <w:suppressAutoHyphens/>
      <w:spacing w:after="0" w:line="240" w:lineRule="auto"/>
      <w:jc w:val="both"/>
    </w:pPr>
    <w:rPr>
      <w:rFonts w:ascii="Arial" w:eastAsia="Times New Roman" w:hAnsi="Arial"/>
      <w:kern w:val="1"/>
      <w:sz w:val="20"/>
      <w:szCs w:val="20"/>
      <w:lang w:eastAsia="ar-SA"/>
    </w:rPr>
  </w:style>
  <w:style w:type="paragraph" w:customStyle="1" w:styleId="TextosemFormatao1">
    <w:name w:val="Texto sem Formatação1"/>
    <w:basedOn w:val="Normal"/>
    <w:rsid w:val="00AE487E"/>
    <w:pPr>
      <w:widowControl w:val="0"/>
      <w:suppressAutoHyphens/>
      <w:spacing w:after="0" w:line="240" w:lineRule="auto"/>
    </w:pPr>
    <w:rPr>
      <w:rFonts w:ascii="Courier New" w:eastAsia="Times New Roman" w:hAnsi="Courier New" w:cs="Courier New"/>
      <w:kern w:val="1"/>
      <w:sz w:val="20"/>
      <w:szCs w:val="20"/>
      <w:lang w:eastAsia="ar-SA"/>
    </w:rPr>
  </w:style>
  <w:style w:type="paragraph" w:customStyle="1" w:styleId="WW-Corpodetexto3">
    <w:name w:val="WW-Corpo de texto 3"/>
    <w:basedOn w:val="Normal"/>
    <w:rsid w:val="00AE487E"/>
    <w:pPr>
      <w:suppressAutoHyphens/>
      <w:spacing w:after="0" w:line="240" w:lineRule="auto"/>
    </w:pPr>
    <w:rPr>
      <w:rFonts w:ascii="Times New Roman" w:eastAsia="Times New Roman" w:hAnsi="Times New Roman"/>
      <w:kern w:val="1"/>
      <w:sz w:val="20"/>
      <w:szCs w:val="24"/>
      <w:lang w:eastAsia="ar-SA"/>
    </w:rPr>
  </w:style>
  <w:style w:type="paragraph" w:customStyle="1" w:styleId="western">
    <w:name w:val="western"/>
    <w:basedOn w:val="Normal"/>
    <w:rsid w:val="00AE487E"/>
    <w:pPr>
      <w:suppressAutoHyphens/>
      <w:spacing w:before="100" w:after="0" w:line="360" w:lineRule="auto"/>
      <w:jc w:val="both"/>
    </w:pPr>
    <w:rPr>
      <w:rFonts w:ascii="Arial" w:eastAsia="Arial Unicode MS" w:hAnsi="Arial" w:cs="Arial"/>
      <w:kern w:val="1"/>
      <w:sz w:val="24"/>
      <w:szCs w:val="24"/>
      <w:lang w:eastAsia="ar-SA"/>
    </w:rPr>
  </w:style>
  <w:style w:type="paragraph" w:customStyle="1" w:styleId="ESPECIFICA">
    <w:name w:val="ESPECIFICA"/>
    <w:basedOn w:val="Normal"/>
    <w:rsid w:val="00AE487E"/>
    <w:pPr>
      <w:suppressAutoHyphens/>
      <w:overflowPunct w:val="0"/>
      <w:autoSpaceDE w:val="0"/>
      <w:spacing w:after="0" w:line="240" w:lineRule="atLeast"/>
      <w:jc w:val="both"/>
      <w:textAlignment w:val="baseline"/>
    </w:pPr>
    <w:rPr>
      <w:rFonts w:ascii="Arial" w:eastAsia="Times New Roman" w:hAnsi="Arial"/>
      <w:kern w:val="1"/>
      <w:sz w:val="20"/>
      <w:szCs w:val="20"/>
      <w:lang w:eastAsia="ar-SA"/>
    </w:rPr>
  </w:style>
  <w:style w:type="paragraph" w:customStyle="1" w:styleId="TTULOA2">
    <w:name w:val="TÍTULO A2"/>
    <w:basedOn w:val="Normal"/>
    <w:rsid w:val="00AE487E"/>
    <w:pPr>
      <w:suppressAutoHyphens/>
      <w:spacing w:after="0" w:line="240" w:lineRule="auto"/>
      <w:jc w:val="both"/>
    </w:pPr>
    <w:rPr>
      <w:rFonts w:ascii="Arial" w:eastAsia="Times New Roman" w:hAnsi="Arial" w:cs="Arial"/>
      <w:b/>
      <w:caps/>
      <w:kern w:val="1"/>
      <w:sz w:val="24"/>
      <w:szCs w:val="20"/>
      <w:lang w:eastAsia="ar-SA"/>
    </w:rPr>
  </w:style>
  <w:style w:type="paragraph" w:customStyle="1" w:styleId="xl71">
    <w:name w:val="xl71"/>
    <w:basedOn w:val="Normal"/>
    <w:rsid w:val="00AE487E"/>
    <w:pPr>
      <w:suppressAutoHyphens/>
      <w:spacing w:before="100" w:after="100" w:line="240" w:lineRule="auto"/>
      <w:jc w:val="center"/>
      <w:textAlignment w:val="center"/>
    </w:pPr>
    <w:rPr>
      <w:rFonts w:ascii="Arial" w:eastAsia="Arial Unicode MS" w:hAnsi="Arial" w:cs="Arial"/>
      <w:b/>
      <w:bCs/>
      <w:kern w:val="1"/>
      <w:sz w:val="24"/>
      <w:szCs w:val="24"/>
      <w:lang w:eastAsia="ar-SA"/>
    </w:rPr>
  </w:style>
  <w:style w:type="paragraph" w:customStyle="1" w:styleId="ParteItem">
    <w:name w:val="Parte/Item"/>
    <w:basedOn w:val="Ttulo1"/>
    <w:rsid w:val="00AE487E"/>
    <w:pPr>
      <w:keepNext w:val="0"/>
      <w:widowControl w:val="0"/>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overflowPunct w:val="0"/>
      <w:autoSpaceDE w:val="0"/>
      <w:spacing w:before="0" w:after="0"/>
      <w:jc w:val="both"/>
      <w:textAlignment w:val="baseline"/>
    </w:pPr>
    <w:rPr>
      <w:rFonts w:ascii="Times New Roman" w:hAnsi="Times New Roman" w:cs="Times New Roman"/>
      <w:b w:val="0"/>
      <w:bCs w:val="0"/>
      <w:kern w:val="1"/>
      <w:sz w:val="24"/>
      <w:szCs w:val="20"/>
      <w:lang w:eastAsia="ar-SA"/>
    </w:rPr>
  </w:style>
  <w:style w:type="paragraph" w:customStyle="1" w:styleId="Bullet">
    <w:name w:val="Bullet"/>
    <w:rsid w:val="00AE487E"/>
    <w:pPr>
      <w:numPr>
        <w:numId w:val="5"/>
      </w:numPr>
      <w:suppressAutoHyphens/>
      <w:spacing w:before="120" w:after="120" w:line="360" w:lineRule="auto"/>
      <w:jc w:val="both"/>
    </w:pPr>
    <w:rPr>
      <w:rFonts w:ascii="Arial" w:eastAsia="Times New Roman" w:hAnsi="Arial"/>
      <w:color w:val="000000"/>
      <w:kern w:val="1"/>
      <w:sz w:val="24"/>
      <w:szCs w:val="20"/>
      <w:lang w:eastAsia="ar-SA"/>
    </w:rPr>
  </w:style>
  <w:style w:type="paragraph" w:customStyle="1" w:styleId="Parag">
    <w:name w:val="Parag"/>
    <w:basedOn w:val="Normal"/>
    <w:rsid w:val="00AE487E"/>
    <w:pPr>
      <w:numPr>
        <w:numId w:val="6"/>
      </w:numPr>
      <w:tabs>
        <w:tab w:val="left" w:pos="1134"/>
      </w:tabs>
      <w:suppressAutoHyphens/>
      <w:spacing w:after="0" w:line="240" w:lineRule="auto"/>
      <w:jc w:val="both"/>
    </w:pPr>
    <w:rPr>
      <w:rFonts w:ascii="Arial" w:eastAsia="Times New Roman" w:hAnsi="Arial"/>
      <w:kern w:val="1"/>
      <w:sz w:val="24"/>
      <w:szCs w:val="20"/>
      <w:lang w:eastAsia="ar-SA"/>
    </w:rPr>
  </w:style>
  <w:style w:type="paragraph" w:customStyle="1" w:styleId="TTULOA1">
    <w:name w:val="TÍTULO A1"/>
    <w:rsid w:val="00AE487E"/>
    <w:pPr>
      <w:numPr>
        <w:numId w:val="7"/>
      </w:numPr>
      <w:suppressAutoHyphens/>
      <w:jc w:val="both"/>
    </w:pPr>
    <w:rPr>
      <w:rFonts w:ascii="Arial" w:eastAsia="Times New Roman" w:hAnsi="Arial" w:cs="Arial"/>
      <w:b/>
      <w:bCs/>
      <w:caps/>
      <w:kern w:val="1"/>
      <w:sz w:val="24"/>
      <w:szCs w:val="20"/>
      <w:u w:val="single"/>
      <w:lang w:eastAsia="ar-SA"/>
    </w:rPr>
  </w:style>
  <w:style w:type="paragraph" w:customStyle="1" w:styleId="ItemServ">
    <w:name w:val="Item Serv"/>
    <w:basedOn w:val="Normal"/>
    <w:rsid w:val="00AE487E"/>
    <w:pPr>
      <w:numPr>
        <w:numId w:val="1"/>
      </w:numPr>
      <w:tabs>
        <w:tab w:val="left" w:pos="993"/>
      </w:tabs>
      <w:suppressAutoHyphens/>
      <w:spacing w:after="0" w:line="240" w:lineRule="auto"/>
      <w:ind w:left="709"/>
      <w:jc w:val="both"/>
    </w:pPr>
    <w:rPr>
      <w:rFonts w:ascii="Arial" w:eastAsia="Times New Roman" w:hAnsi="Arial"/>
      <w:bCs/>
      <w:kern w:val="1"/>
      <w:sz w:val="20"/>
      <w:szCs w:val="20"/>
      <w:lang w:eastAsia="ar-SA"/>
    </w:rPr>
  </w:style>
  <w:style w:type="paragraph" w:customStyle="1" w:styleId="BodyText21">
    <w:name w:val="Body Text 21"/>
    <w:basedOn w:val="Normal"/>
    <w:rsid w:val="00AE487E"/>
    <w:pPr>
      <w:widowControl w:val="0"/>
      <w:suppressAutoHyphens/>
      <w:spacing w:after="0" w:line="240" w:lineRule="auto"/>
      <w:jc w:val="both"/>
    </w:pPr>
    <w:rPr>
      <w:rFonts w:ascii="Times New Roman" w:eastAsia="Times New Roman" w:hAnsi="Times New Roman"/>
      <w:kern w:val="1"/>
      <w:sz w:val="20"/>
      <w:szCs w:val="20"/>
      <w:lang w:eastAsia="ar-SA"/>
    </w:rPr>
  </w:style>
  <w:style w:type="paragraph" w:customStyle="1" w:styleId="Texto2">
    <w:name w:val="Texto 2"/>
    <w:basedOn w:val="Normal"/>
    <w:rsid w:val="00AE487E"/>
    <w:pPr>
      <w:suppressAutoHyphens/>
      <w:spacing w:before="60" w:after="60" w:line="240" w:lineRule="auto"/>
      <w:ind w:left="568" w:right="28"/>
      <w:jc w:val="both"/>
    </w:pPr>
    <w:rPr>
      <w:rFonts w:ascii="Arial" w:eastAsia="Times New Roman" w:hAnsi="Arial"/>
      <w:color w:val="000000"/>
      <w:kern w:val="1"/>
      <w:szCs w:val="20"/>
      <w:lang w:eastAsia="ar-SA"/>
    </w:rPr>
  </w:style>
  <w:style w:type="paragraph" w:customStyle="1" w:styleId="ListadeNormas">
    <w:name w:val="Lista de Normas"/>
    <w:basedOn w:val="Normal"/>
    <w:rsid w:val="00AE487E"/>
    <w:pPr>
      <w:tabs>
        <w:tab w:val="left" w:pos="1985"/>
      </w:tabs>
      <w:suppressAutoHyphens/>
      <w:spacing w:before="20" w:after="60" w:line="240" w:lineRule="auto"/>
      <w:ind w:left="1985" w:right="-113" w:hanging="1276"/>
      <w:jc w:val="both"/>
    </w:pPr>
    <w:rPr>
      <w:rFonts w:ascii="Arial" w:eastAsia="Times New Roman" w:hAnsi="Arial"/>
      <w:kern w:val="1"/>
      <w:szCs w:val="20"/>
      <w:lang w:eastAsia="ar-SA"/>
    </w:rPr>
  </w:style>
  <w:style w:type="paragraph" w:customStyle="1" w:styleId="Commarcadores21">
    <w:name w:val="Com marcadores 21"/>
    <w:basedOn w:val="Normal"/>
    <w:rsid w:val="00AE487E"/>
    <w:pPr>
      <w:numPr>
        <w:numId w:val="4"/>
      </w:numPr>
      <w:suppressAutoHyphens/>
      <w:spacing w:after="0" w:line="240" w:lineRule="auto"/>
    </w:pPr>
    <w:rPr>
      <w:rFonts w:ascii="Arial" w:eastAsia="Times New Roman" w:hAnsi="Arial"/>
      <w:kern w:val="1"/>
      <w:sz w:val="24"/>
      <w:szCs w:val="24"/>
      <w:lang w:val="pt-PT" w:eastAsia="ar-SA"/>
    </w:rPr>
  </w:style>
  <w:style w:type="paragraph" w:customStyle="1" w:styleId="Contedodetabela">
    <w:name w:val="Conteúdo de tabela"/>
    <w:basedOn w:val="Normal"/>
    <w:rsid w:val="00AE487E"/>
    <w:pPr>
      <w:suppressLineNumbers/>
      <w:suppressAutoHyphens/>
      <w:spacing w:after="0" w:line="240" w:lineRule="auto"/>
    </w:pPr>
    <w:rPr>
      <w:rFonts w:ascii="Times New Roman" w:eastAsia="Times New Roman" w:hAnsi="Times New Roman"/>
      <w:kern w:val="1"/>
      <w:sz w:val="24"/>
      <w:szCs w:val="24"/>
      <w:lang w:eastAsia="ar-SA"/>
    </w:rPr>
  </w:style>
  <w:style w:type="paragraph" w:customStyle="1" w:styleId="Ttulodetabela">
    <w:name w:val="Título de tabela"/>
    <w:basedOn w:val="Contedodetabela"/>
    <w:rsid w:val="00AE487E"/>
    <w:pPr>
      <w:jc w:val="center"/>
    </w:pPr>
    <w:rPr>
      <w:b/>
      <w:bCs/>
    </w:rPr>
  </w:style>
  <w:style w:type="paragraph" w:customStyle="1" w:styleId="Contedodequadro">
    <w:name w:val="Conteúdo de quadro"/>
    <w:basedOn w:val="Corpodetexto"/>
    <w:rsid w:val="00AE487E"/>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Pr>
      <w:rFonts w:ascii="Times New Roman" w:hAnsi="Times New Roman" w:cs="Times New Roman"/>
      <w:bCs w:val="0"/>
      <w:kern w:val="1"/>
      <w:szCs w:val="20"/>
      <w:lang w:eastAsia="ar-SA"/>
    </w:rPr>
  </w:style>
  <w:style w:type="paragraph" w:customStyle="1" w:styleId="Corpodetexto32">
    <w:name w:val="Corpo de texto 32"/>
    <w:basedOn w:val="Normal"/>
    <w:rsid w:val="00AE487E"/>
    <w:pPr>
      <w:suppressAutoHyphens/>
      <w:spacing w:after="0" w:line="240" w:lineRule="auto"/>
    </w:pPr>
    <w:rPr>
      <w:rFonts w:ascii="Times New Roman" w:eastAsia="Times New Roman" w:hAnsi="Times New Roman"/>
      <w:kern w:val="1"/>
      <w:sz w:val="20"/>
      <w:szCs w:val="24"/>
      <w:lang w:eastAsia="ar-SA"/>
    </w:rPr>
  </w:style>
  <w:style w:type="paragraph" w:customStyle="1" w:styleId="Recuodecorpodetexto32">
    <w:name w:val="Recuo de corpo de texto 32"/>
    <w:basedOn w:val="Normal"/>
    <w:rsid w:val="00AE487E"/>
    <w:pPr>
      <w:suppressAutoHyphens/>
      <w:spacing w:after="0" w:line="240" w:lineRule="auto"/>
      <w:ind w:right="1185" w:firstLine="284"/>
      <w:jc w:val="both"/>
    </w:pPr>
    <w:rPr>
      <w:rFonts w:ascii="Times New Roman" w:eastAsia="Times New Roman" w:hAnsi="Times New Roman"/>
      <w:kern w:val="1"/>
      <w:sz w:val="24"/>
      <w:szCs w:val="20"/>
      <w:lang w:eastAsia="ar-SA"/>
    </w:rPr>
  </w:style>
  <w:style w:type="paragraph" w:customStyle="1" w:styleId="TextosemFormatao2">
    <w:name w:val="Texto sem Formatação2"/>
    <w:basedOn w:val="Normal"/>
    <w:rsid w:val="00AE487E"/>
    <w:pPr>
      <w:widowControl w:val="0"/>
      <w:suppressAutoHyphens/>
      <w:spacing w:after="0" w:line="240" w:lineRule="auto"/>
    </w:pPr>
    <w:rPr>
      <w:rFonts w:ascii="Courier New" w:eastAsia="Times New Roman" w:hAnsi="Courier New" w:cs="Courier New"/>
      <w:kern w:val="1"/>
      <w:sz w:val="20"/>
      <w:szCs w:val="20"/>
      <w:lang w:eastAsia="ar-SA"/>
    </w:rPr>
  </w:style>
  <w:style w:type="paragraph" w:customStyle="1" w:styleId="EstiloLatimArialComplexoArialLatim12ptComplexo11">
    <w:name w:val="Estilo (Latim) Arial (Complexo) Arial (Latim) 12 pt (Complexo) 11..."/>
    <w:basedOn w:val="Normal"/>
    <w:rsid w:val="00AE487E"/>
    <w:pPr>
      <w:widowControl w:val="0"/>
      <w:tabs>
        <w:tab w:val="left" w:pos="709"/>
      </w:tabs>
      <w:suppressAutoHyphens/>
      <w:spacing w:after="0" w:line="240" w:lineRule="auto"/>
      <w:ind w:firstLine="709"/>
      <w:jc w:val="both"/>
    </w:pPr>
    <w:rPr>
      <w:rFonts w:ascii="Arial" w:eastAsia="Times New Roman" w:hAnsi="Arial" w:cs="Arial"/>
      <w:kern w:val="1"/>
      <w:sz w:val="24"/>
      <w:lang w:eastAsia="ar-SA"/>
    </w:rPr>
  </w:style>
  <w:style w:type="paragraph" w:customStyle="1" w:styleId="Ttuloprincipal">
    <w:name w:val="Título principal"/>
    <w:basedOn w:val="Normal"/>
    <w:next w:val="Subttulo"/>
    <w:rsid w:val="00AE487E"/>
    <w:pPr>
      <w:suppressAutoHyphens/>
      <w:spacing w:after="0" w:line="240" w:lineRule="auto"/>
      <w:jc w:val="center"/>
    </w:pPr>
    <w:rPr>
      <w:rFonts w:ascii="Arial" w:eastAsia="Times New Roman" w:hAnsi="Arial" w:cs="Arial"/>
      <w:b/>
      <w:bCs/>
      <w:kern w:val="1"/>
      <w:lang w:eastAsia="ar-SA"/>
    </w:rPr>
  </w:style>
  <w:style w:type="paragraph" w:styleId="Remissivo1">
    <w:name w:val="index 1"/>
    <w:basedOn w:val="Normal"/>
    <w:next w:val="Normal"/>
    <w:uiPriority w:val="99"/>
    <w:rsid w:val="00AE487E"/>
    <w:pPr>
      <w:suppressAutoHyphens/>
      <w:spacing w:after="0" w:line="240" w:lineRule="auto"/>
    </w:pPr>
    <w:rPr>
      <w:rFonts w:ascii="Courier New" w:eastAsia="Times New Roman" w:hAnsi="Courier New"/>
      <w:kern w:val="1"/>
      <w:szCs w:val="20"/>
      <w:lang w:eastAsia="ar-SA"/>
    </w:rPr>
  </w:style>
  <w:style w:type="paragraph" w:customStyle="1" w:styleId="Textodecomentrio1">
    <w:name w:val="Texto de comentário1"/>
    <w:basedOn w:val="Normal"/>
    <w:rsid w:val="00AE487E"/>
    <w:pPr>
      <w:suppressAutoHyphens/>
      <w:spacing w:after="0" w:line="240" w:lineRule="auto"/>
    </w:pPr>
    <w:rPr>
      <w:rFonts w:ascii="Times New Roman" w:eastAsia="Times New Roman" w:hAnsi="Times New Roman"/>
      <w:kern w:val="1"/>
      <w:sz w:val="20"/>
      <w:szCs w:val="20"/>
      <w:lang w:eastAsia="ar-SA"/>
    </w:rPr>
  </w:style>
  <w:style w:type="character" w:customStyle="1" w:styleId="TextodecomentrioChar1">
    <w:name w:val="Texto de comentário Char1"/>
    <w:basedOn w:val="Fontepargpadro"/>
    <w:uiPriority w:val="99"/>
    <w:locked/>
    <w:rsid w:val="00AE487E"/>
    <w:rPr>
      <w:rFonts w:ascii="Arial" w:hAnsi="Arial" w:cs="Times New Roman"/>
    </w:rPr>
  </w:style>
  <w:style w:type="character" w:customStyle="1" w:styleId="AssuntodocomentrioChar1">
    <w:name w:val="Assunto do comentário Char1"/>
    <w:basedOn w:val="TextodecomentrioChar1"/>
    <w:uiPriority w:val="99"/>
    <w:locked/>
    <w:rsid w:val="00AE487E"/>
    <w:rPr>
      <w:rFonts w:ascii="Arial" w:hAnsi="Arial" w:cs="Times New Roman"/>
      <w:b/>
      <w:bCs/>
      <w:kern w:val="1"/>
      <w:lang w:val="x-none" w:eastAsia="ar-SA" w:bidi="ar-SA"/>
    </w:rPr>
  </w:style>
  <w:style w:type="paragraph" w:customStyle="1" w:styleId="Recuodecorpodetexto22">
    <w:name w:val="Recuo de corpo de texto 22"/>
    <w:basedOn w:val="Normal"/>
    <w:rsid w:val="00AE487E"/>
    <w:pPr>
      <w:suppressAutoHyphens/>
      <w:spacing w:after="120" w:line="480" w:lineRule="auto"/>
      <w:ind w:left="283"/>
    </w:pPr>
    <w:rPr>
      <w:rFonts w:ascii="Times New Roman" w:eastAsia="Times New Roman" w:hAnsi="Times New Roman"/>
      <w:kern w:val="1"/>
      <w:sz w:val="24"/>
      <w:szCs w:val="24"/>
      <w:lang w:eastAsia="ar-SA"/>
    </w:rPr>
  </w:style>
  <w:style w:type="paragraph" w:customStyle="1" w:styleId="Corpodetexto33">
    <w:name w:val="Corpo de texto 33"/>
    <w:basedOn w:val="Normal"/>
    <w:rsid w:val="00AE487E"/>
    <w:pPr>
      <w:suppressAutoHyphens/>
      <w:spacing w:after="120" w:line="240" w:lineRule="auto"/>
    </w:pPr>
    <w:rPr>
      <w:rFonts w:ascii="Times New Roman" w:eastAsia="Times New Roman" w:hAnsi="Times New Roman"/>
      <w:kern w:val="1"/>
      <w:sz w:val="16"/>
      <w:szCs w:val="16"/>
      <w:lang w:eastAsia="ar-SA"/>
    </w:rPr>
  </w:style>
  <w:style w:type="paragraph" w:customStyle="1" w:styleId="xl65">
    <w:name w:val="xl65"/>
    <w:basedOn w:val="Normal"/>
    <w:rsid w:val="00AE487E"/>
    <w:pPr>
      <w:shd w:val="clear" w:color="auto" w:fill="FFFFFF"/>
      <w:spacing w:before="100" w:after="100" w:line="240" w:lineRule="auto"/>
    </w:pPr>
    <w:rPr>
      <w:rFonts w:ascii="Arial" w:eastAsia="Times New Roman" w:hAnsi="Arial" w:cs="Arial"/>
      <w:kern w:val="1"/>
      <w:sz w:val="24"/>
      <w:szCs w:val="24"/>
      <w:lang w:eastAsia="ar-SA"/>
    </w:rPr>
  </w:style>
  <w:style w:type="paragraph" w:customStyle="1" w:styleId="xl66">
    <w:name w:val="xl66"/>
    <w:basedOn w:val="Normal"/>
    <w:rsid w:val="00AE487E"/>
    <w:pPr>
      <w:shd w:val="clear" w:color="auto" w:fill="FFFFFF"/>
      <w:spacing w:before="100" w:after="100" w:line="240" w:lineRule="auto"/>
    </w:pPr>
    <w:rPr>
      <w:rFonts w:ascii="Arial" w:eastAsia="Times New Roman" w:hAnsi="Arial" w:cs="Arial"/>
      <w:kern w:val="1"/>
      <w:sz w:val="18"/>
      <w:szCs w:val="18"/>
      <w:lang w:eastAsia="ar-SA"/>
    </w:rPr>
  </w:style>
  <w:style w:type="paragraph" w:customStyle="1" w:styleId="xl67">
    <w:name w:val="xl67"/>
    <w:basedOn w:val="Normal"/>
    <w:rsid w:val="00AE487E"/>
    <w:pPr>
      <w:shd w:val="clear" w:color="auto" w:fill="FFFFFF"/>
      <w:spacing w:before="100" w:after="100" w:line="240" w:lineRule="auto"/>
    </w:pPr>
    <w:rPr>
      <w:rFonts w:ascii="Arial" w:eastAsia="Times New Roman" w:hAnsi="Arial" w:cs="Arial"/>
      <w:kern w:val="1"/>
      <w:sz w:val="24"/>
      <w:szCs w:val="24"/>
      <w:lang w:eastAsia="ar-SA"/>
    </w:rPr>
  </w:style>
  <w:style w:type="paragraph" w:customStyle="1" w:styleId="xl68">
    <w:name w:val="xl68"/>
    <w:basedOn w:val="Normal"/>
    <w:rsid w:val="00AE487E"/>
    <w:pPr>
      <w:shd w:val="clear" w:color="auto" w:fill="FFFFFF"/>
      <w:spacing w:before="100" w:after="100" w:line="240" w:lineRule="auto"/>
    </w:pPr>
    <w:rPr>
      <w:rFonts w:ascii="Arial" w:eastAsia="Times New Roman" w:hAnsi="Arial" w:cs="Arial"/>
      <w:b/>
      <w:bCs/>
      <w:kern w:val="1"/>
      <w:sz w:val="24"/>
      <w:szCs w:val="24"/>
      <w:lang w:eastAsia="ar-SA"/>
    </w:rPr>
  </w:style>
  <w:style w:type="paragraph" w:customStyle="1" w:styleId="xl69">
    <w:name w:val="xl69"/>
    <w:basedOn w:val="Normal"/>
    <w:rsid w:val="00AE487E"/>
    <w:pPr>
      <w:spacing w:before="100" w:after="100" w:line="240" w:lineRule="auto"/>
    </w:pPr>
    <w:rPr>
      <w:rFonts w:ascii="Arial" w:eastAsia="Times New Roman" w:hAnsi="Arial" w:cs="Arial"/>
      <w:kern w:val="1"/>
      <w:sz w:val="24"/>
      <w:szCs w:val="24"/>
      <w:lang w:eastAsia="ar-SA"/>
    </w:rPr>
  </w:style>
  <w:style w:type="paragraph" w:customStyle="1" w:styleId="xl70">
    <w:name w:val="xl70"/>
    <w:basedOn w:val="Normal"/>
    <w:rsid w:val="00AE487E"/>
    <w:pP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72">
    <w:name w:val="xl72"/>
    <w:basedOn w:val="Normal"/>
    <w:rsid w:val="00AE487E"/>
    <w:pPr>
      <w:spacing w:before="100" w:after="100" w:line="240" w:lineRule="auto"/>
      <w:jc w:val="right"/>
    </w:pPr>
    <w:rPr>
      <w:rFonts w:ascii="Arial" w:eastAsia="Times New Roman" w:hAnsi="Arial" w:cs="Arial"/>
      <w:kern w:val="1"/>
      <w:sz w:val="24"/>
      <w:szCs w:val="24"/>
      <w:lang w:eastAsia="ar-SA"/>
    </w:rPr>
  </w:style>
  <w:style w:type="paragraph" w:customStyle="1" w:styleId="xl73">
    <w:name w:val="xl73"/>
    <w:basedOn w:val="Normal"/>
    <w:rsid w:val="00AE487E"/>
    <w:pPr>
      <w:spacing w:before="100" w:after="100" w:line="240" w:lineRule="auto"/>
    </w:pPr>
    <w:rPr>
      <w:rFonts w:ascii="Arial" w:eastAsia="Times New Roman" w:hAnsi="Arial" w:cs="Arial"/>
      <w:b/>
      <w:bCs/>
      <w:kern w:val="1"/>
      <w:sz w:val="24"/>
      <w:szCs w:val="24"/>
      <w:lang w:eastAsia="ar-SA"/>
    </w:rPr>
  </w:style>
  <w:style w:type="paragraph" w:customStyle="1" w:styleId="xl74">
    <w:name w:val="xl74"/>
    <w:basedOn w:val="Normal"/>
    <w:rsid w:val="00AE487E"/>
    <w:pPr>
      <w:shd w:val="clear" w:color="auto" w:fill="FFFFFF"/>
      <w:spacing w:before="100" w:after="100" w:line="240" w:lineRule="auto"/>
      <w:jc w:val="right"/>
    </w:pPr>
    <w:rPr>
      <w:rFonts w:ascii="Arial" w:eastAsia="Times New Roman" w:hAnsi="Arial" w:cs="Arial"/>
      <w:kern w:val="1"/>
      <w:sz w:val="24"/>
      <w:szCs w:val="24"/>
      <w:lang w:eastAsia="ar-SA"/>
    </w:rPr>
  </w:style>
  <w:style w:type="paragraph" w:customStyle="1" w:styleId="xl75">
    <w:name w:val="xl75"/>
    <w:basedOn w:val="Normal"/>
    <w:rsid w:val="00AE487E"/>
    <w:pPr>
      <w:spacing w:before="100" w:after="100" w:line="240" w:lineRule="auto"/>
      <w:textAlignment w:val="center"/>
    </w:pPr>
    <w:rPr>
      <w:rFonts w:ascii="Arial" w:eastAsia="Times New Roman" w:hAnsi="Arial" w:cs="Arial"/>
      <w:kern w:val="1"/>
      <w:sz w:val="24"/>
      <w:szCs w:val="24"/>
      <w:lang w:eastAsia="ar-SA"/>
    </w:rPr>
  </w:style>
  <w:style w:type="paragraph" w:customStyle="1" w:styleId="xl76">
    <w:name w:val="xl76"/>
    <w:basedOn w:val="Normal"/>
    <w:rsid w:val="00AE487E"/>
    <w:pPr>
      <w:shd w:val="clear" w:color="auto" w:fill="FFFFFF"/>
      <w:spacing w:before="100" w:after="100" w:line="240" w:lineRule="auto"/>
    </w:pPr>
    <w:rPr>
      <w:rFonts w:ascii="Arial" w:eastAsia="Times New Roman" w:hAnsi="Arial" w:cs="Arial"/>
      <w:kern w:val="1"/>
      <w:sz w:val="24"/>
      <w:szCs w:val="24"/>
      <w:lang w:eastAsia="ar-SA"/>
    </w:rPr>
  </w:style>
  <w:style w:type="paragraph" w:customStyle="1" w:styleId="xl77">
    <w:name w:val="xl77"/>
    <w:basedOn w:val="Normal"/>
    <w:rsid w:val="00AE487E"/>
    <w:pPr>
      <w:spacing w:before="100" w:after="100" w:line="240" w:lineRule="auto"/>
      <w:jc w:val="center"/>
      <w:textAlignment w:val="center"/>
    </w:pPr>
    <w:rPr>
      <w:rFonts w:ascii="Arial" w:eastAsia="Times New Roman" w:hAnsi="Arial" w:cs="Arial"/>
      <w:b/>
      <w:bCs/>
      <w:kern w:val="1"/>
      <w:sz w:val="28"/>
      <w:szCs w:val="28"/>
      <w:lang w:eastAsia="ar-SA"/>
    </w:rPr>
  </w:style>
  <w:style w:type="paragraph" w:customStyle="1" w:styleId="xl78">
    <w:name w:val="xl78"/>
    <w:basedOn w:val="Normal"/>
    <w:rsid w:val="00AE487E"/>
    <w:pPr>
      <w:spacing w:before="100" w:after="100" w:line="240" w:lineRule="auto"/>
    </w:pPr>
    <w:rPr>
      <w:rFonts w:ascii="Arial" w:eastAsia="Times New Roman" w:hAnsi="Arial" w:cs="Arial"/>
      <w:kern w:val="1"/>
      <w:sz w:val="24"/>
      <w:szCs w:val="24"/>
      <w:lang w:eastAsia="ar-SA"/>
    </w:rPr>
  </w:style>
  <w:style w:type="paragraph" w:customStyle="1" w:styleId="xl79">
    <w:name w:val="xl79"/>
    <w:basedOn w:val="Normal"/>
    <w:rsid w:val="00AE487E"/>
    <w:pPr>
      <w:pBdr>
        <w:left w:val="single" w:sz="4" w:space="0" w:color="000000"/>
        <w:right w:val="single" w:sz="4" w:space="0" w:color="000000"/>
      </w:pBdr>
      <w:spacing w:before="100" w:after="100" w:line="240" w:lineRule="auto"/>
      <w:jc w:val="center"/>
    </w:pPr>
    <w:rPr>
      <w:rFonts w:ascii="Arial" w:eastAsia="Times New Roman" w:hAnsi="Arial" w:cs="Arial"/>
      <w:kern w:val="1"/>
      <w:sz w:val="24"/>
      <w:szCs w:val="24"/>
      <w:lang w:eastAsia="ar-SA"/>
    </w:rPr>
  </w:style>
  <w:style w:type="paragraph" w:customStyle="1" w:styleId="xl80">
    <w:name w:val="xl80"/>
    <w:basedOn w:val="Normal"/>
    <w:rsid w:val="00AE487E"/>
    <w:pPr>
      <w:spacing w:before="100" w:after="100" w:line="240" w:lineRule="auto"/>
      <w:textAlignment w:val="center"/>
    </w:pPr>
    <w:rPr>
      <w:rFonts w:ascii="Arial" w:eastAsia="Times New Roman" w:hAnsi="Arial" w:cs="Arial"/>
      <w:b/>
      <w:bCs/>
      <w:kern w:val="1"/>
      <w:sz w:val="24"/>
      <w:szCs w:val="24"/>
      <w:lang w:eastAsia="ar-SA"/>
    </w:rPr>
  </w:style>
  <w:style w:type="paragraph" w:customStyle="1" w:styleId="xl81">
    <w:name w:val="xl81"/>
    <w:basedOn w:val="Normal"/>
    <w:rsid w:val="00AE487E"/>
    <w:pPr>
      <w:spacing w:before="100" w:after="100" w:line="240" w:lineRule="auto"/>
      <w:textAlignment w:val="center"/>
    </w:pPr>
    <w:rPr>
      <w:rFonts w:ascii="Arial" w:eastAsia="Times New Roman" w:hAnsi="Arial" w:cs="Arial"/>
      <w:kern w:val="1"/>
      <w:sz w:val="32"/>
      <w:szCs w:val="32"/>
      <w:lang w:eastAsia="ar-SA"/>
    </w:rPr>
  </w:style>
  <w:style w:type="paragraph" w:customStyle="1" w:styleId="xl82">
    <w:name w:val="xl82"/>
    <w:basedOn w:val="Normal"/>
    <w:rsid w:val="00AE487E"/>
    <w:pPr>
      <w:spacing w:before="100" w:after="100" w:line="240" w:lineRule="auto"/>
      <w:textAlignment w:val="center"/>
    </w:pPr>
    <w:rPr>
      <w:rFonts w:ascii="Arial" w:eastAsia="Times New Roman" w:hAnsi="Arial" w:cs="Arial"/>
      <w:b/>
      <w:bCs/>
      <w:kern w:val="1"/>
      <w:sz w:val="32"/>
      <w:szCs w:val="32"/>
      <w:lang w:eastAsia="ar-SA"/>
    </w:rPr>
  </w:style>
  <w:style w:type="paragraph" w:customStyle="1" w:styleId="xl83">
    <w:name w:val="xl83"/>
    <w:basedOn w:val="Normal"/>
    <w:rsid w:val="00AE487E"/>
    <w:pP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84">
    <w:name w:val="xl84"/>
    <w:basedOn w:val="Normal"/>
    <w:rsid w:val="00AE487E"/>
    <w:pPr>
      <w:pBdr>
        <w:bottom w:val="double" w:sz="2" w:space="0" w:color="000000"/>
      </w:pBdr>
      <w:spacing w:before="100" w:after="100" w:line="240" w:lineRule="auto"/>
      <w:textAlignment w:val="center"/>
    </w:pPr>
    <w:rPr>
      <w:rFonts w:ascii="Arial" w:eastAsia="Times New Roman" w:hAnsi="Arial" w:cs="Arial"/>
      <w:b/>
      <w:bCs/>
      <w:kern w:val="1"/>
      <w:sz w:val="32"/>
      <w:szCs w:val="32"/>
      <w:lang w:eastAsia="ar-SA"/>
    </w:rPr>
  </w:style>
  <w:style w:type="paragraph" w:customStyle="1" w:styleId="xl85">
    <w:name w:val="xl85"/>
    <w:basedOn w:val="Normal"/>
    <w:rsid w:val="00AE487E"/>
    <w:pPr>
      <w:pBdr>
        <w:bottom w:val="double" w:sz="2"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86">
    <w:name w:val="xl86"/>
    <w:basedOn w:val="Normal"/>
    <w:rsid w:val="00AE487E"/>
    <w:pPr>
      <w:pBdr>
        <w:bottom w:val="double" w:sz="2" w:space="0" w:color="000000"/>
      </w:pBdr>
      <w:spacing w:before="100" w:after="100" w:line="240" w:lineRule="auto"/>
      <w:textAlignment w:val="center"/>
    </w:pPr>
    <w:rPr>
      <w:rFonts w:ascii="Arial" w:eastAsia="Times New Roman" w:hAnsi="Arial" w:cs="Arial"/>
      <w:kern w:val="1"/>
      <w:sz w:val="24"/>
      <w:szCs w:val="24"/>
      <w:lang w:eastAsia="ar-SA"/>
    </w:rPr>
  </w:style>
  <w:style w:type="paragraph" w:customStyle="1" w:styleId="xl87">
    <w:name w:val="xl87"/>
    <w:basedOn w:val="Normal"/>
    <w:rsid w:val="00AE487E"/>
    <w:pPr>
      <w:pBdr>
        <w:bottom w:val="double" w:sz="2" w:space="0" w:color="000000"/>
      </w:pBdr>
      <w:spacing w:before="100" w:after="100" w:line="240" w:lineRule="auto"/>
      <w:textAlignment w:val="center"/>
    </w:pPr>
    <w:rPr>
      <w:rFonts w:ascii="Arial" w:eastAsia="Times New Roman" w:hAnsi="Arial" w:cs="Arial"/>
      <w:b/>
      <w:bCs/>
      <w:kern w:val="1"/>
      <w:sz w:val="24"/>
      <w:szCs w:val="24"/>
      <w:lang w:eastAsia="ar-SA"/>
    </w:rPr>
  </w:style>
  <w:style w:type="paragraph" w:customStyle="1" w:styleId="xl88">
    <w:name w:val="xl88"/>
    <w:basedOn w:val="Normal"/>
    <w:rsid w:val="00AE487E"/>
    <w:pPr>
      <w:pBdr>
        <w:top w:val="single" w:sz="4" w:space="0" w:color="000000"/>
        <w:left w:val="single" w:sz="8"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89">
    <w:name w:val="xl89"/>
    <w:basedOn w:val="Normal"/>
    <w:rsid w:val="00AE487E"/>
    <w:pPr>
      <w:pBdr>
        <w:top w:val="single" w:sz="4"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90">
    <w:name w:val="xl90"/>
    <w:basedOn w:val="Normal"/>
    <w:rsid w:val="00AE487E"/>
    <w:pPr>
      <w:spacing w:before="100" w:after="100" w:line="240" w:lineRule="auto"/>
      <w:textAlignment w:val="center"/>
    </w:pPr>
    <w:rPr>
      <w:rFonts w:ascii="Verdana" w:eastAsia="Times New Roman" w:hAnsi="Verdana"/>
      <w:b/>
      <w:bCs/>
      <w:kern w:val="1"/>
      <w:sz w:val="24"/>
      <w:szCs w:val="24"/>
      <w:lang w:eastAsia="ar-SA"/>
    </w:rPr>
  </w:style>
  <w:style w:type="paragraph" w:customStyle="1" w:styleId="xl91">
    <w:name w:val="xl91"/>
    <w:basedOn w:val="Normal"/>
    <w:rsid w:val="00AE487E"/>
    <w:pPr>
      <w:pBdr>
        <w:top w:val="single" w:sz="4"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92">
    <w:name w:val="xl92"/>
    <w:basedOn w:val="Normal"/>
    <w:rsid w:val="00AE487E"/>
    <w:pPr>
      <w:pBdr>
        <w:top w:val="single" w:sz="4" w:space="0" w:color="000000"/>
        <w:right w:val="single" w:sz="4"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93">
    <w:name w:val="xl93"/>
    <w:basedOn w:val="Normal"/>
    <w:rsid w:val="00AE487E"/>
    <w:pPr>
      <w:pBdr>
        <w:top w:val="single" w:sz="4" w:space="0" w:color="000000"/>
      </w:pBdr>
      <w:spacing w:before="100" w:after="100" w:line="240" w:lineRule="auto"/>
      <w:textAlignment w:val="top"/>
    </w:pPr>
    <w:rPr>
      <w:rFonts w:ascii="Verdana" w:eastAsia="Times New Roman" w:hAnsi="Verdana"/>
      <w:b/>
      <w:bCs/>
      <w:kern w:val="1"/>
      <w:sz w:val="24"/>
      <w:szCs w:val="24"/>
      <w:lang w:eastAsia="ar-SA"/>
    </w:rPr>
  </w:style>
  <w:style w:type="paragraph" w:customStyle="1" w:styleId="xl94">
    <w:name w:val="xl94"/>
    <w:basedOn w:val="Normal"/>
    <w:rsid w:val="00AE487E"/>
    <w:pPr>
      <w:pBdr>
        <w:top w:val="single" w:sz="4" w:space="0" w:color="000000"/>
      </w:pBdr>
      <w:spacing w:before="100" w:after="100" w:line="240" w:lineRule="auto"/>
      <w:textAlignment w:val="top"/>
    </w:pPr>
    <w:rPr>
      <w:rFonts w:ascii="Verdana" w:eastAsia="Times New Roman" w:hAnsi="Verdana"/>
      <w:b/>
      <w:bCs/>
      <w:kern w:val="1"/>
      <w:sz w:val="24"/>
      <w:szCs w:val="24"/>
      <w:lang w:eastAsia="ar-SA"/>
    </w:rPr>
  </w:style>
  <w:style w:type="paragraph" w:customStyle="1" w:styleId="xl95">
    <w:name w:val="xl95"/>
    <w:basedOn w:val="Normal"/>
    <w:rsid w:val="00AE487E"/>
    <w:pPr>
      <w:pBdr>
        <w:top w:val="single" w:sz="4" w:space="0" w:color="000000"/>
        <w:right w:val="single" w:sz="8" w:space="0" w:color="000000"/>
      </w:pBdr>
      <w:spacing w:before="100" w:after="100" w:line="240" w:lineRule="auto"/>
      <w:textAlignment w:val="top"/>
    </w:pPr>
    <w:rPr>
      <w:rFonts w:ascii="Verdana" w:eastAsia="Times New Roman" w:hAnsi="Verdana"/>
      <w:kern w:val="1"/>
      <w:sz w:val="24"/>
      <w:szCs w:val="24"/>
      <w:lang w:eastAsia="ar-SA"/>
    </w:rPr>
  </w:style>
  <w:style w:type="paragraph" w:customStyle="1" w:styleId="xl96">
    <w:name w:val="xl96"/>
    <w:basedOn w:val="Normal"/>
    <w:rsid w:val="00AE487E"/>
    <w:pPr>
      <w:pBdr>
        <w:left w:val="single" w:sz="8" w:space="0" w:color="000000"/>
        <w:bottom w:val="single" w:sz="4"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97">
    <w:name w:val="xl97"/>
    <w:basedOn w:val="Normal"/>
    <w:rsid w:val="00AE487E"/>
    <w:pPr>
      <w:pBdr>
        <w:bottom w:val="single" w:sz="4"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98">
    <w:name w:val="xl98"/>
    <w:basedOn w:val="Normal"/>
    <w:rsid w:val="00AE487E"/>
    <w:pPr>
      <w:pBdr>
        <w:bottom w:val="single" w:sz="4"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99">
    <w:name w:val="xl99"/>
    <w:basedOn w:val="Normal"/>
    <w:rsid w:val="00AE487E"/>
    <w:pPr>
      <w:pBdr>
        <w:bottom w:val="single" w:sz="4" w:space="0" w:color="000000"/>
        <w:right w:val="single" w:sz="4"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100">
    <w:name w:val="xl100"/>
    <w:basedOn w:val="Normal"/>
    <w:rsid w:val="00AE487E"/>
    <w:pPr>
      <w:pBdr>
        <w:bottom w:val="single" w:sz="4" w:space="0" w:color="000000"/>
      </w:pBdr>
      <w:spacing w:before="100" w:after="100" w:line="240" w:lineRule="auto"/>
      <w:textAlignment w:val="top"/>
    </w:pPr>
    <w:rPr>
      <w:rFonts w:ascii="Verdana" w:eastAsia="Times New Roman" w:hAnsi="Verdana"/>
      <w:b/>
      <w:bCs/>
      <w:kern w:val="1"/>
      <w:sz w:val="24"/>
      <w:szCs w:val="24"/>
      <w:lang w:eastAsia="ar-SA"/>
    </w:rPr>
  </w:style>
  <w:style w:type="paragraph" w:customStyle="1" w:styleId="xl101">
    <w:name w:val="xl101"/>
    <w:basedOn w:val="Normal"/>
    <w:rsid w:val="00AE487E"/>
    <w:pPr>
      <w:pBdr>
        <w:bottom w:val="single" w:sz="4" w:space="0" w:color="000000"/>
        <w:right w:val="single" w:sz="8" w:space="0" w:color="000000"/>
      </w:pBdr>
      <w:spacing w:before="100" w:after="100" w:line="240" w:lineRule="auto"/>
      <w:textAlignment w:val="top"/>
    </w:pPr>
    <w:rPr>
      <w:rFonts w:ascii="Verdana" w:eastAsia="Times New Roman" w:hAnsi="Verdana"/>
      <w:kern w:val="1"/>
      <w:sz w:val="24"/>
      <w:szCs w:val="24"/>
      <w:lang w:eastAsia="ar-SA"/>
    </w:rPr>
  </w:style>
  <w:style w:type="paragraph" w:customStyle="1" w:styleId="xl102">
    <w:name w:val="xl102"/>
    <w:basedOn w:val="Normal"/>
    <w:rsid w:val="00AE487E"/>
    <w:pPr>
      <w:pBdr>
        <w:top w:val="single" w:sz="4" w:space="0" w:color="000000"/>
      </w:pBdr>
      <w:spacing w:before="100" w:after="100" w:line="240" w:lineRule="auto"/>
      <w:textAlignment w:val="top"/>
    </w:pPr>
    <w:rPr>
      <w:rFonts w:ascii="Verdana" w:eastAsia="Times New Roman" w:hAnsi="Verdana"/>
      <w:b/>
      <w:bCs/>
      <w:kern w:val="1"/>
      <w:sz w:val="24"/>
      <w:szCs w:val="24"/>
      <w:lang w:eastAsia="ar-SA"/>
    </w:rPr>
  </w:style>
  <w:style w:type="paragraph" w:customStyle="1" w:styleId="xl103">
    <w:name w:val="xl103"/>
    <w:basedOn w:val="Normal"/>
    <w:rsid w:val="00AE487E"/>
    <w:pPr>
      <w:pBdr>
        <w:bottom w:val="single" w:sz="4"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104">
    <w:name w:val="xl104"/>
    <w:basedOn w:val="Normal"/>
    <w:rsid w:val="00AE487E"/>
    <w:pPr>
      <w:pBdr>
        <w:bottom w:val="single" w:sz="4"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105">
    <w:name w:val="xl105"/>
    <w:basedOn w:val="Normal"/>
    <w:rsid w:val="00AE487E"/>
    <w:pPr>
      <w:shd w:val="clear" w:color="auto" w:fill="FFFFFF"/>
      <w:spacing w:before="100" w:after="100" w:line="240" w:lineRule="auto"/>
    </w:pPr>
    <w:rPr>
      <w:rFonts w:ascii="Arial" w:eastAsia="Times New Roman" w:hAnsi="Arial" w:cs="Arial"/>
      <w:kern w:val="1"/>
      <w:sz w:val="24"/>
      <w:szCs w:val="24"/>
      <w:lang w:eastAsia="ar-SA"/>
    </w:rPr>
  </w:style>
  <w:style w:type="paragraph" w:customStyle="1" w:styleId="xl106">
    <w:name w:val="xl106"/>
    <w:basedOn w:val="Normal"/>
    <w:rsid w:val="00AE487E"/>
    <w:pPr>
      <w:pBdr>
        <w:left w:val="single" w:sz="8"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07">
    <w:name w:val="xl107"/>
    <w:basedOn w:val="Normal"/>
    <w:rsid w:val="00AE487E"/>
    <w:pPr>
      <w:pBdr>
        <w:right w:val="single" w:sz="8"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08">
    <w:name w:val="xl108"/>
    <w:basedOn w:val="Normal"/>
    <w:rsid w:val="00AE487E"/>
    <w:pPr>
      <w:pBdr>
        <w:right w:val="single" w:sz="8"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09">
    <w:name w:val="xl109"/>
    <w:basedOn w:val="Normal"/>
    <w:rsid w:val="00AE487E"/>
    <w:pPr>
      <w:pBdr>
        <w:left w:val="single" w:sz="8" w:space="0" w:color="000000"/>
        <w:bottom w:val="double" w:sz="2"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10">
    <w:name w:val="xl110"/>
    <w:basedOn w:val="Normal"/>
    <w:rsid w:val="00AE487E"/>
    <w:pPr>
      <w:pBdr>
        <w:bottom w:val="double" w:sz="2" w:space="0" w:color="000000"/>
        <w:right w:val="single" w:sz="8"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11">
    <w:name w:val="xl111"/>
    <w:basedOn w:val="Normal"/>
    <w:rsid w:val="00AE487E"/>
    <w:pPr>
      <w:pBdr>
        <w:left w:val="single" w:sz="8"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12">
    <w:name w:val="xl112"/>
    <w:basedOn w:val="Normal"/>
    <w:rsid w:val="00AE487E"/>
    <w:pPr>
      <w:spacing w:before="100" w:after="100" w:line="240" w:lineRule="auto"/>
      <w:textAlignment w:val="center"/>
    </w:pPr>
    <w:rPr>
      <w:rFonts w:ascii="Arial" w:eastAsia="Times New Roman" w:hAnsi="Arial" w:cs="Arial"/>
      <w:b/>
      <w:bCs/>
      <w:kern w:val="1"/>
      <w:sz w:val="24"/>
      <w:szCs w:val="24"/>
      <w:u w:val="single"/>
      <w:lang w:eastAsia="ar-SA"/>
    </w:rPr>
  </w:style>
  <w:style w:type="paragraph" w:customStyle="1" w:styleId="xl113">
    <w:name w:val="xl113"/>
    <w:basedOn w:val="Normal"/>
    <w:rsid w:val="00AE487E"/>
    <w:pP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14">
    <w:name w:val="xl114"/>
    <w:basedOn w:val="Normal"/>
    <w:rsid w:val="00AE487E"/>
    <w:pPr>
      <w:pBdr>
        <w:top w:val="double" w:sz="2" w:space="0" w:color="000000"/>
      </w:pBdr>
      <w:spacing w:before="100" w:after="100" w:line="240" w:lineRule="auto"/>
      <w:textAlignment w:val="top"/>
    </w:pPr>
    <w:rPr>
      <w:rFonts w:ascii="Verdana" w:eastAsia="Times New Roman" w:hAnsi="Verdana"/>
      <w:b/>
      <w:bCs/>
      <w:kern w:val="1"/>
      <w:sz w:val="24"/>
      <w:szCs w:val="24"/>
      <w:lang w:eastAsia="ar-SA"/>
    </w:rPr>
  </w:style>
  <w:style w:type="paragraph" w:customStyle="1" w:styleId="xl115">
    <w:name w:val="xl115"/>
    <w:basedOn w:val="Normal"/>
    <w:rsid w:val="00AE487E"/>
    <w:pPr>
      <w:pBdr>
        <w:right w:val="single" w:sz="8"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16">
    <w:name w:val="xl116"/>
    <w:basedOn w:val="Normal"/>
    <w:rsid w:val="00AE487E"/>
    <w:pPr>
      <w:pBdr>
        <w:top w:val="single" w:sz="4" w:space="0" w:color="000000"/>
        <w:left w:val="single" w:sz="8" w:space="0" w:color="000000"/>
        <w:bottom w:val="single" w:sz="4" w:space="0" w:color="000000"/>
        <w:right w:val="single" w:sz="4" w:space="0" w:color="000000"/>
      </w:pBdr>
      <w:spacing w:before="100" w:after="100" w:line="240" w:lineRule="auto"/>
      <w:textAlignment w:val="center"/>
    </w:pPr>
    <w:rPr>
      <w:rFonts w:ascii="Arial" w:eastAsia="Times New Roman" w:hAnsi="Arial" w:cs="Arial"/>
      <w:kern w:val="1"/>
      <w:sz w:val="24"/>
      <w:szCs w:val="24"/>
      <w:lang w:eastAsia="ar-SA"/>
    </w:rPr>
  </w:style>
  <w:style w:type="paragraph" w:customStyle="1" w:styleId="xl117">
    <w:name w:val="xl117"/>
    <w:basedOn w:val="Normal"/>
    <w:rsid w:val="00AE487E"/>
    <w:pPr>
      <w:pBdr>
        <w:top w:val="single" w:sz="4" w:space="0" w:color="000000"/>
        <w:left w:val="single" w:sz="4" w:space="0" w:color="000000"/>
        <w:bottom w:val="single" w:sz="4" w:space="0" w:color="000000"/>
        <w:right w:val="single" w:sz="4" w:space="0" w:color="000000"/>
      </w:pBdr>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118">
    <w:name w:val="xl118"/>
    <w:basedOn w:val="Normal"/>
    <w:rsid w:val="00AE487E"/>
    <w:pPr>
      <w:pBdr>
        <w:top w:val="single" w:sz="4" w:space="0" w:color="000000"/>
        <w:left w:val="single" w:sz="4" w:space="0" w:color="000000"/>
        <w:bottom w:val="single" w:sz="4" w:space="0" w:color="000000"/>
        <w:right w:val="single" w:sz="4" w:space="0" w:color="000000"/>
      </w:pBdr>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119">
    <w:name w:val="xl119"/>
    <w:basedOn w:val="Normal"/>
    <w:rsid w:val="00AE487E"/>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Times New Roman" w:hAnsi="Arial" w:cs="Arial"/>
      <w:kern w:val="1"/>
      <w:sz w:val="24"/>
      <w:szCs w:val="24"/>
      <w:lang w:eastAsia="ar-SA"/>
    </w:rPr>
  </w:style>
  <w:style w:type="paragraph" w:customStyle="1" w:styleId="xl120">
    <w:name w:val="xl120"/>
    <w:basedOn w:val="Normal"/>
    <w:rsid w:val="00AE487E"/>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Times New Roman" w:hAnsi="Arial" w:cs="Arial"/>
      <w:kern w:val="1"/>
      <w:sz w:val="24"/>
      <w:szCs w:val="24"/>
      <w:lang w:eastAsia="ar-SA"/>
    </w:rPr>
  </w:style>
  <w:style w:type="paragraph" w:customStyle="1" w:styleId="xl121">
    <w:name w:val="xl121"/>
    <w:basedOn w:val="Normal"/>
    <w:rsid w:val="00AE487E"/>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textAlignment w:val="center"/>
    </w:pPr>
    <w:rPr>
      <w:rFonts w:ascii="Arial" w:eastAsia="Times New Roman" w:hAnsi="Arial" w:cs="Arial"/>
      <w:kern w:val="1"/>
      <w:sz w:val="24"/>
      <w:szCs w:val="24"/>
      <w:lang w:eastAsia="ar-SA"/>
    </w:rPr>
  </w:style>
  <w:style w:type="paragraph" w:customStyle="1" w:styleId="xl122">
    <w:name w:val="xl122"/>
    <w:basedOn w:val="Normal"/>
    <w:rsid w:val="00AE487E"/>
    <w:pPr>
      <w:pBdr>
        <w:left w:val="single" w:sz="4" w:space="0" w:color="000000"/>
        <w:bottom w:val="single" w:sz="4" w:space="0" w:color="000000"/>
        <w:right w:val="single" w:sz="4" w:space="0" w:color="000000"/>
      </w:pBdr>
      <w:spacing w:before="100" w:after="100" w:line="240" w:lineRule="auto"/>
      <w:textAlignment w:val="center"/>
    </w:pPr>
    <w:rPr>
      <w:rFonts w:ascii="Arial" w:eastAsia="Times New Roman" w:hAnsi="Arial" w:cs="Arial"/>
      <w:kern w:val="1"/>
      <w:sz w:val="24"/>
      <w:szCs w:val="24"/>
      <w:lang w:eastAsia="ar-SA"/>
    </w:rPr>
  </w:style>
  <w:style w:type="paragraph" w:customStyle="1" w:styleId="xl123">
    <w:name w:val="xl123"/>
    <w:basedOn w:val="Normal"/>
    <w:rsid w:val="00AE487E"/>
    <w:pPr>
      <w:pBdr>
        <w:left w:val="single" w:sz="4" w:space="0" w:color="000000"/>
        <w:bottom w:val="single" w:sz="4" w:space="0" w:color="000000"/>
        <w:right w:val="single" w:sz="4" w:space="0" w:color="000000"/>
      </w:pBdr>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124">
    <w:name w:val="xl124"/>
    <w:basedOn w:val="Normal"/>
    <w:rsid w:val="00AE487E"/>
    <w:pP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25">
    <w:name w:val="xl125"/>
    <w:basedOn w:val="Normal"/>
    <w:rsid w:val="00AE487E"/>
    <w:pPr>
      <w:shd w:val="clear" w:color="auto" w:fill="FFFFFF"/>
      <w:spacing w:before="100" w:after="100" w:line="240" w:lineRule="auto"/>
      <w:textAlignment w:val="center"/>
    </w:pPr>
    <w:rPr>
      <w:rFonts w:ascii="Arial" w:eastAsia="Times New Roman" w:hAnsi="Arial" w:cs="Arial"/>
      <w:kern w:val="1"/>
      <w:sz w:val="24"/>
      <w:szCs w:val="24"/>
      <w:lang w:eastAsia="ar-SA"/>
    </w:rPr>
  </w:style>
  <w:style w:type="paragraph" w:customStyle="1" w:styleId="xl126">
    <w:name w:val="xl126"/>
    <w:basedOn w:val="Normal"/>
    <w:rsid w:val="00AE487E"/>
    <w:pPr>
      <w:spacing w:before="100" w:after="100" w:line="240" w:lineRule="auto"/>
    </w:pPr>
    <w:rPr>
      <w:rFonts w:ascii="Arial" w:eastAsia="Times New Roman" w:hAnsi="Arial" w:cs="Arial"/>
      <w:kern w:val="1"/>
      <w:sz w:val="24"/>
      <w:szCs w:val="24"/>
      <w:lang w:eastAsia="ar-SA"/>
    </w:rPr>
  </w:style>
  <w:style w:type="paragraph" w:customStyle="1" w:styleId="xl127">
    <w:name w:val="xl127"/>
    <w:basedOn w:val="Normal"/>
    <w:rsid w:val="00AE487E"/>
    <w:pPr>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128">
    <w:name w:val="xl128"/>
    <w:basedOn w:val="Normal"/>
    <w:rsid w:val="00AE487E"/>
    <w:pPr>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129">
    <w:name w:val="xl129"/>
    <w:basedOn w:val="Normal"/>
    <w:rsid w:val="00AE487E"/>
    <w:pPr>
      <w:spacing w:before="100" w:after="100" w:line="240" w:lineRule="auto"/>
      <w:textAlignment w:val="center"/>
    </w:pPr>
    <w:rPr>
      <w:rFonts w:ascii="Arial" w:eastAsia="Times New Roman" w:hAnsi="Arial" w:cs="Arial"/>
      <w:kern w:val="1"/>
      <w:sz w:val="24"/>
      <w:szCs w:val="24"/>
      <w:lang w:eastAsia="ar-SA"/>
    </w:rPr>
  </w:style>
  <w:style w:type="paragraph" w:customStyle="1" w:styleId="xl130">
    <w:name w:val="xl130"/>
    <w:basedOn w:val="Normal"/>
    <w:rsid w:val="00AE487E"/>
    <w:pPr>
      <w:spacing w:before="100" w:after="100" w:line="240" w:lineRule="auto"/>
      <w:textAlignment w:val="center"/>
    </w:pPr>
    <w:rPr>
      <w:rFonts w:ascii="Arial" w:eastAsia="Times New Roman" w:hAnsi="Arial" w:cs="Arial"/>
      <w:kern w:val="1"/>
      <w:sz w:val="24"/>
      <w:szCs w:val="24"/>
      <w:lang w:eastAsia="ar-SA"/>
    </w:rPr>
  </w:style>
  <w:style w:type="paragraph" w:customStyle="1" w:styleId="xl131">
    <w:name w:val="xl131"/>
    <w:basedOn w:val="Normal"/>
    <w:rsid w:val="00AE487E"/>
    <w:pPr>
      <w:spacing w:before="100" w:after="100" w:line="240" w:lineRule="auto"/>
    </w:pPr>
    <w:rPr>
      <w:rFonts w:ascii="Arial" w:eastAsia="Times New Roman" w:hAnsi="Arial" w:cs="Arial"/>
      <w:b/>
      <w:bCs/>
      <w:kern w:val="1"/>
      <w:sz w:val="24"/>
      <w:szCs w:val="24"/>
      <w:lang w:eastAsia="ar-SA"/>
    </w:rPr>
  </w:style>
  <w:style w:type="paragraph" w:customStyle="1" w:styleId="xl132">
    <w:name w:val="xl132"/>
    <w:basedOn w:val="Normal"/>
    <w:rsid w:val="00AE487E"/>
    <w:pPr>
      <w:pBdr>
        <w:top w:val="single" w:sz="4" w:space="0" w:color="000000"/>
      </w:pBdr>
      <w:shd w:val="clear" w:color="auto" w:fill="FFFFFF"/>
      <w:spacing w:before="100" w:after="100" w:line="240" w:lineRule="auto"/>
      <w:jc w:val="center"/>
    </w:pPr>
    <w:rPr>
      <w:rFonts w:ascii="Arial" w:eastAsia="Times New Roman" w:hAnsi="Arial" w:cs="Arial"/>
      <w:kern w:val="1"/>
      <w:sz w:val="24"/>
      <w:szCs w:val="24"/>
      <w:lang w:eastAsia="ar-SA"/>
    </w:rPr>
  </w:style>
  <w:style w:type="paragraph" w:customStyle="1" w:styleId="xl133">
    <w:name w:val="xl133"/>
    <w:basedOn w:val="Normal"/>
    <w:rsid w:val="00AE487E"/>
    <w:pPr>
      <w:pBdr>
        <w:top w:val="single" w:sz="4" w:space="0" w:color="000000"/>
        <w:right w:val="single" w:sz="8" w:space="0" w:color="000000"/>
      </w:pBdr>
      <w:shd w:val="clear" w:color="auto" w:fill="FFFFFF"/>
      <w:spacing w:before="100" w:after="100" w:line="240" w:lineRule="auto"/>
      <w:jc w:val="center"/>
    </w:pPr>
    <w:rPr>
      <w:rFonts w:ascii="Arial" w:eastAsia="Times New Roman" w:hAnsi="Arial" w:cs="Arial"/>
      <w:kern w:val="1"/>
      <w:sz w:val="24"/>
      <w:szCs w:val="24"/>
      <w:lang w:eastAsia="ar-SA"/>
    </w:rPr>
  </w:style>
  <w:style w:type="paragraph" w:customStyle="1" w:styleId="xl134">
    <w:name w:val="xl134"/>
    <w:basedOn w:val="Normal"/>
    <w:rsid w:val="00AE487E"/>
    <w:pPr>
      <w:pBdr>
        <w:right w:val="single" w:sz="8" w:space="0" w:color="000000"/>
      </w:pBdr>
      <w:shd w:val="clear" w:color="auto" w:fill="FFFFFF"/>
      <w:spacing w:before="100" w:after="100" w:line="240" w:lineRule="auto"/>
      <w:jc w:val="center"/>
    </w:pPr>
    <w:rPr>
      <w:rFonts w:ascii="Arial" w:eastAsia="Times New Roman" w:hAnsi="Arial" w:cs="Arial"/>
      <w:kern w:val="1"/>
      <w:sz w:val="24"/>
      <w:szCs w:val="24"/>
      <w:lang w:eastAsia="ar-SA"/>
    </w:rPr>
  </w:style>
  <w:style w:type="paragraph" w:customStyle="1" w:styleId="xl135">
    <w:name w:val="xl135"/>
    <w:basedOn w:val="Normal"/>
    <w:rsid w:val="00AE487E"/>
    <w:pPr>
      <w:pBdr>
        <w:left w:val="single" w:sz="8"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136">
    <w:name w:val="xl136"/>
    <w:basedOn w:val="Normal"/>
    <w:rsid w:val="00AE487E"/>
    <w:pPr>
      <w:pBdr>
        <w:bottom w:val="single" w:sz="4" w:space="0" w:color="000000"/>
      </w:pBdr>
      <w:shd w:val="clear" w:color="auto" w:fill="FFFFFF"/>
      <w:spacing w:before="100" w:after="100" w:line="240" w:lineRule="auto"/>
      <w:jc w:val="center"/>
    </w:pPr>
    <w:rPr>
      <w:rFonts w:ascii="Arial" w:eastAsia="Times New Roman" w:hAnsi="Arial" w:cs="Arial"/>
      <w:kern w:val="1"/>
      <w:sz w:val="24"/>
      <w:szCs w:val="24"/>
      <w:lang w:eastAsia="ar-SA"/>
    </w:rPr>
  </w:style>
  <w:style w:type="paragraph" w:customStyle="1" w:styleId="xl137">
    <w:name w:val="xl137"/>
    <w:basedOn w:val="Normal"/>
    <w:rsid w:val="00AE487E"/>
    <w:pPr>
      <w:pBdr>
        <w:bottom w:val="single" w:sz="4" w:space="0" w:color="000000"/>
        <w:right w:val="single" w:sz="8" w:space="0" w:color="000000"/>
      </w:pBdr>
      <w:shd w:val="clear" w:color="auto" w:fill="FFFFFF"/>
      <w:spacing w:before="100" w:after="100" w:line="240" w:lineRule="auto"/>
      <w:jc w:val="center"/>
    </w:pPr>
    <w:rPr>
      <w:rFonts w:ascii="Arial" w:eastAsia="Times New Roman" w:hAnsi="Arial" w:cs="Arial"/>
      <w:kern w:val="1"/>
      <w:sz w:val="24"/>
      <w:szCs w:val="24"/>
      <w:lang w:eastAsia="ar-SA"/>
    </w:rPr>
  </w:style>
  <w:style w:type="paragraph" w:customStyle="1" w:styleId="xl138">
    <w:name w:val="xl138"/>
    <w:basedOn w:val="Normal"/>
    <w:rsid w:val="00AE487E"/>
    <w:pPr>
      <w:shd w:val="clear" w:color="auto" w:fill="FFFFFF"/>
      <w:spacing w:before="100" w:after="100" w:line="240" w:lineRule="auto"/>
      <w:jc w:val="center"/>
    </w:pPr>
    <w:rPr>
      <w:rFonts w:ascii="Arial" w:eastAsia="Times New Roman" w:hAnsi="Arial" w:cs="Arial"/>
      <w:kern w:val="1"/>
      <w:sz w:val="24"/>
      <w:szCs w:val="24"/>
      <w:lang w:eastAsia="ar-SA"/>
    </w:rPr>
  </w:style>
  <w:style w:type="paragraph" w:customStyle="1" w:styleId="xl139">
    <w:name w:val="xl139"/>
    <w:basedOn w:val="Normal"/>
    <w:rsid w:val="00AE487E"/>
    <w:pPr>
      <w:pBdr>
        <w:top w:val="single" w:sz="4" w:space="0" w:color="000000"/>
        <w:left w:val="single" w:sz="4" w:space="0" w:color="000000"/>
        <w:bottom w:val="single" w:sz="4" w:space="0" w:color="000000"/>
        <w:right w:val="single" w:sz="4" w:space="0" w:color="000000"/>
      </w:pBdr>
      <w:shd w:val="clear" w:color="auto" w:fill="000000"/>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140">
    <w:name w:val="xl140"/>
    <w:basedOn w:val="Normal"/>
    <w:rsid w:val="00AE487E"/>
    <w:pPr>
      <w:pBdr>
        <w:left w:val="single" w:sz="4" w:space="0" w:color="000000"/>
        <w:bottom w:val="single" w:sz="4" w:space="0" w:color="000000"/>
        <w:right w:val="single" w:sz="4" w:space="0" w:color="000000"/>
      </w:pBdr>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141">
    <w:name w:val="xl141"/>
    <w:basedOn w:val="Normal"/>
    <w:rsid w:val="00AE487E"/>
    <w:pPr>
      <w:pBdr>
        <w:top w:val="single" w:sz="4" w:space="0" w:color="000000"/>
        <w:left w:val="single" w:sz="4" w:space="0" w:color="000000"/>
        <w:bottom w:val="single" w:sz="4" w:space="0" w:color="000000"/>
        <w:right w:val="single" w:sz="8" w:space="0" w:color="000000"/>
      </w:pBdr>
      <w:spacing w:before="100" w:after="100" w:line="240" w:lineRule="auto"/>
      <w:textAlignment w:val="center"/>
    </w:pPr>
    <w:rPr>
      <w:rFonts w:ascii="Arial" w:eastAsia="Times New Roman" w:hAnsi="Arial" w:cs="Arial"/>
      <w:kern w:val="1"/>
      <w:sz w:val="24"/>
      <w:szCs w:val="24"/>
      <w:lang w:eastAsia="ar-SA"/>
    </w:rPr>
  </w:style>
  <w:style w:type="paragraph" w:customStyle="1" w:styleId="xl142">
    <w:name w:val="xl142"/>
    <w:basedOn w:val="Normal"/>
    <w:rsid w:val="00AE487E"/>
    <w:pPr>
      <w:pBdr>
        <w:top w:val="single" w:sz="4" w:space="0" w:color="000000"/>
        <w:left w:val="single" w:sz="4" w:space="0" w:color="000000"/>
        <w:bottom w:val="single" w:sz="8" w:space="0" w:color="000000"/>
        <w:right w:val="single" w:sz="4" w:space="0" w:color="000000"/>
      </w:pBdr>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143">
    <w:name w:val="xl143"/>
    <w:basedOn w:val="Normal"/>
    <w:rsid w:val="00AE487E"/>
    <w:pPr>
      <w:pBdr>
        <w:top w:val="single" w:sz="4" w:space="0" w:color="000000"/>
        <w:left w:val="single" w:sz="4" w:space="0" w:color="000000"/>
        <w:bottom w:val="single" w:sz="8" w:space="0" w:color="000000"/>
        <w:right w:val="single" w:sz="8" w:space="0" w:color="000000"/>
      </w:pBdr>
      <w:spacing w:before="100" w:after="100" w:line="240" w:lineRule="auto"/>
      <w:textAlignment w:val="center"/>
    </w:pPr>
    <w:rPr>
      <w:rFonts w:ascii="Arial" w:eastAsia="Times New Roman" w:hAnsi="Arial" w:cs="Arial"/>
      <w:kern w:val="1"/>
      <w:sz w:val="24"/>
      <w:szCs w:val="24"/>
      <w:lang w:eastAsia="ar-SA"/>
    </w:rPr>
  </w:style>
  <w:style w:type="paragraph" w:customStyle="1" w:styleId="xl144">
    <w:name w:val="xl144"/>
    <w:basedOn w:val="Normal"/>
    <w:rsid w:val="00AE487E"/>
    <w:pPr>
      <w:pBdr>
        <w:left w:val="single" w:sz="4" w:space="0" w:color="000000"/>
        <w:bottom w:val="single" w:sz="4" w:space="0" w:color="000000"/>
        <w:right w:val="single" w:sz="4" w:space="0" w:color="000000"/>
      </w:pBdr>
      <w:spacing w:before="100" w:after="100" w:line="240" w:lineRule="auto"/>
      <w:jc w:val="right"/>
      <w:textAlignment w:val="center"/>
    </w:pPr>
    <w:rPr>
      <w:rFonts w:ascii="Arial" w:eastAsia="Times New Roman" w:hAnsi="Arial" w:cs="Arial"/>
      <w:color w:val="FF0000"/>
      <w:kern w:val="1"/>
      <w:sz w:val="24"/>
      <w:szCs w:val="24"/>
      <w:lang w:eastAsia="ar-SA"/>
    </w:rPr>
  </w:style>
  <w:style w:type="paragraph" w:customStyle="1" w:styleId="xl145">
    <w:name w:val="xl145"/>
    <w:basedOn w:val="Normal"/>
    <w:rsid w:val="00AE487E"/>
    <w:pPr>
      <w:pBdr>
        <w:left w:val="single" w:sz="4" w:space="0" w:color="000000"/>
        <w:bottom w:val="single" w:sz="4" w:space="0" w:color="000000"/>
        <w:right w:val="single" w:sz="4" w:space="0" w:color="000000"/>
      </w:pBdr>
      <w:spacing w:before="100" w:after="100" w:line="240" w:lineRule="auto"/>
      <w:textAlignment w:val="center"/>
    </w:pPr>
    <w:rPr>
      <w:rFonts w:ascii="Arial" w:eastAsia="Times New Roman" w:hAnsi="Arial" w:cs="Arial"/>
      <w:color w:val="FF0000"/>
      <w:kern w:val="1"/>
      <w:sz w:val="24"/>
      <w:szCs w:val="24"/>
      <w:lang w:eastAsia="ar-SA"/>
    </w:rPr>
  </w:style>
  <w:style w:type="paragraph" w:customStyle="1" w:styleId="xl146">
    <w:name w:val="xl146"/>
    <w:basedOn w:val="Normal"/>
    <w:rsid w:val="00AE487E"/>
    <w:pPr>
      <w:pBdr>
        <w:left w:val="single" w:sz="4" w:space="0" w:color="000000"/>
        <w:bottom w:val="single" w:sz="4" w:space="0" w:color="000000"/>
        <w:right w:val="single" w:sz="4" w:space="0" w:color="000000"/>
      </w:pBdr>
      <w:spacing w:before="100" w:after="100" w:line="240" w:lineRule="auto"/>
      <w:textAlignment w:val="center"/>
    </w:pPr>
    <w:rPr>
      <w:rFonts w:ascii="Arial" w:eastAsia="Times New Roman" w:hAnsi="Arial" w:cs="Arial"/>
      <w:kern w:val="1"/>
      <w:sz w:val="24"/>
      <w:szCs w:val="24"/>
      <w:lang w:eastAsia="ar-SA"/>
    </w:rPr>
  </w:style>
  <w:style w:type="paragraph" w:customStyle="1" w:styleId="xl147">
    <w:name w:val="xl147"/>
    <w:basedOn w:val="Normal"/>
    <w:rsid w:val="00AE487E"/>
    <w:pPr>
      <w:pBdr>
        <w:left w:val="single" w:sz="4" w:space="0" w:color="000000"/>
        <w:bottom w:val="single" w:sz="4" w:space="0" w:color="000000"/>
        <w:right w:val="single" w:sz="8" w:space="0" w:color="000000"/>
      </w:pBdr>
      <w:spacing w:before="100" w:after="100" w:line="240" w:lineRule="auto"/>
      <w:textAlignment w:val="center"/>
    </w:pPr>
    <w:rPr>
      <w:rFonts w:ascii="Arial" w:eastAsia="Times New Roman" w:hAnsi="Arial" w:cs="Arial"/>
      <w:kern w:val="1"/>
      <w:sz w:val="24"/>
      <w:szCs w:val="24"/>
      <w:lang w:eastAsia="ar-SA"/>
    </w:rPr>
  </w:style>
  <w:style w:type="paragraph" w:customStyle="1" w:styleId="xl148">
    <w:name w:val="xl148"/>
    <w:basedOn w:val="Normal"/>
    <w:rsid w:val="00AE487E"/>
    <w:pPr>
      <w:pBdr>
        <w:left w:val="single" w:sz="8" w:space="0" w:color="000000"/>
        <w:bottom w:val="single" w:sz="4" w:space="0" w:color="000000"/>
        <w:right w:val="single" w:sz="4" w:space="0" w:color="000000"/>
      </w:pBdr>
      <w:spacing w:before="100" w:after="100" w:line="240" w:lineRule="auto"/>
      <w:textAlignment w:val="center"/>
    </w:pPr>
    <w:rPr>
      <w:rFonts w:ascii="Arial" w:eastAsia="Times New Roman" w:hAnsi="Arial" w:cs="Arial"/>
      <w:kern w:val="1"/>
      <w:sz w:val="24"/>
      <w:szCs w:val="24"/>
      <w:lang w:eastAsia="ar-SA"/>
    </w:rPr>
  </w:style>
  <w:style w:type="paragraph" w:customStyle="1" w:styleId="xl149">
    <w:name w:val="xl149"/>
    <w:basedOn w:val="Normal"/>
    <w:rsid w:val="00AE487E"/>
    <w:pPr>
      <w:pBdr>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50">
    <w:name w:val="xl150"/>
    <w:basedOn w:val="Normal"/>
    <w:rsid w:val="00AE487E"/>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51">
    <w:name w:val="xl151"/>
    <w:basedOn w:val="Normal"/>
    <w:rsid w:val="00AE487E"/>
    <w:pPr>
      <w:pBdr>
        <w:top w:val="single" w:sz="4"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52">
    <w:name w:val="xl152"/>
    <w:basedOn w:val="Normal"/>
    <w:rsid w:val="00AE487E"/>
    <w:pPr>
      <w:pBdr>
        <w:top w:val="single" w:sz="4" w:space="0" w:color="000000"/>
        <w:left w:val="single" w:sz="4" w:space="0" w:color="000000"/>
        <w:bottom w:val="single" w:sz="4" w:space="0" w:color="000000"/>
        <w:right w:val="single" w:sz="4" w:space="0" w:color="000000"/>
      </w:pBdr>
      <w:shd w:val="clear" w:color="auto" w:fill="000000"/>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153">
    <w:name w:val="xl153"/>
    <w:basedOn w:val="Normal"/>
    <w:rsid w:val="00AE487E"/>
    <w:pPr>
      <w:pBdr>
        <w:top w:val="single" w:sz="4" w:space="0" w:color="000000"/>
        <w:left w:val="single" w:sz="4" w:space="0" w:color="000000"/>
        <w:bottom w:val="single" w:sz="4" w:space="0" w:color="000000"/>
        <w:right w:val="single" w:sz="4" w:space="0" w:color="000000"/>
      </w:pBdr>
      <w:shd w:val="clear" w:color="auto" w:fill="000000"/>
      <w:spacing w:before="100" w:after="100" w:line="240" w:lineRule="auto"/>
      <w:textAlignment w:val="center"/>
    </w:pPr>
    <w:rPr>
      <w:rFonts w:ascii="Arial" w:eastAsia="Times New Roman" w:hAnsi="Arial" w:cs="Arial"/>
      <w:kern w:val="1"/>
      <w:sz w:val="24"/>
      <w:szCs w:val="24"/>
      <w:lang w:eastAsia="ar-SA"/>
    </w:rPr>
  </w:style>
  <w:style w:type="paragraph" w:customStyle="1" w:styleId="xl154">
    <w:name w:val="xl154"/>
    <w:basedOn w:val="Normal"/>
    <w:rsid w:val="00AE487E"/>
    <w:pPr>
      <w:pBdr>
        <w:top w:val="single" w:sz="4" w:space="0" w:color="000000"/>
        <w:left w:val="single" w:sz="4" w:space="0" w:color="000000"/>
        <w:bottom w:val="single" w:sz="4" w:space="0" w:color="000000"/>
        <w:right w:val="single" w:sz="4" w:space="0" w:color="000000"/>
      </w:pBdr>
      <w:shd w:val="clear" w:color="auto" w:fill="000000"/>
      <w:spacing w:before="100" w:after="100" w:line="240" w:lineRule="auto"/>
      <w:textAlignment w:val="center"/>
    </w:pPr>
    <w:rPr>
      <w:rFonts w:ascii="Arial" w:eastAsia="Times New Roman" w:hAnsi="Arial" w:cs="Arial"/>
      <w:kern w:val="1"/>
      <w:sz w:val="24"/>
      <w:szCs w:val="24"/>
      <w:lang w:eastAsia="ar-SA"/>
    </w:rPr>
  </w:style>
  <w:style w:type="paragraph" w:customStyle="1" w:styleId="xl155">
    <w:name w:val="xl155"/>
    <w:basedOn w:val="Normal"/>
    <w:rsid w:val="00AE487E"/>
    <w:pPr>
      <w:pBdr>
        <w:top w:val="single" w:sz="4" w:space="0" w:color="000000"/>
        <w:left w:val="single" w:sz="4" w:space="0" w:color="000000"/>
        <w:bottom w:val="single" w:sz="4" w:space="0" w:color="000000"/>
        <w:right w:val="single" w:sz="8" w:space="0" w:color="000000"/>
      </w:pBdr>
      <w:shd w:val="clear" w:color="auto" w:fill="000000"/>
      <w:spacing w:before="100" w:after="100" w:line="240" w:lineRule="auto"/>
      <w:textAlignment w:val="center"/>
    </w:pPr>
    <w:rPr>
      <w:rFonts w:ascii="Arial" w:eastAsia="Times New Roman" w:hAnsi="Arial" w:cs="Arial"/>
      <w:kern w:val="1"/>
      <w:sz w:val="24"/>
      <w:szCs w:val="24"/>
      <w:lang w:eastAsia="ar-SA"/>
    </w:rPr>
  </w:style>
  <w:style w:type="paragraph" w:customStyle="1" w:styleId="xl156">
    <w:name w:val="xl156"/>
    <w:basedOn w:val="Normal"/>
    <w:rsid w:val="00AE487E"/>
    <w:pPr>
      <w:spacing w:before="100" w:after="100" w:line="240" w:lineRule="auto"/>
      <w:textAlignment w:val="top"/>
    </w:pPr>
    <w:rPr>
      <w:rFonts w:ascii="Verdana" w:eastAsia="Times New Roman" w:hAnsi="Verdana"/>
      <w:b/>
      <w:bCs/>
      <w:kern w:val="1"/>
      <w:sz w:val="24"/>
      <w:szCs w:val="24"/>
      <w:lang w:eastAsia="ar-SA"/>
    </w:rPr>
  </w:style>
  <w:style w:type="paragraph" w:customStyle="1" w:styleId="xl157">
    <w:name w:val="xl157"/>
    <w:basedOn w:val="Normal"/>
    <w:rsid w:val="00AE487E"/>
    <w:pPr>
      <w:pBdr>
        <w:top w:val="single" w:sz="4" w:space="0" w:color="000000"/>
        <w:left w:val="single" w:sz="4" w:space="0" w:color="000000"/>
        <w:bottom w:val="single" w:sz="4" w:space="0" w:color="000000"/>
        <w:right w:val="single" w:sz="8" w:space="0" w:color="000000"/>
      </w:pBdr>
      <w:spacing w:before="100" w:after="100" w:line="240" w:lineRule="auto"/>
      <w:textAlignment w:val="center"/>
    </w:pPr>
    <w:rPr>
      <w:rFonts w:ascii="Arial" w:eastAsia="Times New Roman" w:hAnsi="Arial" w:cs="Arial"/>
      <w:kern w:val="1"/>
      <w:sz w:val="24"/>
      <w:szCs w:val="24"/>
      <w:lang w:eastAsia="ar-SA"/>
    </w:rPr>
  </w:style>
  <w:style w:type="paragraph" w:customStyle="1" w:styleId="xl158">
    <w:name w:val="xl158"/>
    <w:basedOn w:val="Normal"/>
    <w:rsid w:val="00AE487E"/>
    <w:pPr>
      <w:pBdr>
        <w:bottom w:val="single" w:sz="4" w:space="0" w:color="000000"/>
      </w:pBdr>
      <w:spacing w:before="100" w:after="100" w:line="240" w:lineRule="auto"/>
    </w:pPr>
    <w:rPr>
      <w:rFonts w:ascii="Arial" w:eastAsia="Times New Roman" w:hAnsi="Arial" w:cs="Arial"/>
      <w:kern w:val="1"/>
      <w:sz w:val="24"/>
      <w:szCs w:val="24"/>
      <w:lang w:eastAsia="ar-SA"/>
    </w:rPr>
  </w:style>
  <w:style w:type="paragraph" w:customStyle="1" w:styleId="xl159">
    <w:name w:val="xl159"/>
    <w:basedOn w:val="Normal"/>
    <w:rsid w:val="00AE487E"/>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60">
    <w:name w:val="xl160"/>
    <w:basedOn w:val="Normal"/>
    <w:rsid w:val="00AE487E"/>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61">
    <w:name w:val="xl161"/>
    <w:basedOn w:val="Normal"/>
    <w:rsid w:val="00AE487E"/>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62">
    <w:name w:val="xl162"/>
    <w:basedOn w:val="Normal"/>
    <w:rsid w:val="00AE487E"/>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63">
    <w:name w:val="xl163"/>
    <w:basedOn w:val="Normal"/>
    <w:rsid w:val="00AE487E"/>
    <w:pPr>
      <w:pBdr>
        <w:top w:val="single" w:sz="8" w:space="0" w:color="000000"/>
        <w:left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64">
    <w:name w:val="xl164"/>
    <w:basedOn w:val="Normal"/>
    <w:rsid w:val="00AE487E"/>
    <w:pPr>
      <w:pBdr>
        <w:left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65">
    <w:name w:val="xl165"/>
    <w:basedOn w:val="Normal"/>
    <w:rsid w:val="00AE487E"/>
    <w:pPr>
      <w:pBdr>
        <w:top w:val="single" w:sz="8" w:space="0" w:color="000000"/>
        <w:left w:val="single" w:sz="4" w:space="0" w:color="000000"/>
        <w:bottom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66">
    <w:name w:val="xl166"/>
    <w:basedOn w:val="Normal"/>
    <w:rsid w:val="00AE487E"/>
    <w:pPr>
      <w:pBdr>
        <w:top w:val="single" w:sz="8" w:space="0" w:color="000000"/>
        <w:bottom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67">
    <w:name w:val="xl167"/>
    <w:basedOn w:val="Normal"/>
    <w:rsid w:val="00AE487E"/>
    <w:pPr>
      <w:pBdr>
        <w:top w:val="single" w:sz="8" w:space="0" w:color="000000"/>
        <w:bottom w:val="single" w:sz="4" w:space="0" w:color="000000"/>
        <w:right w:val="single" w:sz="8"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68">
    <w:name w:val="xl168"/>
    <w:basedOn w:val="Normal"/>
    <w:rsid w:val="00AE487E"/>
    <w:pPr>
      <w:pBdr>
        <w:top w:val="single" w:sz="4" w:space="0" w:color="000000"/>
        <w:left w:val="single" w:sz="4" w:space="0" w:color="000000"/>
        <w:bottom w:val="single" w:sz="4" w:space="0" w:color="000000"/>
        <w:right w:val="single" w:sz="8"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69">
    <w:name w:val="xl169"/>
    <w:basedOn w:val="Normal"/>
    <w:rsid w:val="00AE487E"/>
    <w:pPr>
      <w:pBdr>
        <w:top w:val="single" w:sz="4" w:space="0" w:color="000000"/>
        <w:lef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70">
    <w:name w:val="xl170"/>
    <w:basedOn w:val="Normal"/>
    <w:rsid w:val="00AE487E"/>
    <w:pPr>
      <w:pBdr>
        <w:top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71">
    <w:name w:val="xl171"/>
    <w:basedOn w:val="Normal"/>
    <w:rsid w:val="00AE487E"/>
    <w:pPr>
      <w:pBdr>
        <w:top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72">
    <w:name w:val="xl172"/>
    <w:basedOn w:val="Normal"/>
    <w:rsid w:val="00AE487E"/>
    <w:pPr>
      <w:pBdr>
        <w:lef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73">
    <w:name w:val="xl173"/>
    <w:basedOn w:val="Normal"/>
    <w:rsid w:val="00AE487E"/>
    <w:pP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74">
    <w:name w:val="xl174"/>
    <w:basedOn w:val="Normal"/>
    <w:rsid w:val="00AE487E"/>
    <w:pPr>
      <w:pBdr>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75">
    <w:name w:val="xl175"/>
    <w:basedOn w:val="Normal"/>
    <w:rsid w:val="00AE487E"/>
    <w:pPr>
      <w:pBdr>
        <w:left w:val="single" w:sz="4" w:space="0" w:color="000000"/>
        <w:bottom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76">
    <w:name w:val="xl176"/>
    <w:basedOn w:val="Normal"/>
    <w:rsid w:val="00AE487E"/>
    <w:pPr>
      <w:pBdr>
        <w:bottom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77">
    <w:name w:val="xl177"/>
    <w:basedOn w:val="Normal"/>
    <w:rsid w:val="00AE487E"/>
    <w:pPr>
      <w:pBdr>
        <w:bottom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78">
    <w:name w:val="xl178"/>
    <w:basedOn w:val="Normal"/>
    <w:rsid w:val="00AE487E"/>
    <w:pPr>
      <w:spacing w:before="100" w:after="100" w:line="240" w:lineRule="auto"/>
      <w:jc w:val="center"/>
    </w:pPr>
    <w:rPr>
      <w:rFonts w:ascii="Arial" w:eastAsia="Times New Roman" w:hAnsi="Arial" w:cs="Arial"/>
      <w:kern w:val="1"/>
      <w:sz w:val="24"/>
      <w:szCs w:val="24"/>
      <w:lang w:eastAsia="ar-SA"/>
    </w:rPr>
  </w:style>
  <w:style w:type="paragraph" w:customStyle="1" w:styleId="xl179">
    <w:name w:val="xl179"/>
    <w:basedOn w:val="Normal"/>
    <w:rsid w:val="00AE487E"/>
    <w:pPr>
      <w:pBdr>
        <w:top w:val="single" w:sz="4" w:space="0" w:color="000000"/>
        <w:left w:val="single" w:sz="8" w:space="0" w:color="000000"/>
        <w:bottom w:val="single" w:sz="8"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80">
    <w:name w:val="xl180"/>
    <w:basedOn w:val="Normal"/>
    <w:rsid w:val="00AE487E"/>
    <w:pPr>
      <w:pBdr>
        <w:top w:val="single" w:sz="4" w:space="0" w:color="000000"/>
        <w:bottom w:val="single" w:sz="8"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81">
    <w:name w:val="xl181"/>
    <w:basedOn w:val="Normal"/>
    <w:rsid w:val="00AE487E"/>
    <w:pPr>
      <w:pBdr>
        <w:top w:val="single" w:sz="8"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82">
    <w:name w:val="xl182"/>
    <w:basedOn w:val="Normal"/>
    <w:rsid w:val="00AE487E"/>
    <w:pPr>
      <w:pBdr>
        <w:top w:val="single" w:sz="4"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83">
    <w:name w:val="xl183"/>
    <w:basedOn w:val="Normal"/>
    <w:rsid w:val="00AE487E"/>
    <w:pPr>
      <w:pBdr>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84">
    <w:name w:val="xl184"/>
    <w:basedOn w:val="Normal"/>
    <w:rsid w:val="00AE487E"/>
    <w:pPr>
      <w:pBdr>
        <w:top w:val="single" w:sz="4" w:space="0" w:color="000000"/>
        <w:left w:val="single" w:sz="4" w:space="0" w:color="000000"/>
        <w:bottom w:val="single" w:sz="4"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85">
    <w:name w:val="xl185"/>
    <w:basedOn w:val="Normal"/>
    <w:rsid w:val="00AE487E"/>
    <w:pPr>
      <w:pBdr>
        <w:top w:val="single" w:sz="4" w:space="0" w:color="000000"/>
        <w:bottom w:val="single" w:sz="4"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86">
    <w:name w:val="xl186"/>
    <w:basedOn w:val="Normal"/>
    <w:rsid w:val="00AE487E"/>
    <w:pPr>
      <w:pBdr>
        <w:top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87">
    <w:name w:val="xl187"/>
    <w:basedOn w:val="Normal"/>
    <w:rsid w:val="00AE487E"/>
    <w:pPr>
      <w:pBdr>
        <w:top w:val="single" w:sz="4" w:space="0" w:color="000000"/>
        <w:left w:val="single" w:sz="4" w:space="0" w:color="000000"/>
        <w:bottom w:val="single" w:sz="8"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88">
    <w:name w:val="xl188"/>
    <w:basedOn w:val="Normal"/>
    <w:rsid w:val="00AE487E"/>
    <w:pPr>
      <w:pBdr>
        <w:top w:val="single" w:sz="4" w:space="0" w:color="000000"/>
        <w:bottom w:val="single" w:sz="8"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89">
    <w:name w:val="xl189"/>
    <w:basedOn w:val="Normal"/>
    <w:rsid w:val="00AE487E"/>
    <w:pPr>
      <w:pBdr>
        <w:top w:val="single" w:sz="4" w:space="0" w:color="000000"/>
        <w:bottom w:val="single" w:sz="8" w:space="0" w:color="000000"/>
        <w:right w:val="single" w:sz="4"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90">
    <w:name w:val="xl190"/>
    <w:basedOn w:val="Normal"/>
    <w:rsid w:val="00AE487E"/>
    <w:pPr>
      <w:pBdr>
        <w:top w:val="single" w:sz="4" w:space="0" w:color="000000"/>
        <w:left w:val="single" w:sz="4" w:space="0" w:color="000000"/>
        <w:bottom w:val="single" w:sz="8"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91">
    <w:name w:val="xl191"/>
    <w:basedOn w:val="Normal"/>
    <w:rsid w:val="00AE487E"/>
    <w:pPr>
      <w:pBdr>
        <w:top w:val="single" w:sz="4" w:space="0" w:color="000000"/>
        <w:bottom w:val="single" w:sz="8"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92">
    <w:name w:val="xl192"/>
    <w:basedOn w:val="Normal"/>
    <w:rsid w:val="00AE487E"/>
    <w:pPr>
      <w:pBdr>
        <w:top w:val="single" w:sz="4" w:space="0" w:color="000000"/>
        <w:bottom w:val="single" w:sz="8" w:space="0" w:color="000000"/>
        <w:right w:val="single" w:sz="4" w:space="0" w:color="000000"/>
      </w:pBdr>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193">
    <w:name w:val="xl193"/>
    <w:basedOn w:val="Normal"/>
    <w:rsid w:val="00AE487E"/>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94">
    <w:name w:val="xl194"/>
    <w:basedOn w:val="Normal"/>
    <w:rsid w:val="00AE487E"/>
    <w:pPr>
      <w:pBdr>
        <w:top w:val="single" w:sz="4" w:space="0" w:color="000000"/>
        <w:left w:val="single" w:sz="8" w:space="0" w:color="000000"/>
        <w:bottom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95">
    <w:name w:val="xl195"/>
    <w:basedOn w:val="Normal"/>
    <w:rsid w:val="00AE487E"/>
    <w:pPr>
      <w:pBdr>
        <w:top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196">
    <w:name w:val="xl196"/>
    <w:basedOn w:val="Normal"/>
    <w:rsid w:val="00AE487E"/>
    <w:pPr>
      <w:pBdr>
        <w:right w:val="single" w:sz="8"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197">
    <w:name w:val="xl197"/>
    <w:basedOn w:val="Normal"/>
    <w:rsid w:val="00AE487E"/>
    <w:pPr>
      <w:pBdr>
        <w:top w:val="single" w:sz="8" w:space="0" w:color="000000"/>
        <w:bottom w:val="single" w:sz="8" w:space="0" w:color="000000"/>
        <w:right w:val="single" w:sz="8" w:space="0" w:color="000000"/>
      </w:pBdr>
      <w:spacing w:before="100" w:after="100" w:line="240" w:lineRule="auto"/>
      <w:textAlignment w:val="top"/>
    </w:pPr>
    <w:rPr>
      <w:rFonts w:ascii="Verdana" w:eastAsia="Times New Roman" w:hAnsi="Verdana"/>
      <w:b/>
      <w:bCs/>
      <w:kern w:val="1"/>
      <w:sz w:val="24"/>
      <w:szCs w:val="24"/>
      <w:lang w:eastAsia="ar-SA"/>
    </w:rPr>
  </w:style>
  <w:style w:type="paragraph" w:customStyle="1" w:styleId="xl198">
    <w:name w:val="xl198"/>
    <w:basedOn w:val="Normal"/>
    <w:rsid w:val="00AE487E"/>
    <w:pPr>
      <w:pBdr>
        <w:top w:val="single" w:sz="4" w:space="0" w:color="000000"/>
        <w:left w:val="single" w:sz="4" w:space="0" w:color="000000"/>
        <w:bottom w:val="single" w:sz="4" w:space="0" w:color="000000"/>
        <w:right w:val="single" w:sz="4" w:space="0" w:color="000000"/>
      </w:pBdr>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199">
    <w:name w:val="xl199"/>
    <w:basedOn w:val="Normal"/>
    <w:rsid w:val="00AE487E"/>
    <w:pPr>
      <w:pBdr>
        <w:top w:val="single" w:sz="4" w:space="0" w:color="000000"/>
        <w:left w:val="single" w:sz="4" w:space="0" w:color="000000"/>
        <w:bottom w:val="single" w:sz="4" w:space="0" w:color="000000"/>
        <w:right w:val="single" w:sz="8" w:space="0" w:color="000000"/>
      </w:pBdr>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200">
    <w:name w:val="xl200"/>
    <w:basedOn w:val="Normal"/>
    <w:rsid w:val="00AE487E"/>
    <w:pPr>
      <w:pBdr>
        <w:top w:val="single" w:sz="4" w:space="0" w:color="000000"/>
        <w:bottom w:val="single" w:sz="4" w:space="0" w:color="000000"/>
        <w:right w:val="single" w:sz="4" w:space="0" w:color="000000"/>
      </w:pBdr>
      <w:shd w:val="clear" w:color="auto" w:fill="FFFFFF"/>
      <w:spacing w:before="100" w:after="100" w:line="240" w:lineRule="auto"/>
      <w:textAlignment w:val="center"/>
    </w:pPr>
    <w:rPr>
      <w:rFonts w:ascii="Arial" w:eastAsia="Times New Roman" w:hAnsi="Arial" w:cs="Arial"/>
      <w:kern w:val="1"/>
      <w:sz w:val="24"/>
      <w:szCs w:val="24"/>
      <w:lang w:eastAsia="ar-SA"/>
    </w:rPr>
  </w:style>
  <w:style w:type="paragraph" w:customStyle="1" w:styleId="xl201">
    <w:name w:val="xl201"/>
    <w:basedOn w:val="Normal"/>
    <w:rsid w:val="00AE487E"/>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202">
    <w:name w:val="xl202"/>
    <w:basedOn w:val="Normal"/>
    <w:rsid w:val="00AE487E"/>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203">
    <w:name w:val="xl203"/>
    <w:basedOn w:val="Normal"/>
    <w:rsid w:val="00AE487E"/>
    <w:pPr>
      <w:shd w:val="clear" w:color="auto" w:fill="FFFFFF"/>
      <w:spacing w:before="100" w:after="100" w:line="240" w:lineRule="auto"/>
      <w:jc w:val="right"/>
    </w:pPr>
    <w:rPr>
      <w:rFonts w:ascii="Arial" w:eastAsia="Times New Roman" w:hAnsi="Arial" w:cs="Arial"/>
      <w:kern w:val="1"/>
      <w:sz w:val="24"/>
      <w:szCs w:val="24"/>
      <w:lang w:eastAsia="ar-SA"/>
    </w:rPr>
  </w:style>
  <w:style w:type="paragraph" w:customStyle="1" w:styleId="xl204">
    <w:name w:val="xl204"/>
    <w:basedOn w:val="Normal"/>
    <w:rsid w:val="00AE487E"/>
    <w:pPr>
      <w:shd w:val="clear" w:color="auto" w:fill="FFFFFF"/>
      <w:spacing w:before="100" w:after="100" w:line="240" w:lineRule="auto"/>
    </w:pPr>
    <w:rPr>
      <w:rFonts w:ascii="Arial" w:eastAsia="Times New Roman" w:hAnsi="Arial" w:cs="Arial"/>
      <w:b/>
      <w:bCs/>
      <w:kern w:val="1"/>
      <w:sz w:val="24"/>
      <w:szCs w:val="24"/>
      <w:lang w:eastAsia="ar-SA"/>
    </w:rPr>
  </w:style>
  <w:style w:type="paragraph" w:customStyle="1" w:styleId="xl205">
    <w:name w:val="xl205"/>
    <w:basedOn w:val="Normal"/>
    <w:rsid w:val="00AE487E"/>
    <w:pPr>
      <w:shd w:val="clear" w:color="auto" w:fill="FFFFFF"/>
      <w:spacing w:before="100" w:after="100" w:line="240" w:lineRule="auto"/>
    </w:pPr>
    <w:rPr>
      <w:rFonts w:ascii="Arial" w:eastAsia="Times New Roman" w:hAnsi="Arial" w:cs="Arial"/>
      <w:kern w:val="1"/>
      <w:sz w:val="24"/>
      <w:szCs w:val="24"/>
      <w:lang w:eastAsia="ar-SA"/>
    </w:rPr>
  </w:style>
  <w:style w:type="paragraph" w:customStyle="1" w:styleId="xl206">
    <w:name w:val="xl206"/>
    <w:basedOn w:val="Normal"/>
    <w:rsid w:val="00AE487E"/>
    <w:pPr>
      <w:pBdr>
        <w:top w:val="single" w:sz="4" w:space="0" w:color="000000"/>
        <w:left w:val="single" w:sz="8" w:space="0" w:color="000000"/>
        <w:bottom w:val="single" w:sz="4" w:space="0" w:color="000000"/>
        <w:right w:val="single" w:sz="4" w:space="0" w:color="000000"/>
      </w:pBdr>
      <w:shd w:val="clear" w:color="auto" w:fill="FFFFFF"/>
      <w:spacing w:before="100" w:after="100" w:line="240" w:lineRule="auto"/>
      <w:textAlignment w:val="center"/>
    </w:pPr>
    <w:rPr>
      <w:rFonts w:ascii="Arial" w:eastAsia="Times New Roman" w:hAnsi="Arial" w:cs="Arial"/>
      <w:kern w:val="1"/>
      <w:sz w:val="24"/>
      <w:szCs w:val="24"/>
      <w:lang w:eastAsia="ar-SA"/>
    </w:rPr>
  </w:style>
  <w:style w:type="paragraph" w:customStyle="1" w:styleId="xl207">
    <w:name w:val="xl207"/>
    <w:basedOn w:val="Normal"/>
    <w:rsid w:val="00AE487E"/>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textAlignment w:val="center"/>
    </w:pPr>
    <w:rPr>
      <w:rFonts w:ascii="Arial" w:eastAsia="Times New Roman" w:hAnsi="Arial" w:cs="Arial"/>
      <w:kern w:val="1"/>
      <w:sz w:val="24"/>
      <w:szCs w:val="24"/>
      <w:lang w:eastAsia="ar-SA"/>
    </w:rPr>
  </w:style>
  <w:style w:type="paragraph" w:customStyle="1" w:styleId="xl208">
    <w:name w:val="xl208"/>
    <w:basedOn w:val="Normal"/>
    <w:rsid w:val="00AE487E"/>
    <w:pPr>
      <w:pBdr>
        <w:top w:val="single" w:sz="4" w:space="0" w:color="000000"/>
        <w:left w:val="single" w:sz="4" w:space="0" w:color="000000"/>
        <w:bottom w:val="single" w:sz="4" w:space="0" w:color="000000"/>
        <w:right w:val="single" w:sz="4" w:space="0" w:color="000000"/>
      </w:pBdr>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209">
    <w:name w:val="xl209"/>
    <w:basedOn w:val="Normal"/>
    <w:rsid w:val="00AE487E"/>
    <w:pPr>
      <w:spacing w:before="100" w:after="100" w:line="240" w:lineRule="auto"/>
      <w:textAlignment w:val="center"/>
    </w:pPr>
    <w:rPr>
      <w:rFonts w:ascii="Arial" w:eastAsia="Times New Roman" w:hAnsi="Arial" w:cs="Arial"/>
      <w:color w:val="FFFFFF"/>
      <w:kern w:val="1"/>
      <w:sz w:val="24"/>
      <w:szCs w:val="24"/>
      <w:lang w:eastAsia="ar-SA"/>
    </w:rPr>
  </w:style>
  <w:style w:type="paragraph" w:customStyle="1" w:styleId="xl210">
    <w:name w:val="xl210"/>
    <w:basedOn w:val="Normal"/>
    <w:rsid w:val="00AE487E"/>
    <w:pPr>
      <w:shd w:val="clear" w:color="auto" w:fill="FFFFFF"/>
      <w:spacing w:before="100" w:after="100" w:line="240" w:lineRule="auto"/>
      <w:jc w:val="right"/>
    </w:pPr>
    <w:rPr>
      <w:rFonts w:ascii="Arial" w:eastAsia="Times New Roman" w:hAnsi="Arial" w:cs="Arial"/>
      <w:color w:val="FFFFFF"/>
      <w:kern w:val="1"/>
      <w:sz w:val="24"/>
      <w:szCs w:val="24"/>
      <w:lang w:eastAsia="ar-SA"/>
    </w:rPr>
  </w:style>
  <w:style w:type="paragraph" w:customStyle="1" w:styleId="xl211">
    <w:name w:val="xl211"/>
    <w:basedOn w:val="Normal"/>
    <w:rsid w:val="00AE487E"/>
    <w:pPr>
      <w:spacing w:before="100" w:after="100" w:line="240" w:lineRule="auto"/>
    </w:pPr>
    <w:rPr>
      <w:rFonts w:ascii="Arial" w:eastAsia="Times New Roman" w:hAnsi="Arial" w:cs="Arial"/>
      <w:color w:val="FFFFFF"/>
      <w:kern w:val="1"/>
      <w:sz w:val="24"/>
      <w:szCs w:val="24"/>
      <w:lang w:eastAsia="ar-SA"/>
    </w:rPr>
  </w:style>
  <w:style w:type="paragraph" w:customStyle="1" w:styleId="xl212">
    <w:name w:val="xl212"/>
    <w:basedOn w:val="Normal"/>
    <w:rsid w:val="00AE487E"/>
    <w:pPr>
      <w:spacing w:before="100" w:after="100" w:line="240" w:lineRule="auto"/>
    </w:pPr>
    <w:rPr>
      <w:rFonts w:ascii="Arial" w:eastAsia="Times New Roman" w:hAnsi="Arial" w:cs="Arial"/>
      <w:color w:val="FFFFFF"/>
      <w:kern w:val="1"/>
      <w:sz w:val="24"/>
      <w:szCs w:val="24"/>
      <w:lang w:eastAsia="ar-SA"/>
    </w:rPr>
  </w:style>
  <w:style w:type="paragraph" w:customStyle="1" w:styleId="xl213">
    <w:name w:val="xl213"/>
    <w:basedOn w:val="Normal"/>
    <w:rsid w:val="00AE487E"/>
    <w:pPr>
      <w:pBdr>
        <w:left w:val="single" w:sz="4" w:space="0" w:color="000000"/>
        <w:bottom w:val="single" w:sz="4" w:space="0" w:color="000000"/>
        <w:right w:val="single" w:sz="4" w:space="0" w:color="000000"/>
      </w:pBdr>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214">
    <w:name w:val="xl214"/>
    <w:basedOn w:val="Normal"/>
    <w:rsid w:val="00AE487E"/>
    <w:pPr>
      <w:pBdr>
        <w:left w:val="single" w:sz="4" w:space="0" w:color="000000"/>
        <w:bottom w:val="single" w:sz="4" w:space="0" w:color="000000"/>
        <w:right w:val="single" w:sz="4" w:space="0" w:color="000000"/>
      </w:pBdr>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215">
    <w:name w:val="xl215"/>
    <w:basedOn w:val="Normal"/>
    <w:rsid w:val="00AE487E"/>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216">
    <w:name w:val="xl216"/>
    <w:basedOn w:val="Normal"/>
    <w:rsid w:val="00AE487E"/>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textAlignment w:val="center"/>
    </w:pPr>
    <w:rPr>
      <w:rFonts w:ascii="Arial" w:eastAsia="Times New Roman" w:hAnsi="Arial" w:cs="Arial"/>
      <w:kern w:val="1"/>
      <w:sz w:val="24"/>
      <w:szCs w:val="24"/>
      <w:lang w:eastAsia="ar-SA"/>
    </w:rPr>
  </w:style>
  <w:style w:type="paragraph" w:customStyle="1" w:styleId="xl217">
    <w:name w:val="xl217"/>
    <w:basedOn w:val="Normal"/>
    <w:rsid w:val="00AE487E"/>
    <w:pPr>
      <w:pBdr>
        <w:top w:val="single" w:sz="4" w:space="0" w:color="000000"/>
        <w:left w:val="single" w:sz="4" w:space="0" w:color="000000"/>
        <w:bottom w:val="single" w:sz="4" w:space="0" w:color="000000"/>
        <w:right w:val="single" w:sz="8" w:space="0" w:color="000000"/>
      </w:pBdr>
      <w:shd w:val="clear" w:color="auto" w:fill="FFFFFF"/>
      <w:spacing w:before="100" w:after="100" w:line="240" w:lineRule="auto"/>
      <w:textAlignment w:val="center"/>
    </w:pPr>
    <w:rPr>
      <w:rFonts w:ascii="Arial" w:eastAsia="Times New Roman" w:hAnsi="Arial" w:cs="Arial"/>
      <w:kern w:val="1"/>
      <w:sz w:val="24"/>
      <w:szCs w:val="24"/>
      <w:lang w:eastAsia="ar-SA"/>
    </w:rPr>
  </w:style>
  <w:style w:type="paragraph" w:customStyle="1" w:styleId="xl218">
    <w:name w:val="xl218"/>
    <w:basedOn w:val="Normal"/>
    <w:rsid w:val="00AE487E"/>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Times New Roman" w:hAnsi="Arial" w:cs="Arial"/>
      <w:kern w:val="1"/>
      <w:sz w:val="24"/>
      <w:szCs w:val="24"/>
      <w:lang w:eastAsia="ar-SA"/>
    </w:rPr>
  </w:style>
  <w:style w:type="paragraph" w:customStyle="1" w:styleId="xl219">
    <w:name w:val="xl219"/>
    <w:basedOn w:val="Normal"/>
    <w:rsid w:val="00AE487E"/>
    <w:pPr>
      <w:pBdr>
        <w:top w:val="single" w:sz="4" w:space="0" w:color="000000"/>
        <w:left w:val="single" w:sz="8" w:space="0" w:color="000000"/>
        <w:bottom w:val="single" w:sz="4" w:space="0" w:color="000000"/>
        <w:right w:val="single" w:sz="4" w:space="0" w:color="000000"/>
      </w:pBdr>
      <w:shd w:val="clear" w:color="auto" w:fill="A6A6A6"/>
      <w:spacing w:before="100" w:after="100" w:line="240" w:lineRule="auto"/>
      <w:textAlignment w:val="center"/>
    </w:pPr>
    <w:rPr>
      <w:rFonts w:ascii="Arial" w:eastAsia="Times New Roman" w:hAnsi="Arial" w:cs="Arial"/>
      <w:b/>
      <w:bCs/>
      <w:kern w:val="1"/>
      <w:sz w:val="24"/>
      <w:szCs w:val="24"/>
      <w:lang w:eastAsia="ar-SA"/>
    </w:rPr>
  </w:style>
  <w:style w:type="paragraph" w:customStyle="1" w:styleId="xl220">
    <w:name w:val="xl220"/>
    <w:basedOn w:val="Normal"/>
    <w:rsid w:val="00AE487E"/>
    <w:pPr>
      <w:pBdr>
        <w:top w:val="single" w:sz="4" w:space="0" w:color="000000"/>
        <w:left w:val="single" w:sz="4" w:space="0" w:color="000000"/>
        <w:bottom w:val="single" w:sz="4" w:space="0" w:color="000000"/>
        <w:right w:val="single" w:sz="4" w:space="0" w:color="000000"/>
      </w:pBdr>
      <w:shd w:val="clear" w:color="auto" w:fill="A6A6A6"/>
      <w:spacing w:before="100" w:after="100" w:line="240" w:lineRule="auto"/>
      <w:textAlignment w:val="center"/>
    </w:pPr>
    <w:rPr>
      <w:rFonts w:ascii="Arial" w:eastAsia="Times New Roman" w:hAnsi="Arial" w:cs="Arial"/>
      <w:b/>
      <w:bCs/>
      <w:kern w:val="1"/>
      <w:sz w:val="24"/>
      <w:szCs w:val="24"/>
      <w:lang w:eastAsia="ar-SA"/>
    </w:rPr>
  </w:style>
  <w:style w:type="paragraph" w:customStyle="1" w:styleId="xl221">
    <w:name w:val="xl221"/>
    <w:basedOn w:val="Normal"/>
    <w:rsid w:val="00AE487E"/>
    <w:pPr>
      <w:pBdr>
        <w:top w:val="single" w:sz="4" w:space="0" w:color="000000"/>
        <w:left w:val="single" w:sz="4" w:space="0" w:color="000000"/>
        <w:bottom w:val="single" w:sz="4" w:space="0" w:color="000000"/>
        <w:right w:val="single" w:sz="4" w:space="0" w:color="000000"/>
      </w:pBdr>
      <w:shd w:val="clear" w:color="auto" w:fill="A6A6A6"/>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222">
    <w:name w:val="xl222"/>
    <w:basedOn w:val="Normal"/>
    <w:rsid w:val="00AE487E"/>
    <w:pPr>
      <w:pBdr>
        <w:top w:val="single" w:sz="4" w:space="0" w:color="000000"/>
        <w:left w:val="single" w:sz="4" w:space="0" w:color="000000"/>
        <w:bottom w:val="single" w:sz="4" w:space="0" w:color="000000"/>
        <w:right w:val="single" w:sz="4" w:space="0" w:color="000000"/>
      </w:pBdr>
      <w:shd w:val="clear" w:color="auto" w:fill="A6A6A6"/>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223">
    <w:name w:val="xl223"/>
    <w:basedOn w:val="Normal"/>
    <w:rsid w:val="00AE487E"/>
    <w:pPr>
      <w:pBdr>
        <w:top w:val="single" w:sz="4" w:space="0" w:color="000000"/>
        <w:left w:val="single" w:sz="8" w:space="0" w:color="000000"/>
        <w:bottom w:val="single" w:sz="4" w:space="0" w:color="000000"/>
        <w:right w:val="single" w:sz="4" w:space="0" w:color="000000"/>
      </w:pBdr>
      <w:shd w:val="clear" w:color="auto" w:fill="808080"/>
      <w:spacing w:before="100" w:after="100" w:line="240" w:lineRule="auto"/>
      <w:textAlignment w:val="center"/>
    </w:pPr>
    <w:rPr>
      <w:rFonts w:ascii="Arial" w:eastAsia="Times New Roman" w:hAnsi="Arial" w:cs="Arial"/>
      <w:b/>
      <w:bCs/>
      <w:kern w:val="1"/>
      <w:sz w:val="24"/>
      <w:szCs w:val="24"/>
      <w:lang w:eastAsia="ar-SA"/>
    </w:rPr>
  </w:style>
  <w:style w:type="paragraph" w:customStyle="1" w:styleId="xl224">
    <w:name w:val="xl224"/>
    <w:basedOn w:val="Normal"/>
    <w:rsid w:val="00AE487E"/>
    <w:pPr>
      <w:pBdr>
        <w:top w:val="single" w:sz="4" w:space="0" w:color="000000"/>
        <w:bottom w:val="single" w:sz="4" w:space="0" w:color="000000"/>
        <w:right w:val="single" w:sz="4" w:space="0" w:color="000000"/>
      </w:pBdr>
      <w:shd w:val="clear" w:color="auto" w:fill="808080"/>
      <w:spacing w:before="100" w:after="100" w:line="240" w:lineRule="auto"/>
      <w:textAlignment w:val="center"/>
    </w:pPr>
    <w:rPr>
      <w:rFonts w:ascii="Arial" w:eastAsia="Times New Roman" w:hAnsi="Arial" w:cs="Arial"/>
      <w:b/>
      <w:bCs/>
      <w:kern w:val="1"/>
      <w:sz w:val="24"/>
      <w:szCs w:val="24"/>
      <w:lang w:eastAsia="ar-SA"/>
    </w:rPr>
  </w:style>
  <w:style w:type="paragraph" w:customStyle="1" w:styleId="xl225">
    <w:name w:val="xl225"/>
    <w:basedOn w:val="Normal"/>
    <w:rsid w:val="00AE487E"/>
    <w:pPr>
      <w:pBdr>
        <w:top w:val="single" w:sz="4" w:space="0" w:color="000000"/>
        <w:left w:val="single" w:sz="4" w:space="0" w:color="000000"/>
        <w:bottom w:val="single" w:sz="4" w:space="0" w:color="000000"/>
        <w:right w:val="single" w:sz="4" w:space="0" w:color="000000"/>
      </w:pBdr>
      <w:shd w:val="clear" w:color="auto" w:fill="808080"/>
      <w:spacing w:before="100" w:after="100" w:line="240" w:lineRule="auto"/>
      <w:textAlignment w:val="center"/>
    </w:pPr>
    <w:rPr>
      <w:rFonts w:ascii="Arial" w:eastAsia="Times New Roman" w:hAnsi="Arial" w:cs="Arial"/>
      <w:b/>
      <w:bCs/>
      <w:kern w:val="1"/>
      <w:sz w:val="24"/>
      <w:szCs w:val="24"/>
      <w:lang w:eastAsia="ar-SA"/>
    </w:rPr>
  </w:style>
  <w:style w:type="paragraph" w:customStyle="1" w:styleId="xl226">
    <w:name w:val="xl226"/>
    <w:basedOn w:val="Normal"/>
    <w:rsid w:val="00AE487E"/>
    <w:pPr>
      <w:pBdr>
        <w:top w:val="single" w:sz="4" w:space="0" w:color="000000"/>
        <w:left w:val="single" w:sz="4" w:space="0" w:color="000000"/>
        <w:bottom w:val="single" w:sz="4" w:space="0" w:color="000000"/>
        <w:right w:val="single" w:sz="4" w:space="0" w:color="000000"/>
      </w:pBdr>
      <w:shd w:val="clear" w:color="auto" w:fill="808080"/>
      <w:spacing w:before="100" w:after="100" w:line="240" w:lineRule="auto"/>
      <w:jc w:val="center"/>
      <w:textAlignment w:val="center"/>
    </w:pPr>
    <w:rPr>
      <w:rFonts w:ascii="Arial" w:eastAsia="Times New Roman" w:hAnsi="Arial" w:cs="Arial"/>
      <w:kern w:val="1"/>
      <w:sz w:val="24"/>
      <w:szCs w:val="24"/>
      <w:lang w:eastAsia="ar-SA"/>
    </w:rPr>
  </w:style>
  <w:style w:type="paragraph" w:customStyle="1" w:styleId="xl227">
    <w:name w:val="xl227"/>
    <w:basedOn w:val="Normal"/>
    <w:rsid w:val="00AE487E"/>
    <w:pPr>
      <w:pBdr>
        <w:top w:val="single" w:sz="4" w:space="0" w:color="000000"/>
        <w:left w:val="single" w:sz="4" w:space="0" w:color="000000"/>
        <w:bottom w:val="single" w:sz="4" w:space="0" w:color="000000"/>
        <w:right w:val="single" w:sz="4" w:space="0" w:color="000000"/>
      </w:pBdr>
      <w:shd w:val="clear" w:color="auto" w:fill="808080"/>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228">
    <w:name w:val="xl228"/>
    <w:basedOn w:val="Normal"/>
    <w:rsid w:val="00AE487E"/>
    <w:pPr>
      <w:pBdr>
        <w:top w:val="single" w:sz="4" w:space="0" w:color="000000"/>
        <w:left w:val="single" w:sz="4" w:space="0" w:color="000000"/>
        <w:bottom w:val="single" w:sz="4" w:space="0" w:color="000000"/>
        <w:right w:val="single" w:sz="4" w:space="0" w:color="000000"/>
      </w:pBdr>
      <w:shd w:val="clear" w:color="auto" w:fill="808080"/>
      <w:spacing w:before="100" w:after="100" w:line="240" w:lineRule="auto"/>
      <w:jc w:val="right"/>
      <w:textAlignment w:val="center"/>
    </w:pPr>
    <w:rPr>
      <w:rFonts w:ascii="Arial" w:eastAsia="Times New Roman" w:hAnsi="Arial" w:cs="Arial"/>
      <w:color w:val="FF0000"/>
      <w:kern w:val="1"/>
      <w:sz w:val="24"/>
      <w:szCs w:val="24"/>
      <w:lang w:eastAsia="ar-SA"/>
    </w:rPr>
  </w:style>
  <w:style w:type="paragraph" w:customStyle="1" w:styleId="xl229">
    <w:name w:val="xl229"/>
    <w:basedOn w:val="Normal"/>
    <w:rsid w:val="00AE487E"/>
    <w:pPr>
      <w:pBdr>
        <w:top w:val="single" w:sz="4" w:space="0" w:color="000000"/>
        <w:left w:val="single" w:sz="4" w:space="0" w:color="000000"/>
        <w:bottom w:val="single" w:sz="4" w:space="0" w:color="000000"/>
        <w:right w:val="single" w:sz="4" w:space="0" w:color="000000"/>
      </w:pBdr>
      <w:shd w:val="clear" w:color="auto" w:fill="808080"/>
      <w:spacing w:before="100" w:after="100" w:line="240" w:lineRule="auto"/>
      <w:textAlignment w:val="center"/>
    </w:pPr>
    <w:rPr>
      <w:rFonts w:ascii="Arial" w:eastAsia="Times New Roman" w:hAnsi="Arial" w:cs="Arial"/>
      <w:color w:val="FF0000"/>
      <w:kern w:val="1"/>
      <w:sz w:val="24"/>
      <w:szCs w:val="24"/>
      <w:lang w:eastAsia="ar-SA"/>
    </w:rPr>
  </w:style>
  <w:style w:type="paragraph" w:customStyle="1" w:styleId="xl230">
    <w:name w:val="xl230"/>
    <w:basedOn w:val="Normal"/>
    <w:rsid w:val="00AE487E"/>
    <w:pPr>
      <w:pBdr>
        <w:top w:val="single" w:sz="4" w:space="0" w:color="000000"/>
        <w:left w:val="single" w:sz="4" w:space="0" w:color="000000"/>
        <w:bottom w:val="single" w:sz="4" w:space="0" w:color="000000"/>
        <w:right w:val="single" w:sz="8" w:space="0" w:color="000000"/>
      </w:pBdr>
      <w:shd w:val="clear" w:color="auto" w:fill="808080"/>
      <w:spacing w:before="100" w:after="100" w:line="240" w:lineRule="auto"/>
      <w:textAlignment w:val="center"/>
    </w:pPr>
    <w:rPr>
      <w:rFonts w:ascii="Arial" w:eastAsia="Times New Roman" w:hAnsi="Arial" w:cs="Arial"/>
      <w:b/>
      <w:bCs/>
      <w:kern w:val="1"/>
      <w:sz w:val="24"/>
      <w:szCs w:val="24"/>
      <w:lang w:eastAsia="ar-SA"/>
    </w:rPr>
  </w:style>
  <w:style w:type="paragraph" w:customStyle="1" w:styleId="xl231">
    <w:name w:val="xl231"/>
    <w:basedOn w:val="Normal"/>
    <w:rsid w:val="00AE487E"/>
    <w:pPr>
      <w:pBdr>
        <w:top w:val="single" w:sz="4" w:space="0" w:color="000000"/>
        <w:bottom w:val="single" w:sz="4" w:space="0" w:color="000000"/>
        <w:right w:val="single" w:sz="4" w:space="0" w:color="000000"/>
      </w:pBdr>
      <w:shd w:val="clear" w:color="auto" w:fill="A6A6A6"/>
      <w:spacing w:before="100" w:after="100" w:line="240" w:lineRule="auto"/>
      <w:textAlignment w:val="center"/>
    </w:pPr>
    <w:rPr>
      <w:rFonts w:ascii="Arial" w:eastAsia="Times New Roman" w:hAnsi="Arial" w:cs="Arial"/>
      <w:kern w:val="1"/>
      <w:sz w:val="24"/>
      <w:szCs w:val="24"/>
      <w:lang w:eastAsia="ar-SA"/>
    </w:rPr>
  </w:style>
  <w:style w:type="paragraph" w:customStyle="1" w:styleId="xl232">
    <w:name w:val="xl232"/>
    <w:basedOn w:val="Normal"/>
    <w:rsid w:val="00AE487E"/>
    <w:pPr>
      <w:pBdr>
        <w:top w:val="single" w:sz="4" w:space="0" w:color="000000"/>
        <w:left w:val="single" w:sz="4" w:space="0" w:color="000000"/>
        <w:bottom w:val="single" w:sz="4" w:space="0" w:color="000000"/>
        <w:right w:val="single" w:sz="4" w:space="0" w:color="000000"/>
      </w:pBdr>
      <w:shd w:val="clear" w:color="auto" w:fill="A6A6A6"/>
      <w:spacing w:before="100" w:after="100" w:line="240" w:lineRule="auto"/>
      <w:textAlignment w:val="center"/>
    </w:pPr>
    <w:rPr>
      <w:rFonts w:ascii="Arial" w:eastAsia="Times New Roman" w:hAnsi="Arial" w:cs="Arial"/>
      <w:kern w:val="1"/>
      <w:sz w:val="24"/>
      <w:szCs w:val="24"/>
      <w:lang w:eastAsia="ar-SA"/>
    </w:rPr>
  </w:style>
  <w:style w:type="paragraph" w:customStyle="1" w:styleId="xl233">
    <w:name w:val="xl233"/>
    <w:basedOn w:val="Normal"/>
    <w:rsid w:val="00AE487E"/>
    <w:pPr>
      <w:pBdr>
        <w:top w:val="single" w:sz="4" w:space="0" w:color="000000"/>
        <w:left w:val="single" w:sz="4" w:space="0" w:color="000000"/>
        <w:bottom w:val="single" w:sz="4" w:space="0" w:color="000000"/>
        <w:right w:val="single" w:sz="4" w:space="0" w:color="000000"/>
      </w:pBdr>
      <w:shd w:val="clear" w:color="auto" w:fill="A6A6A6"/>
      <w:spacing w:before="100" w:after="100" w:line="240" w:lineRule="auto"/>
      <w:jc w:val="right"/>
      <w:textAlignment w:val="center"/>
    </w:pPr>
    <w:rPr>
      <w:rFonts w:ascii="Arial" w:eastAsia="Times New Roman" w:hAnsi="Arial" w:cs="Arial"/>
      <w:kern w:val="1"/>
      <w:sz w:val="24"/>
      <w:szCs w:val="24"/>
      <w:lang w:eastAsia="ar-SA"/>
    </w:rPr>
  </w:style>
  <w:style w:type="paragraph" w:customStyle="1" w:styleId="xl234">
    <w:name w:val="xl234"/>
    <w:basedOn w:val="Normal"/>
    <w:rsid w:val="00AE487E"/>
    <w:pPr>
      <w:pBdr>
        <w:top w:val="single" w:sz="4" w:space="0" w:color="000000"/>
        <w:left w:val="single" w:sz="4" w:space="0" w:color="000000"/>
        <w:bottom w:val="single" w:sz="4" w:space="0" w:color="000000"/>
        <w:right w:val="single" w:sz="4" w:space="0" w:color="000000"/>
      </w:pBdr>
      <w:shd w:val="clear" w:color="auto" w:fill="A6A6A6"/>
      <w:spacing w:before="100" w:after="100" w:line="240" w:lineRule="auto"/>
      <w:textAlignment w:val="center"/>
    </w:pPr>
    <w:rPr>
      <w:rFonts w:ascii="Arial" w:eastAsia="Times New Roman" w:hAnsi="Arial" w:cs="Arial"/>
      <w:kern w:val="1"/>
      <w:sz w:val="24"/>
      <w:szCs w:val="24"/>
      <w:lang w:eastAsia="ar-SA"/>
    </w:rPr>
  </w:style>
  <w:style w:type="paragraph" w:customStyle="1" w:styleId="xl235">
    <w:name w:val="xl235"/>
    <w:basedOn w:val="Normal"/>
    <w:rsid w:val="00AE487E"/>
    <w:pPr>
      <w:pBdr>
        <w:top w:val="single" w:sz="4" w:space="0" w:color="000000"/>
        <w:left w:val="single" w:sz="4" w:space="0" w:color="000000"/>
        <w:bottom w:val="single" w:sz="4" w:space="0" w:color="000000"/>
        <w:right w:val="single" w:sz="8" w:space="0" w:color="000000"/>
      </w:pBdr>
      <w:shd w:val="clear" w:color="auto" w:fill="A6A6A6"/>
      <w:spacing w:before="100" w:after="100" w:line="240" w:lineRule="auto"/>
      <w:textAlignment w:val="center"/>
    </w:pPr>
    <w:rPr>
      <w:rFonts w:ascii="Arial" w:eastAsia="Times New Roman" w:hAnsi="Arial" w:cs="Arial"/>
      <w:kern w:val="1"/>
      <w:sz w:val="24"/>
      <w:szCs w:val="24"/>
      <w:lang w:eastAsia="ar-SA"/>
    </w:rPr>
  </w:style>
  <w:style w:type="paragraph" w:customStyle="1" w:styleId="xl236">
    <w:name w:val="xl236"/>
    <w:basedOn w:val="Normal"/>
    <w:rsid w:val="00AE487E"/>
    <w:pPr>
      <w:pBdr>
        <w:top w:val="single" w:sz="4" w:space="0" w:color="000000"/>
        <w:left w:val="single" w:sz="8" w:space="0" w:color="000000"/>
        <w:bottom w:val="single" w:sz="8" w:space="0" w:color="000000"/>
      </w:pBdr>
      <w:shd w:val="clear" w:color="auto" w:fill="808080"/>
      <w:spacing w:before="100" w:after="100" w:line="240" w:lineRule="auto"/>
      <w:textAlignment w:val="center"/>
    </w:pPr>
    <w:rPr>
      <w:rFonts w:ascii="Arial" w:eastAsia="Times New Roman" w:hAnsi="Arial" w:cs="Arial"/>
      <w:b/>
      <w:bCs/>
      <w:kern w:val="1"/>
      <w:sz w:val="24"/>
      <w:szCs w:val="24"/>
      <w:lang w:eastAsia="ar-SA"/>
    </w:rPr>
  </w:style>
  <w:style w:type="paragraph" w:customStyle="1" w:styleId="xl237">
    <w:name w:val="xl237"/>
    <w:basedOn w:val="Normal"/>
    <w:rsid w:val="00AE487E"/>
    <w:pPr>
      <w:pBdr>
        <w:top w:val="single" w:sz="4" w:space="0" w:color="000000"/>
        <w:bottom w:val="single" w:sz="8" w:space="0" w:color="000000"/>
      </w:pBdr>
      <w:shd w:val="clear" w:color="auto" w:fill="808080"/>
      <w:spacing w:before="100" w:after="100" w:line="240" w:lineRule="auto"/>
      <w:textAlignment w:val="center"/>
    </w:pPr>
    <w:rPr>
      <w:rFonts w:ascii="Arial" w:eastAsia="Times New Roman" w:hAnsi="Arial" w:cs="Arial"/>
      <w:b/>
      <w:bCs/>
      <w:kern w:val="1"/>
      <w:sz w:val="24"/>
      <w:szCs w:val="24"/>
      <w:lang w:eastAsia="ar-SA"/>
    </w:rPr>
  </w:style>
  <w:style w:type="paragraph" w:customStyle="1" w:styleId="xl238">
    <w:name w:val="xl238"/>
    <w:basedOn w:val="Normal"/>
    <w:rsid w:val="00AE487E"/>
    <w:pPr>
      <w:pBdr>
        <w:top w:val="single" w:sz="4" w:space="0" w:color="000000"/>
        <w:left w:val="single" w:sz="4" w:space="0" w:color="000000"/>
        <w:bottom w:val="single" w:sz="4" w:space="0" w:color="000000"/>
        <w:right w:val="single" w:sz="8" w:space="0" w:color="000000"/>
      </w:pBdr>
      <w:spacing w:before="100" w:after="100" w:line="240" w:lineRule="auto"/>
      <w:textAlignment w:val="center"/>
    </w:pPr>
    <w:rPr>
      <w:rFonts w:ascii="Arial" w:eastAsia="Times New Roman" w:hAnsi="Arial" w:cs="Arial"/>
      <w:kern w:val="1"/>
      <w:sz w:val="24"/>
      <w:szCs w:val="24"/>
      <w:lang w:eastAsia="ar-SA"/>
    </w:rPr>
  </w:style>
  <w:style w:type="paragraph" w:customStyle="1" w:styleId="xl239">
    <w:name w:val="xl239"/>
    <w:basedOn w:val="Normal"/>
    <w:rsid w:val="00AE487E"/>
    <w:pPr>
      <w:pBdr>
        <w:top w:val="single" w:sz="4" w:space="0" w:color="000000"/>
        <w:left w:val="single" w:sz="4" w:space="0" w:color="000000"/>
        <w:bottom w:val="single" w:sz="8" w:space="0" w:color="000000"/>
        <w:right w:val="single" w:sz="8" w:space="0" w:color="000000"/>
      </w:pBdr>
      <w:shd w:val="clear" w:color="auto" w:fill="808080"/>
      <w:spacing w:before="100" w:after="100" w:line="240" w:lineRule="auto"/>
    </w:pPr>
    <w:rPr>
      <w:rFonts w:ascii="Arial" w:eastAsia="Times New Roman" w:hAnsi="Arial" w:cs="Arial"/>
      <w:b/>
      <w:bCs/>
      <w:kern w:val="1"/>
      <w:sz w:val="24"/>
      <w:szCs w:val="24"/>
      <w:lang w:eastAsia="ar-SA"/>
    </w:rPr>
  </w:style>
  <w:style w:type="paragraph" w:customStyle="1" w:styleId="xl240">
    <w:name w:val="xl240"/>
    <w:basedOn w:val="Normal"/>
    <w:rsid w:val="00AE487E"/>
    <w:pPr>
      <w:pBdr>
        <w:top w:val="single" w:sz="8" w:space="0" w:color="000000"/>
      </w:pBdr>
      <w:spacing w:before="100" w:after="100" w:line="240" w:lineRule="auto"/>
      <w:jc w:val="center"/>
      <w:textAlignment w:val="center"/>
    </w:pPr>
    <w:rPr>
      <w:rFonts w:ascii="Arial" w:eastAsia="Times New Roman" w:hAnsi="Arial" w:cs="Arial"/>
      <w:color w:val="FFFFFF"/>
      <w:kern w:val="1"/>
      <w:sz w:val="24"/>
      <w:szCs w:val="24"/>
      <w:lang w:eastAsia="ar-SA"/>
    </w:rPr>
  </w:style>
  <w:style w:type="paragraph" w:customStyle="1" w:styleId="xl241">
    <w:name w:val="xl241"/>
    <w:basedOn w:val="Normal"/>
    <w:rsid w:val="00AE487E"/>
    <w:pPr>
      <w:pBdr>
        <w:bottom w:val="single" w:sz="4" w:space="0" w:color="000000"/>
      </w:pBdr>
      <w:spacing w:before="100" w:after="100" w:line="240" w:lineRule="auto"/>
    </w:pPr>
    <w:rPr>
      <w:rFonts w:ascii="Arial" w:eastAsia="Times New Roman" w:hAnsi="Arial" w:cs="Arial"/>
      <w:kern w:val="1"/>
      <w:sz w:val="24"/>
      <w:szCs w:val="24"/>
      <w:lang w:eastAsia="ar-SA"/>
    </w:rPr>
  </w:style>
  <w:style w:type="paragraph" w:customStyle="1" w:styleId="xl242">
    <w:name w:val="xl242"/>
    <w:basedOn w:val="Normal"/>
    <w:rsid w:val="00AE487E"/>
    <w:pPr>
      <w:pBdr>
        <w:top w:val="single" w:sz="4" w:space="0" w:color="000000"/>
      </w:pBdr>
      <w:spacing w:before="100" w:after="100" w:line="240" w:lineRule="auto"/>
      <w:jc w:val="center"/>
    </w:pPr>
    <w:rPr>
      <w:rFonts w:ascii="Arial" w:eastAsia="Times New Roman" w:hAnsi="Arial" w:cs="Arial"/>
      <w:kern w:val="1"/>
      <w:sz w:val="24"/>
      <w:szCs w:val="24"/>
      <w:lang w:eastAsia="ar-SA"/>
    </w:rPr>
  </w:style>
  <w:style w:type="paragraph" w:customStyle="1" w:styleId="xl243">
    <w:name w:val="xl243"/>
    <w:basedOn w:val="Normal"/>
    <w:rsid w:val="00AE487E"/>
    <w:pPr>
      <w:pBdr>
        <w:top w:val="single" w:sz="8" w:space="0" w:color="000000"/>
        <w:left w:val="single" w:sz="8" w:space="0" w:color="000000"/>
        <w:bottom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44">
    <w:name w:val="xl244"/>
    <w:basedOn w:val="Normal"/>
    <w:rsid w:val="00AE487E"/>
    <w:pPr>
      <w:pBdr>
        <w:top w:val="single" w:sz="4" w:space="0" w:color="000000"/>
        <w:left w:val="single" w:sz="8" w:space="0" w:color="000000"/>
        <w:bottom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45">
    <w:name w:val="xl245"/>
    <w:basedOn w:val="Normal"/>
    <w:rsid w:val="00AE487E"/>
    <w:pPr>
      <w:pBdr>
        <w:top w:val="single" w:sz="4" w:space="0" w:color="000000"/>
        <w:left w:val="single" w:sz="8" w:space="0" w:color="000000"/>
        <w:bottom w:val="single" w:sz="8"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46">
    <w:name w:val="xl246"/>
    <w:basedOn w:val="Normal"/>
    <w:rsid w:val="00AE487E"/>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47">
    <w:name w:val="xl247"/>
    <w:basedOn w:val="Normal"/>
    <w:rsid w:val="00AE487E"/>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48">
    <w:name w:val="xl248"/>
    <w:basedOn w:val="Normal"/>
    <w:rsid w:val="00AE487E"/>
    <w:pPr>
      <w:pBdr>
        <w:top w:val="single" w:sz="4"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49">
    <w:name w:val="xl249"/>
    <w:basedOn w:val="Normal"/>
    <w:rsid w:val="00AE487E"/>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50">
    <w:name w:val="xl250"/>
    <w:basedOn w:val="Normal"/>
    <w:rsid w:val="00AE487E"/>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51">
    <w:name w:val="xl251"/>
    <w:basedOn w:val="Normal"/>
    <w:rsid w:val="00AE487E"/>
    <w:pPr>
      <w:pBdr>
        <w:top w:val="single" w:sz="4"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52">
    <w:name w:val="xl252"/>
    <w:basedOn w:val="Normal"/>
    <w:rsid w:val="00AE487E"/>
    <w:pPr>
      <w:pBdr>
        <w:top w:val="single" w:sz="8" w:space="0" w:color="000000"/>
        <w:left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53">
    <w:name w:val="xl253"/>
    <w:basedOn w:val="Normal"/>
    <w:rsid w:val="00AE487E"/>
    <w:pPr>
      <w:pBdr>
        <w:left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54">
    <w:name w:val="xl254"/>
    <w:basedOn w:val="Normal"/>
    <w:rsid w:val="00AE487E"/>
    <w:pPr>
      <w:pBdr>
        <w:left w:val="single" w:sz="4" w:space="0" w:color="000000"/>
        <w:bottom w:val="single" w:sz="8"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55">
    <w:name w:val="xl255"/>
    <w:basedOn w:val="Normal"/>
    <w:rsid w:val="00AE487E"/>
    <w:pPr>
      <w:pBdr>
        <w:top w:val="single" w:sz="4" w:space="0" w:color="000000"/>
        <w:bottom w:val="single" w:sz="8" w:space="0" w:color="000000"/>
      </w:pBdr>
      <w:shd w:val="clear" w:color="auto" w:fill="808080"/>
      <w:spacing w:before="100" w:after="100" w:line="240" w:lineRule="auto"/>
      <w:textAlignment w:val="center"/>
    </w:pPr>
    <w:rPr>
      <w:rFonts w:ascii="Arial" w:eastAsia="Times New Roman" w:hAnsi="Arial" w:cs="Arial"/>
      <w:b/>
      <w:bCs/>
      <w:kern w:val="1"/>
      <w:sz w:val="24"/>
      <w:szCs w:val="24"/>
      <w:lang w:eastAsia="ar-SA"/>
    </w:rPr>
  </w:style>
  <w:style w:type="paragraph" w:customStyle="1" w:styleId="xl256">
    <w:name w:val="xl256"/>
    <w:basedOn w:val="Normal"/>
    <w:rsid w:val="00AE487E"/>
    <w:pPr>
      <w:pBdr>
        <w:top w:val="single" w:sz="4" w:space="0" w:color="000000"/>
        <w:bottom w:val="single" w:sz="8" w:space="0" w:color="000000"/>
        <w:right w:val="single" w:sz="4" w:space="0" w:color="000000"/>
      </w:pBdr>
      <w:shd w:val="clear" w:color="auto" w:fill="808080"/>
      <w:spacing w:before="100" w:after="100" w:line="240" w:lineRule="auto"/>
      <w:textAlignment w:val="center"/>
    </w:pPr>
    <w:rPr>
      <w:rFonts w:ascii="Arial" w:eastAsia="Times New Roman" w:hAnsi="Arial" w:cs="Arial"/>
      <w:b/>
      <w:bCs/>
      <w:kern w:val="1"/>
      <w:sz w:val="24"/>
      <w:szCs w:val="24"/>
      <w:lang w:eastAsia="ar-SA"/>
    </w:rPr>
  </w:style>
  <w:style w:type="paragraph" w:customStyle="1" w:styleId="xl257">
    <w:name w:val="xl257"/>
    <w:basedOn w:val="Normal"/>
    <w:rsid w:val="00AE487E"/>
    <w:pPr>
      <w:pBdr>
        <w:bottom w:val="single" w:sz="8"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258">
    <w:name w:val="xl258"/>
    <w:basedOn w:val="Normal"/>
    <w:rsid w:val="00AE487E"/>
    <w:pPr>
      <w:pBdr>
        <w:top w:val="single" w:sz="8" w:space="0" w:color="000000"/>
        <w:left w:val="single" w:sz="4" w:space="0" w:color="000000"/>
        <w:bottom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59">
    <w:name w:val="xl259"/>
    <w:basedOn w:val="Normal"/>
    <w:rsid w:val="00AE487E"/>
    <w:pPr>
      <w:pBdr>
        <w:top w:val="single" w:sz="8" w:space="0" w:color="000000"/>
        <w:bottom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60">
    <w:name w:val="xl260"/>
    <w:basedOn w:val="Normal"/>
    <w:rsid w:val="00AE487E"/>
    <w:pPr>
      <w:pBdr>
        <w:top w:val="single" w:sz="8"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61">
    <w:name w:val="xl261"/>
    <w:basedOn w:val="Normal"/>
    <w:rsid w:val="00AE487E"/>
    <w:pPr>
      <w:pBdr>
        <w:top w:val="single" w:sz="8" w:space="0" w:color="000000"/>
        <w:bottom w:val="single" w:sz="4" w:space="0" w:color="000000"/>
        <w:right w:val="single" w:sz="8"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62">
    <w:name w:val="xl262"/>
    <w:basedOn w:val="Normal"/>
    <w:rsid w:val="00AE487E"/>
    <w:pPr>
      <w:pBdr>
        <w:top w:val="single" w:sz="4" w:space="0" w:color="000000"/>
        <w:left w:val="single" w:sz="4" w:space="0" w:color="000000"/>
        <w:bottom w:val="single" w:sz="4" w:space="0" w:color="000000"/>
        <w:right w:val="single" w:sz="8"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63">
    <w:name w:val="xl263"/>
    <w:basedOn w:val="Normal"/>
    <w:rsid w:val="00AE487E"/>
    <w:pPr>
      <w:pBdr>
        <w:top w:val="single" w:sz="4" w:space="0" w:color="000000"/>
        <w:left w:val="single" w:sz="4" w:space="0" w:color="000000"/>
        <w:bottom w:val="single" w:sz="8" w:space="0" w:color="000000"/>
        <w:right w:val="single" w:sz="8" w:space="0" w:color="000000"/>
      </w:pBdr>
      <w:spacing w:before="100" w:after="100" w:line="240" w:lineRule="auto"/>
      <w:jc w:val="center"/>
      <w:textAlignment w:val="center"/>
    </w:pPr>
    <w:rPr>
      <w:rFonts w:ascii="Arial" w:eastAsia="Times New Roman" w:hAnsi="Arial" w:cs="Arial"/>
      <w:b/>
      <w:bCs/>
      <w:kern w:val="1"/>
      <w:sz w:val="24"/>
      <w:szCs w:val="24"/>
      <w:lang w:eastAsia="ar-SA"/>
    </w:rPr>
  </w:style>
  <w:style w:type="paragraph" w:customStyle="1" w:styleId="xl264">
    <w:name w:val="xl264"/>
    <w:basedOn w:val="Normal"/>
    <w:rsid w:val="00AE487E"/>
    <w:pPr>
      <w:pBdr>
        <w:left w:val="single" w:sz="4" w:space="0" w:color="000000"/>
        <w:bottom w:val="single" w:sz="4" w:space="0" w:color="000000"/>
      </w:pBdr>
      <w:shd w:val="clear" w:color="auto" w:fill="C0C0C0"/>
      <w:spacing w:before="100" w:after="100" w:line="240" w:lineRule="auto"/>
      <w:textAlignment w:val="center"/>
    </w:pPr>
    <w:rPr>
      <w:rFonts w:ascii="Verdana" w:eastAsia="Times New Roman" w:hAnsi="Verdana"/>
      <w:b/>
      <w:bCs/>
      <w:kern w:val="1"/>
      <w:sz w:val="24"/>
      <w:szCs w:val="24"/>
      <w:lang w:eastAsia="ar-SA"/>
    </w:rPr>
  </w:style>
  <w:style w:type="paragraph" w:customStyle="1" w:styleId="xl265">
    <w:name w:val="xl265"/>
    <w:basedOn w:val="Normal"/>
    <w:rsid w:val="00AE487E"/>
    <w:pPr>
      <w:pBdr>
        <w:bottom w:val="single" w:sz="4" w:space="0" w:color="000000"/>
      </w:pBdr>
      <w:shd w:val="clear" w:color="auto" w:fill="C0C0C0"/>
      <w:spacing w:before="100" w:after="100" w:line="240" w:lineRule="auto"/>
      <w:textAlignment w:val="center"/>
    </w:pPr>
    <w:rPr>
      <w:rFonts w:ascii="Verdana" w:eastAsia="Times New Roman" w:hAnsi="Verdana"/>
      <w:b/>
      <w:bCs/>
      <w:kern w:val="1"/>
      <w:sz w:val="24"/>
      <w:szCs w:val="24"/>
      <w:lang w:eastAsia="ar-SA"/>
    </w:rPr>
  </w:style>
  <w:style w:type="paragraph" w:customStyle="1" w:styleId="xl266">
    <w:name w:val="xl266"/>
    <w:basedOn w:val="Normal"/>
    <w:rsid w:val="00AE487E"/>
    <w:pPr>
      <w:pBdr>
        <w:left w:val="single" w:sz="4" w:space="0" w:color="000000"/>
        <w:bottom w:val="single" w:sz="8"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267">
    <w:name w:val="xl267"/>
    <w:basedOn w:val="Normal"/>
    <w:rsid w:val="00AE487E"/>
    <w:pPr>
      <w:pBdr>
        <w:top w:val="single" w:sz="4" w:space="0" w:color="000000"/>
        <w:left w:val="single" w:sz="8" w:space="0" w:color="000000"/>
        <w:right w:val="single" w:sz="4"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268">
    <w:name w:val="xl268"/>
    <w:basedOn w:val="Normal"/>
    <w:rsid w:val="00AE487E"/>
    <w:pPr>
      <w:pBdr>
        <w:top w:val="single" w:sz="4"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269">
    <w:name w:val="xl269"/>
    <w:basedOn w:val="Normal"/>
    <w:rsid w:val="00AE487E"/>
    <w:pPr>
      <w:pBdr>
        <w:top w:val="single" w:sz="4" w:space="0" w:color="000000"/>
        <w:left w:val="single" w:sz="4"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270">
    <w:name w:val="xl270"/>
    <w:basedOn w:val="Normal"/>
    <w:rsid w:val="00AE487E"/>
    <w:pPr>
      <w:pBdr>
        <w:left w:val="single" w:sz="4" w:space="0" w:color="000000"/>
      </w:pBdr>
      <w:spacing w:before="100" w:after="100" w:line="240" w:lineRule="auto"/>
      <w:textAlignment w:val="center"/>
    </w:pPr>
    <w:rPr>
      <w:rFonts w:ascii="Verdana" w:eastAsia="Times New Roman" w:hAnsi="Verdana"/>
      <w:b/>
      <w:bCs/>
      <w:kern w:val="1"/>
      <w:sz w:val="24"/>
      <w:szCs w:val="24"/>
      <w:lang w:eastAsia="ar-SA"/>
    </w:rPr>
  </w:style>
  <w:style w:type="paragraph" w:customStyle="1" w:styleId="xl271">
    <w:name w:val="xl271"/>
    <w:basedOn w:val="Normal"/>
    <w:rsid w:val="00AE487E"/>
    <w:pPr>
      <w:pBdr>
        <w:bottom w:val="single" w:sz="4" w:space="0" w:color="000000"/>
      </w:pBdr>
      <w:shd w:val="clear" w:color="auto" w:fill="C0C0C0"/>
      <w:spacing w:before="100" w:after="100" w:line="240" w:lineRule="auto"/>
      <w:textAlignment w:val="center"/>
    </w:pPr>
    <w:rPr>
      <w:rFonts w:ascii="Verdana" w:eastAsia="Times New Roman" w:hAnsi="Verdana"/>
      <w:b/>
      <w:bCs/>
      <w:kern w:val="1"/>
      <w:sz w:val="24"/>
      <w:szCs w:val="24"/>
      <w:lang w:eastAsia="ar-SA"/>
    </w:rPr>
  </w:style>
  <w:style w:type="paragraph" w:customStyle="1" w:styleId="Corpodetexto22">
    <w:name w:val="Corpo de texto 22"/>
    <w:basedOn w:val="Normal"/>
    <w:rsid w:val="00AE487E"/>
    <w:pPr>
      <w:widowControl w:val="0"/>
      <w:spacing w:after="0" w:line="360" w:lineRule="auto"/>
      <w:ind w:left="2835"/>
      <w:jc w:val="both"/>
    </w:pPr>
    <w:rPr>
      <w:rFonts w:ascii="Times New Roman" w:eastAsia="Times New Roman" w:hAnsi="Times New Roman"/>
      <w:i/>
      <w:sz w:val="24"/>
      <w:szCs w:val="20"/>
      <w:lang w:eastAsia="pt-BR"/>
    </w:rPr>
  </w:style>
  <w:style w:type="character" w:customStyle="1" w:styleId="medium-bold">
    <w:name w:val="medium-bold"/>
    <w:basedOn w:val="Fontepargpadro"/>
    <w:uiPriority w:val="99"/>
    <w:rsid w:val="00566120"/>
    <w:rPr>
      <w:rFonts w:cs="Times New Roman"/>
    </w:rPr>
  </w:style>
  <w:style w:type="character" w:customStyle="1" w:styleId="fontsize2">
    <w:name w:val="fontsize2"/>
    <w:basedOn w:val="Fontepargpadro"/>
    <w:uiPriority w:val="99"/>
    <w:rsid w:val="00566120"/>
    <w:rPr>
      <w:rFonts w:cs="Times New Roman"/>
    </w:rPr>
  </w:style>
  <w:style w:type="numbering" w:customStyle="1" w:styleId="Semlista1">
    <w:name w:val="Sem lista1"/>
    <w:next w:val="Semlista"/>
    <w:uiPriority w:val="99"/>
    <w:semiHidden/>
    <w:unhideWhenUsed/>
    <w:rsid w:val="000C55B4"/>
  </w:style>
  <w:style w:type="character" w:customStyle="1" w:styleId="Heading1Char">
    <w:name w:val="Heading 1 Char"/>
    <w:locked/>
    <w:rsid w:val="000C55B4"/>
    <w:rPr>
      <w:rFonts w:cs="Times New Roman"/>
      <w:b/>
      <w:lang w:val="x-none" w:eastAsia="ar-SA" w:bidi="ar-SA"/>
    </w:rPr>
  </w:style>
  <w:style w:type="character" w:customStyle="1" w:styleId="Heading2Char">
    <w:name w:val="Heading 2 Char"/>
    <w:locked/>
    <w:rsid w:val="000C55B4"/>
    <w:rPr>
      <w:rFonts w:cs="Times New Roman"/>
      <w:b/>
      <w:lang w:val="x-none" w:eastAsia="ar-SA" w:bidi="ar-SA"/>
    </w:rPr>
  </w:style>
  <w:style w:type="character" w:customStyle="1" w:styleId="Heading3Char">
    <w:name w:val="Heading 3 Char"/>
    <w:locked/>
    <w:rsid w:val="000C55B4"/>
    <w:rPr>
      <w:rFonts w:cs="Times New Roman"/>
      <w:b/>
      <w:sz w:val="24"/>
      <w:lang w:val="x-none" w:eastAsia="ar-SA" w:bidi="ar-SA"/>
    </w:rPr>
  </w:style>
  <w:style w:type="character" w:customStyle="1" w:styleId="Heading4Char">
    <w:name w:val="Heading 4 Char"/>
    <w:locked/>
    <w:rsid w:val="000C55B4"/>
    <w:rPr>
      <w:rFonts w:cs="Times New Roman"/>
      <w:sz w:val="24"/>
      <w:lang w:val="x-none" w:eastAsia="ar-SA" w:bidi="ar-SA"/>
    </w:rPr>
  </w:style>
  <w:style w:type="character" w:customStyle="1" w:styleId="Heading5Char">
    <w:name w:val="Heading 5 Char"/>
    <w:locked/>
    <w:rsid w:val="000C55B4"/>
    <w:rPr>
      <w:rFonts w:cs="Times New Roman"/>
      <w:b/>
      <w:lang w:val="x-none" w:eastAsia="ar-SA" w:bidi="ar-SA"/>
    </w:rPr>
  </w:style>
  <w:style w:type="character" w:customStyle="1" w:styleId="Heading6Char">
    <w:name w:val="Heading 6 Char"/>
    <w:locked/>
    <w:rsid w:val="000C55B4"/>
    <w:rPr>
      <w:rFonts w:cs="Times New Roman"/>
      <w:sz w:val="24"/>
      <w:lang w:val="x-none" w:eastAsia="ar-SA" w:bidi="ar-SA"/>
    </w:rPr>
  </w:style>
  <w:style w:type="character" w:customStyle="1" w:styleId="Heading7Char">
    <w:name w:val="Heading 7 Char"/>
    <w:locked/>
    <w:rsid w:val="000C55B4"/>
    <w:rPr>
      <w:rFonts w:cs="Times New Roman"/>
      <w:b/>
      <w:sz w:val="24"/>
      <w:lang w:val="x-none" w:eastAsia="ar-SA" w:bidi="ar-SA"/>
    </w:rPr>
  </w:style>
  <w:style w:type="character" w:customStyle="1" w:styleId="Heading8Char">
    <w:name w:val="Heading 8 Char"/>
    <w:locked/>
    <w:rsid w:val="000C55B4"/>
    <w:rPr>
      <w:rFonts w:cs="Times New Roman"/>
      <w:b/>
      <w:sz w:val="24"/>
      <w:u w:val="single"/>
      <w:lang w:val="x-none" w:eastAsia="ar-SA" w:bidi="ar-SA"/>
    </w:rPr>
  </w:style>
  <w:style w:type="character" w:customStyle="1" w:styleId="Heading9Char">
    <w:name w:val="Heading 9 Char"/>
    <w:locked/>
    <w:rsid w:val="000C55B4"/>
    <w:rPr>
      <w:rFonts w:cs="Times New Roman"/>
      <w:b/>
      <w:sz w:val="24"/>
      <w:lang w:val="x-none" w:eastAsia="ar-SA" w:bidi="ar-SA"/>
    </w:rPr>
  </w:style>
  <w:style w:type="character" w:customStyle="1" w:styleId="WW8Num1z0">
    <w:name w:val="WW8Num1z0"/>
    <w:rsid w:val="000C55B4"/>
    <w:rPr>
      <w:rFonts w:ascii="Symbol" w:hAnsi="Symbol"/>
    </w:rPr>
  </w:style>
  <w:style w:type="character" w:customStyle="1" w:styleId="WW8Num26z0">
    <w:name w:val="WW8Num26z0"/>
    <w:rsid w:val="000C55B4"/>
    <w:rPr>
      <w:rFonts w:ascii="Wingdings" w:hAnsi="Wingdings"/>
    </w:rPr>
  </w:style>
  <w:style w:type="character" w:customStyle="1" w:styleId="WW8Num27z1">
    <w:name w:val="WW8Num27z1"/>
    <w:rsid w:val="000C55B4"/>
    <w:rPr>
      <w:rFonts w:ascii="Courier New" w:hAnsi="Courier New"/>
    </w:rPr>
  </w:style>
  <w:style w:type="character" w:customStyle="1" w:styleId="WW8Num27z2">
    <w:name w:val="WW8Num27z2"/>
    <w:rsid w:val="000C55B4"/>
    <w:rPr>
      <w:rFonts w:ascii="Wingdings" w:hAnsi="Wingdings"/>
    </w:rPr>
  </w:style>
  <w:style w:type="character" w:customStyle="1" w:styleId="WW8Num29z0">
    <w:name w:val="WW8Num29z0"/>
    <w:rsid w:val="000C55B4"/>
    <w:rPr>
      <w:rFonts w:ascii="Times New Roman" w:hAnsi="Times New Roman"/>
    </w:rPr>
  </w:style>
  <w:style w:type="character" w:customStyle="1" w:styleId="WW8Num30z0">
    <w:name w:val="WW8Num30z0"/>
    <w:rsid w:val="000C55B4"/>
    <w:rPr>
      <w:b/>
    </w:rPr>
  </w:style>
  <w:style w:type="character" w:customStyle="1" w:styleId="WW8Num30z1">
    <w:name w:val="WW8Num30z1"/>
    <w:rsid w:val="000C55B4"/>
    <w:rPr>
      <w:rFonts w:ascii="Courier New" w:hAnsi="Courier New"/>
    </w:rPr>
  </w:style>
  <w:style w:type="character" w:customStyle="1" w:styleId="WW8Num30z2">
    <w:name w:val="WW8Num30z2"/>
    <w:rsid w:val="000C55B4"/>
    <w:rPr>
      <w:rFonts w:ascii="Wingdings" w:hAnsi="Wingdings"/>
    </w:rPr>
  </w:style>
  <w:style w:type="character" w:customStyle="1" w:styleId="WW8Num34z0">
    <w:name w:val="WW8Num34z0"/>
    <w:rsid w:val="000C55B4"/>
    <w:rPr>
      <w:rFonts w:ascii="Symbol" w:hAnsi="Symbol"/>
    </w:rPr>
  </w:style>
  <w:style w:type="character" w:customStyle="1" w:styleId="WW8Num34z1">
    <w:name w:val="WW8Num34z1"/>
    <w:rsid w:val="000C55B4"/>
    <w:rPr>
      <w:rFonts w:ascii="Courier New" w:hAnsi="Courier New"/>
    </w:rPr>
  </w:style>
  <w:style w:type="character" w:customStyle="1" w:styleId="WW8Num34z2">
    <w:name w:val="WW8Num34z2"/>
    <w:rsid w:val="000C55B4"/>
    <w:rPr>
      <w:rFonts w:ascii="Wingdings" w:hAnsi="Wingdings"/>
    </w:rPr>
  </w:style>
  <w:style w:type="character" w:customStyle="1" w:styleId="WW8Num35z0">
    <w:name w:val="WW8Num35z0"/>
    <w:rsid w:val="000C55B4"/>
    <w:rPr>
      <w:b/>
    </w:rPr>
  </w:style>
  <w:style w:type="character" w:customStyle="1" w:styleId="WW8Num36z0">
    <w:name w:val="WW8Num36z0"/>
    <w:rsid w:val="000C55B4"/>
    <w:rPr>
      <w:rFonts w:ascii="Times New Roman" w:hAnsi="Times New Roman"/>
    </w:rPr>
  </w:style>
  <w:style w:type="character" w:customStyle="1" w:styleId="WW8Num38z0">
    <w:name w:val="WW8Num38z0"/>
    <w:rsid w:val="000C55B4"/>
    <w:rPr>
      <w:rFonts w:ascii="Times New Roman" w:hAnsi="Times New Roman"/>
    </w:rPr>
  </w:style>
  <w:style w:type="character" w:customStyle="1" w:styleId="WW8Num42z0">
    <w:name w:val="WW8Num42z0"/>
    <w:rsid w:val="000C55B4"/>
    <w:rPr>
      <w:rFonts w:ascii="Symbol" w:hAnsi="Symbol"/>
    </w:rPr>
  </w:style>
  <w:style w:type="character" w:customStyle="1" w:styleId="WW8Num42z1">
    <w:name w:val="WW8Num42z1"/>
    <w:rsid w:val="000C55B4"/>
    <w:rPr>
      <w:rFonts w:ascii="Courier New" w:hAnsi="Courier New"/>
    </w:rPr>
  </w:style>
  <w:style w:type="character" w:customStyle="1" w:styleId="WW8Num42z2">
    <w:name w:val="WW8Num42z2"/>
    <w:rsid w:val="000C55B4"/>
    <w:rPr>
      <w:rFonts w:ascii="Wingdings" w:hAnsi="Wingdings"/>
    </w:rPr>
  </w:style>
  <w:style w:type="character" w:customStyle="1" w:styleId="WW8Num44z0">
    <w:name w:val="WW8Num44z0"/>
    <w:rsid w:val="000C55B4"/>
    <w:rPr>
      <w:b/>
    </w:rPr>
  </w:style>
  <w:style w:type="character" w:customStyle="1" w:styleId="WW8Num45z0">
    <w:name w:val="WW8Num45z0"/>
    <w:rsid w:val="000C55B4"/>
    <w:rPr>
      <w:rFonts w:ascii="Times New Roman" w:hAnsi="Times New Roman"/>
      <w:b/>
      <w:sz w:val="18"/>
    </w:rPr>
  </w:style>
  <w:style w:type="character" w:customStyle="1" w:styleId="WW8Num46z0">
    <w:name w:val="WW8Num46z0"/>
    <w:rsid w:val="000C55B4"/>
    <w:rPr>
      <w:rFonts w:ascii="Times New Roman" w:hAnsi="Times New Roman"/>
      <w:sz w:val="24"/>
    </w:rPr>
  </w:style>
  <w:style w:type="character" w:customStyle="1" w:styleId="WW8Num47z0">
    <w:name w:val="WW8Num47z0"/>
    <w:rsid w:val="000C55B4"/>
    <w:rPr>
      <w:rFonts w:ascii="Times New Roman" w:hAnsi="Times New Roman"/>
    </w:rPr>
  </w:style>
  <w:style w:type="character" w:customStyle="1" w:styleId="WW8Num47z1">
    <w:name w:val="WW8Num47z1"/>
    <w:rsid w:val="000C55B4"/>
    <w:rPr>
      <w:rFonts w:ascii="Courier New" w:hAnsi="Courier New"/>
    </w:rPr>
  </w:style>
  <w:style w:type="character" w:customStyle="1" w:styleId="WW8Num47z2">
    <w:name w:val="WW8Num47z2"/>
    <w:rsid w:val="000C55B4"/>
    <w:rPr>
      <w:rFonts w:ascii="Wingdings" w:hAnsi="Wingdings"/>
    </w:rPr>
  </w:style>
  <w:style w:type="character" w:customStyle="1" w:styleId="WW8Num47z3">
    <w:name w:val="WW8Num47z3"/>
    <w:rsid w:val="000C55B4"/>
    <w:rPr>
      <w:rFonts w:ascii="Symbol" w:hAnsi="Symbol"/>
    </w:rPr>
  </w:style>
  <w:style w:type="character" w:customStyle="1" w:styleId="WW8Num49z0">
    <w:name w:val="WW8Num49z0"/>
    <w:rsid w:val="000C55B4"/>
    <w:rPr>
      <w:rFonts w:ascii="Times New Roman" w:hAnsi="Times New Roman"/>
      <w:b/>
    </w:rPr>
  </w:style>
  <w:style w:type="character" w:customStyle="1" w:styleId="WW8Num50z0">
    <w:name w:val="WW8Num50z0"/>
    <w:rsid w:val="000C55B4"/>
    <w:rPr>
      <w:rFonts w:ascii="Times New Roman" w:hAnsi="Times New Roman"/>
    </w:rPr>
  </w:style>
  <w:style w:type="character" w:customStyle="1" w:styleId="WW8Num51z0">
    <w:name w:val="WW8Num51z0"/>
    <w:rsid w:val="000C55B4"/>
    <w:rPr>
      <w:b/>
    </w:rPr>
  </w:style>
  <w:style w:type="character" w:customStyle="1" w:styleId="WW8Num52z0">
    <w:name w:val="WW8Num52z0"/>
    <w:rsid w:val="000C55B4"/>
    <w:rPr>
      <w:rFonts w:ascii="Verdana" w:hAnsi="Verdana"/>
      <w:b/>
    </w:rPr>
  </w:style>
  <w:style w:type="character" w:customStyle="1" w:styleId="WW8Num55z0">
    <w:name w:val="WW8Num55z0"/>
    <w:rsid w:val="000C55B4"/>
    <w:rPr>
      <w:rFonts w:ascii="Times New Roman" w:hAnsi="Times New Roman"/>
      <w:b/>
      <w:color w:val="FFFFFF"/>
    </w:rPr>
  </w:style>
  <w:style w:type="character" w:customStyle="1" w:styleId="WW8Num55z1">
    <w:name w:val="WW8Num55z1"/>
    <w:rsid w:val="000C55B4"/>
    <w:rPr>
      <w:rFonts w:ascii="Times New Roman" w:hAnsi="Times New Roman"/>
      <w:b/>
      <w:color w:val="auto"/>
      <w:sz w:val="24"/>
    </w:rPr>
  </w:style>
  <w:style w:type="character" w:customStyle="1" w:styleId="WW8Num55z2">
    <w:name w:val="WW8Num55z2"/>
    <w:rsid w:val="000C55B4"/>
    <w:rPr>
      <w:rFonts w:ascii="Times New Roman" w:hAnsi="Times New Roman"/>
      <w:b/>
    </w:rPr>
  </w:style>
  <w:style w:type="character" w:customStyle="1" w:styleId="WW8Num55z4">
    <w:name w:val="WW8Num55z4"/>
    <w:rsid w:val="000C55B4"/>
    <w:rPr>
      <w:rFonts w:ascii="Times New Roman" w:hAnsi="Times New Roman"/>
    </w:rPr>
  </w:style>
  <w:style w:type="character" w:customStyle="1" w:styleId="WW-Fontepargpadro">
    <w:name w:val="WW-Fonte parág. padrão"/>
    <w:rsid w:val="000C55B4"/>
  </w:style>
  <w:style w:type="character" w:customStyle="1" w:styleId="WW8Num3z1">
    <w:name w:val="WW8Num3z1"/>
    <w:rsid w:val="000C55B4"/>
    <w:rPr>
      <w:rFonts w:ascii="Palatino Linotype" w:hAnsi="Palatino Linotype"/>
      <w:color w:val="auto"/>
      <w:position w:val="0"/>
      <w:sz w:val="20"/>
      <w:vertAlign w:val="baseline"/>
    </w:rPr>
  </w:style>
  <w:style w:type="character" w:customStyle="1" w:styleId="WW8Num3z2">
    <w:name w:val="WW8Num3z2"/>
    <w:rsid w:val="000C55B4"/>
    <w:rPr>
      <w:rFonts w:ascii="Palatino Linotype" w:hAnsi="Palatino Linotype"/>
      <w:color w:val="auto"/>
      <w:sz w:val="20"/>
    </w:rPr>
  </w:style>
  <w:style w:type="character" w:customStyle="1" w:styleId="WW8Num3z3">
    <w:name w:val="WW8Num3z3"/>
    <w:rsid w:val="000C55B4"/>
    <w:rPr>
      <w:rFonts w:ascii="Courier New" w:hAnsi="Courier New"/>
    </w:rPr>
  </w:style>
  <w:style w:type="character" w:customStyle="1" w:styleId="WW8Num3z4">
    <w:name w:val="WW8Num3z4"/>
    <w:rsid w:val="000C55B4"/>
    <w:rPr>
      <w:rFonts w:ascii="Arial" w:hAnsi="Arial"/>
      <w:position w:val="0"/>
      <w:sz w:val="24"/>
      <w:u w:val="none"/>
      <w:vertAlign w:val="baseline"/>
    </w:rPr>
  </w:style>
  <w:style w:type="character" w:customStyle="1" w:styleId="Esp-TextoCharChar">
    <w:name w:val="Esp - Texto Char Char"/>
    <w:rsid w:val="000C55B4"/>
    <w:rPr>
      <w:rFonts w:ascii="Palatino Linotype" w:hAnsi="Palatino Linotype"/>
      <w:lang w:val="pt-BR" w:eastAsia="ar-SA" w:bidi="ar-SA"/>
    </w:rPr>
  </w:style>
  <w:style w:type="character" w:customStyle="1" w:styleId="EspSubTitulo1CharChar">
    <w:name w:val="Esp SubTitulo 1 Char Char"/>
    <w:rsid w:val="000C55B4"/>
    <w:rPr>
      <w:rFonts w:ascii="Palatino Linotype" w:hAnsi="Palatino Linotype"/>
      <w:sz w:val="22"/>
      <w:lang w:val="pt-BR" w:eastAsia="ar-SA" w:bidi="ar-SA"/>
    </w:rPr>
  </w:style>
  <w:style w:type="character" w:customStyle="1" w:styleId="EspSubTitulo2Char">
    <w:name w:val="Esp Sub Titulo 2 Char"/>
    <w:rsid w:val="000C55B4"/>
    <w:rPr>
      <w:rFonts w:ascii="Palatino Linotype" w:hAnsi="Palatino Linotype" w:cs="Times New Roman"/>
      <w:sz w:val="22"/>
      <w:lang w:val="pt-BR" w:eastAsia="ar-SA" w:bidi="ar-SA"/>
    </w:rPr>
  </w:style>
  <w:style w:type="character" w:customStyle="1" w:styleId="SP-TituloChar">
    <w:name w:val="SP - Titulo Char"/>
    <w:rsid w:val="000C55B4"/>
    <w:rPr>
      <w:sz w:val="22"/>
      <w:lang w:val="pt-BR" w:eastAsia="ar-SA" w:bidi="ar-SA"/>
    </w:rPr>
  </w:style>
  <w:style w:type="character" w:customStyle="1" w:styleId="SPTextoCarattere">
    <w:name w:val="SP Texto Carattere"/>
    <w:rsid w:val="000C55B4"/>
    <w:rPr>
      <w:rFonts w:ascii="Swis721 BT" w:hAnsi="Swis721 BT"/>
      <w:sz w:val="22"/>
      <w:lang w:val="pt-BR" w:eastAsia="ar-SA" w:bidi="ar-SA"/>
    </w:rPr>
  </w:style>
  <w:style w:type="character" w:customStyle="1" w:styleId="TitleChar">
    <w:name w:val="Title Char"/>
    <w:locked/>
    <w:rsid w:val="000C55B4"/>
    <w:rPr>
      <w:rFonts w:ascii="Cambria" w:hAnsi="Cambria" w:cs="Times New Roman"/>
      <w:b/>
      <w:bCs/>
      <w:kern w:val="28"/>
      <w:sz w:val="32"/>
      <w:szCs w:val="32"/>
      <w:lang w:val="x-none" w:eastAsia="ar-SA" w:bidi="ar-SA"/>
    </w:rPr>
  </w:style>
  <w:style w:type="character" w:customStyle="1" w:styleId="BodyTextChar">
    <w:name w:val="Body Text Char"/>
    <w:aliases w:val="body text Char"/>
    <w:semiHidden/>
    <w:locked/>
    <w:rsid w:val="000C55B4"/>
    <w:rPr>
      <w:rFonts w:cs="Times New Roman"/>
      <w:lang w:val="x-none" w:eastAsia="ar-SA" w:bidi="ar-SA"/>
    </w:rPr>
  </w:style>
  <w:style w:type="paragraph" w:styleId="Legenda">
    <w:name w:val="caption"/>
    <w:basedOn w:val="Normal"/>
    <w:qFormat/>
    <w:locked/>
    <w:rsid w:val="000C55B4"/>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Captulo">
    <w:name w:val="Capítulo"/>
    <w:basedOn w:val="Normal"/>
    <w:next w:val="Corpodetexto"/>
    <w:rsid w:val="000C55B4"/>
    <w:pPr>
      <w:keepNext/>
      <w:spacing w:before="240" w:after="120" w:line="240" w:lineRule="auto"/>
    </w:pPr>
    <w:rPr>
      <w:rFonts w:ascii="Arial" w:eastAsia="Times New Roman" w:hAnsi="Arial" w:cs="Tahoma"/>
      <w:sz w:val="28"/>
      <w:szCs w:val="28"/>
      <w:lang w:eastAsia="ar-SA"/>
    </w:rPr>
  </w:style>
  <w:style w:type="character" w:customStyle="1" w:styleId="HeaderChar">
    <w:name w:val="Header Char"/>
    <w:semiHidden/>
    <w:locked/>
    <w:rsid w:val="000C55B4"/>
    <w:rPr>
      <w:rFonts w:cs="Times New Roman"/>
      <w:lang w:val="x-none" w:eastAsia="ar-SA" w:bidi="ar-SA"/>
    </w:rPr>
  </w:style>
  <w:style w:type="character" w:customStyle="1" w:styleId="FooterChar">
    <w:name w:val="Footer Char"/>
    <w:semiHidden/>
    <w:locked/>
    <w:rsid w:val="000C55B4"/>
    <w:rPr>
      <w:rFonts w:cs="Times New Roman"/>
      <w:lang w:val="x-none" w:eastAsia="ar-SA" w:bidi="ar-SA"/>
    </w:rPr>
  </w:style>
  <w:style w:type="character" w:customStyle="1" w:styleId="SubtitleChar">
    <w:name w:val="Subtitle Char"/>
    <w:locked/>
    <w:rsid w:val="000C55B4"/>
    <w:rPr>
      <w:rFonts w:cs="Times New Roman"/>
      <w:b/>
      <w:i/>
      <w:iCs/>
      <w:sz w:val="28"/>
      <w:szCs w:val="28"/>
      <w:lang w:val="x-none" w:eastAsia="ar-SA" w:bidi="ar-SA"/>
    </w:rPr>
  </w:style>
  <w:style w:type="character" w:customStyle="1" w:styleId="BodyTextIndentChar">
    <w:name w:val="Body Text Indent Char"/>
    <w:semiHidden/>
    <w:locked/>
    <w:rsid w:val="000C55B4"/>
    <w:rPr>
      <w:rFonts w:cs="Times New Roman"/>
      <w:sz w:val="24"/>
      <w:lang w:val="x-none" w:eastAsia="ar-SA" w:bidi="ar-SA"/>
    </w:rPr>
  </w:style>
  <w:style w:type="paragraph" w:styleId="TextosemFormatao">
    <w:name w:val="Plain Text"/>
    <w:basedOn w:val="Normal"/>
    <w:link w:val="TextosemFormataoChar"/>
    <w:semiHidden/>
    <w:rsid w:val="000C55B4"/>
    <w:pPr>
      <w:spacing w:after="0" w:line="240" w:lineRule="auto"/>
    </w:pPr>
    <w:rPr>
      <w:rFonts w:ascii="Courier New" w:eastAsia="Times New Roman" w:hAnsi="Courier New" w:cs="Courier New"/>
      <w:sz w:val="20"/>
      <w:szCs w:val="20"/>
      <w:lang w:eastAsia="ar-SA"/>
    </w:rPr>
  </w:style>
  <w:style w:type="character" w:customStyle="1" w:styleId="TextosemFormataoChar">
    <w:name w:val="Texto sem Formatação Char"/>
    <w:basedOn w:val="Fontepargpadro"/>
    <w:link w:val="TextosemFormatao"/>
    <w:semiHidden/>
    <w:rsid w:val="000C55B4"/>
    <w:rPr>
      <w:rFonts w:ascii="Courier New" w:eastAsia="Times New Roman" w:hAnsi="Courier New" w:cs="Courier New"/>
      <w:sz w:val="20"/>
      <w:szCs w:val="20"/>
      <w:lang w:eastAsia="ar-SA"/>
    </w:rPr>
  </w:style>
  <w:style w:type="character" w:customStyle="1" w:styleId="PlainTextChar">
    <w:name w:val="Plain Text Char"/>
    <w:semiHidden/>
    <w:locked/>
    <w:rsid w:val="000C55B4"/>
    <w:rPr>
      <w:rFonts w:ascii="Courier New" w:hAnsi="Courier New" w:cs="Courier New"/>
      <w:lang w:val="x-none" w:eastAsia="ar-SA" w:bidi="ar-SA"/>
    </w:rPr>
  </w:style>
  <w:style w:type="paragraph" w:customStyle="1" w:styleId="TABELA">
    <w:name w:val="TABELA"/>
    <w:basedOn w:val="Legenda1"/>
    <w:next w:val="Normal"/>
    <w:rsid w:val="000C55B4"/>
    <w:pPr>
      <w:suppressLineNumbers w:val="0"/>
      <w:tabs>
        <w:tab w:val="num" w:pos="0"/>
      </w:tabs>
      <w:suppressAutoHyphens w:val="0"/>
      <w:spacing w:before="0" w:after="0"/>
      <w:ind w:left="502" w:hanging="360"/>
      <w:jc w:val="center"/>
    </w:pPr>
    <w:rPr>
      <w:rFonts w:ascii="Arial" w:hAnsi="Arial" w:cs="Times New Roman"/>
      <w:b/>
      <w:i w:val="0"/>
      <w:iCs w:val="0"/>
      <w:kern w:val="0"/>
      <w:sz w:val="20"/>
      <w:szCs w:val="20"/>
    </w:rPr>
  </w:style>
  <w:style w:type="paragraph" w:customStyle="1" w:styleId="Ana1objetivo">
    <w:name w:val="Ana 1 objetivo"/>
    <w:basedOn w:val="Ttulo1"/>
    <w:rsid w:val="000C55B4"/>
    <w:pPr>
      <w:keepLines/>
      <w:widowControl w:val="0"/>
      <w:tabs>
        <w:tab w:val="left" w:pos="284"/>
      </w:tabs>
      <w:spacing w:before="100" w:after="100"/>
      <w:jc w:val="both"/>
    </w:pPr>
    <w:rPr>
      <w:b w:val="0"/>
      <w:bCs w:val="0"/>
      <w:color w:val="000000"/>
      <w:kern w:val="0"/>
      <w:sz w:val="24"/>
      <w:szCs w:val="24"/>
      <w:lang w:eastAsia="ar-SA"/>
    </w:rPr>
  </w:style>
  <w:style w:type="paragraph" w:customStyle="1" w:styleId="Esp-TextoChar">
    <w:name w:val="Esp - Texto Char"/>
    <w:basedOn w:val="Normal"/>
    <w:rsid w:val="000C55B4"/>
    <w:pPr>
      <w:spacing w:before="200" w:line="240" w:lineRule="auto"/>
      <w:jc w:val="both"/>
    </w:pPr>
    <w:rPr>
      <w:rFonts w:ascii="Palatino Linotype" w:eastAsia="Times New Roman" w:hAnsi="Palatino Linotype"/>
      <w:sz w:val="20"/>
      <w:szCs w:val="20"/>
      <w:lang w:eastAsia="ar-SA"/>
    </w:rPr>
  </w:style>
  <w:style w:type="paragraph" w:customStyle="1" w:styleId="EspSubTitulo1Char">
    <w:name w:val="Esp SubTitulo 1 Char"/>
    <w:basedOn w:val="Esp-TextoChar"/>
    <w:rsid w:val="000C55B4"/>
    <w:pPr>
      <w:spacing w:before="360"/>
    </w:pPr>
    <w:rPr>
      <w:sz w:val="22"/>
    </w:rPr>
  </w:style>
  <w:style w:type="paragraph" w:customStyle="1" w:styleId="EspTitulo">
    <w:name w:val="Esp Titulo"/>
    <w:basedOn w:val="Esp-TextoChar"/>
    <w:rsid w:val="000C55B4"/>
    <w:pPr>
      <w:spacing w:before="120" w:after="120"/>
      <w:jc w:val="right"/>
    </w:pPr>
    <w:rPr>
      <w:b/>
      <w:caps/>
    </w:rPr>
  </w:style>
  <w:style w:type="paragraph" w:customStyle="1" w:styleId="EspSubTitulo2">
    <w:name w:val="Esp Sub Titulo 2"/>
    <w:basedOn w:val="EspSubTitulo1Char"/>
    <w:rsid w:val="000C55B4"/>
    <w:pPr>
      <w:spacing w:before="240" w:after="60"/>
    </w:pPr>
    <w:rPr>
      <w:sz w:val="20"/>
    </w:rPr>
  </w:style>
  <w:style w:type="paragraph" w:customStyle="1" w:styleId="esp-descrio">
    <w:name w:val="esp - descrição"/>
    <w:basedOn w:val="Esp-TextoChar"/>
    <w:rsid w:val="000C55B4"/>
    <w:pPr>
      <w:tabs>
        <w:tab w:val="left" w:pos="720"/>
      </w:tabs>
      <w:ind w:left="360"/>
    </w:pPr>
  </w:style>
  <w:style w:type="paragraph" w:customStyle="1" w:styleId="SP-Titulo">
    <w:name w:val="SP - Titulo"/>
    <w:basedOn w:val="Normal"/>
    <w:rsid w:val="000C55B4"/>
    <w:pPr>
      <w:spacing w:before="200" w:after="160" w:line="240" w:lineRule="auto"/>
    </w:pPr>
    <w:rPr>
      <w:rFonts w:ascii="Times New Roman" w:eastAsia="Times New Roman" w:hAnsi="Times New Roman"/>
      <w:sz w:val="24"/>
      <w:lang w:eastAsia="ar-SA"/>
    </w:rPr>
  </w:style>
  <w:style w:type="paragraph" w:customStyle="1" w:styleId="SPTexto">
    <w:name w:val="SP Texto"/>
    <w:basedOn w:val="Normal"/>
    <w:rsid w:val="000C55B4"/>
    <w:pPr>
      <w:spacing w:before="40" w:after="40" w:line="240" w:lineRule="auto"/>
    </w:pPr>
    <w:rPr>
      <w:rFonts w:ascii="Swis721 BT" w:eastAsia="Times New Roman" w:hAnsi="Swis721 BT"/>
      <w:lang w:eastAsia="ar-SA"/>
    </w:rPr>
  </w:style>
  <w:style w:type="paragraph" w:customStyle="1" w:styleId="SPTextoChar">
    <w:name w:val="SP Texto Char"/>
    <w:basedOn w:val="Normal"/>
    <w:rsid w:val="000C55B4"/>
    <w:pPr>
      <w:spacing w:before="40" w:after="40" w:line="240" w:lineRule="auto"/>
    </w:pPr>
    <w:rPr>
      <w:rFonts w:ascii="Arial" w:eastAsia="Times New Roman" w:hAnsi="Arial"/>
      <w:color w:val="000000"/>
      <w:lang w:eastAsia="ar-SA"/>
    </w:rPr>
  </w:style>
  <w:style w:type="paragraph" w:customStyle="1" w:styleId="Especificao">
    <w:name w:val="Especificação"/>
    <w:basedOn w:val="Normal"/>
    <w:rsid w:val="000C55B4"/>
    <w:pPr>
      <w:spacing w:before="200" w:line="240" w:lineRule="auto"/>
      <w:jc w:val="both"/>
    </w:pPr>
    <w:rPr>
      <w:rFonts w:ascii="Palatino Linotype" w:eastAsia="Times New Roman" w:hAnsi="Palatino Linotype"/>
      <w:sz w:val="20"/>
      <w:szCs w:val="20"/>
      <w:lang w:eastAsia="ar-SA"/>
    </w:rPr>
  </w:style>
  <w:style w:type="paragraph" w:customStyle="1" w:styleId="WW-Corpodetexto31">
    <w:name w:val="WW-Corpo de texto 31"/>
    <w:basedOn w:val="Normal"/>
    <w:rsid w:val="000C55B4"/>
    <w:pPr>
      <w:autoSpaceDE w:val="0"/>
      <w:spacing w:after="0" w:line="232" w:lineRule="exact"/>
      <w:jc w:val="both"/>
    </w:pPr>
    <w:rPr>
      <w:rFonts w:ascii="Times New Roman" w:eastAsia="Times New Roman" w:hAnsi="Times New Roman"/>
      <w:sz w:val="20"/>
      <w:szCs w:val="20"/>
      <w:lang w:val="pt-PT" w:eastAsia="ar-SA"/>
    </w:rPr>
  </w:style>
  <w:style w:type="paragraph" w:customStyle="1" w:styleId="WW-Corpodetexto21">
    <w:name w:val="WW-Corpo de texto 21"/>
    <w:basedOn w:val="Normal"/>
    <w:rsid w:val="000C55B4"/>
    <w:pPr>
      <w:spacing w:after="0" w:line="240" w:lineRule="auto"/>
      <w:jc w:val="center"/>
    </w:pPr>
    <w:rPr>
      <w:rFonts w:ascii="Times New Roman" w:eastAsia="Times New Roman" w:hAnsi="Times New Roman"/>
      <w:sz w:val="20"/>
      <w:szCs w:val="20"/>
      <w:lang w:eastAsia="ar-SA"/>
    </w:rPr>
  </w:style>
  <w:style w:type="paragraph" w:customStyle="1" w:styleId="A070170">
    <w:name w:val="_A070170"/>
    <w:rsid w:val="000C55B4"/>
    <w:pPr>
      <w:widowControl w:val="0"/>
      <w:suppressAutoHyphens/>
      <w:autoSpaceDE w:val="0"/>
      <w:ind w:right="576" w:firstLine="864"/>
      <w:jc w:val="both"/>
    </w:pPr>
    <w:rPr>
      <w:rFonts w:ascii="Times New Roman" w:eastAsia="Times New Roman" w:hAnsi="Times New Roman"/>
      <w:color w:val="000000"/>
      <w:sz w:val="24"/>
      <w:szCs w:val="24"/>
      <w:lang w:eastAsia="ar-SA"/>
    </w:rPr>
  </w:style>
  <w:style w:type="paragraph" w:customStyle="1" w:styleId="NCNormalCentralizado">
    <w:name w:val="NC Normal Centralizado"/>
    <w:rsid w:val="000C55B4"/>
    <w:pPr>
      <w:widowControl w:val="0"/>
      <w:suppressAutoHyphens/>
      <w:autoSpaceDE w:val="0"/>
      <w:jc w:val="center"/>
    </w:pPr>
    <w:rPr>
      <w:rFonts w:ascii="Times New Roman" w:eastAsia="Times New Roman" w:hAnsi="Times New Roman"/>
      <w:color w:val="000000"/>
      <w:sz w:val="20"/>
      <w:szCs w:val="20"/>
      <w:lang w:eastAsia="ar-SA"/>
    </w:rPr>
  </w:style>
  <w:style w:type="paragraph" w:customStyle="1" w:styleId="NUNumerarPargrafos">
    <w:name w:val="NU Numerar Parágrafos"/>
    <w:rsid w:val="000C55B4"/>
    <w:pPr>
      <w:widowControl w:val="0"/>
      <w:suppressAutoHyphens/>
      <w:autoSpaceDE w:val="0"/>
      <w:jc w:val="both"/>
    </w:pPr>
    <w:rPr>
      <w:rFonts w:ascii="Times New Roman" w:eastAsia="Times New Roman" w:hAnsi="Times New Roman"/>
      <w:color w:val="000000"/>
      <w:sz w:val="20"/>
      <w:szCs w:val="20"/>
      <w:lang w:eastAsia="ar-SA"/>
    </w:rPr>
  </w:style>
  <w:style w:type="paragraph" w:customStyle="1" w:styleId="WW-Textosimples">
    <w:name w:val="WW-Texto simples"/>
    <w:basedOn w:val="Normal"/>
    <w:rsid w:val="000C55B4"/>
    <w:pPr>
      <w:spacing w:after="0" w:line="240" w:lineRule="auto"/>
    </w:pPr>
    <w:rPr>
      <w:rFonts w:ascii="Courier New" w:eastAsia="Times New Roman" w:hAnsi="Courier New" w:cs="Courier New"/>
      <w:sz w:val="20"/>
      <w:szCs w:val="20"/>
      <w:lang w:eastAsia="ar-SA"/>
    </w:rPr>
  </w:style>
  <w:style w:type="paragraph" w:customStyle="1" w:styleId="Contedodoquadro">
    <w:name w:val="Conteúdo do quadro"/>
    <w:basedOn w:val="Corpodetexto"/>
    <w:rsid w:val="000C55B4"/>
    <w:rPr>
      <w:rFonts w:ascii="Times New Roman" w:hAnsi="Times New Roman" w:cs="Times New Roman"/>
      <w:bCs w:val="0"/>
      <w:szCs w:val="20"/>
      <w:lang w:eastAsia="ar-SA"/>
    </w:rPr>
  </w:style>
  <w:style w:type="character" w:customStyle="1" w:styleId="BodyText2Char">
    <w:name w:val="Body Text 2 Char"/>
    <w:semiHidden/>
    <w:locked/>
    <w:rsid w:val="000C55B4"/>
    <w:rPr>
      <w:rFonts w:cs="Times New Roman"/>
      <w:color w:val="800000"/>
      <w:sz w:val="22"/>
      <w:szCs w:val="22"/>
      <w:lang w:val="x-none" w:eastAsia="ar-SA" w:bidi="ar-SA"/>
    </w:rPr>
  </w:style>
  <w:style w:type="paragraph" w:customStyle="1" w:styleId="NDNormalDireita">
    <w:name w:val="ND Normal à Direita"/>
    <w:rsid w:val="000C55B4"/>
    <w:pPr>
      <w:widowControl w:val="0"/>
      <w:suppressAutoHyphens/>
      <w:autoSpaceDE w:val="0"/>
      <w:jc w:val="right"/>
    </w:pPr>
    <w:rPr>
      <w:rFonts w:ascii="Times New Roman" w:eastAsia="Times New Roman" w:hAnsi="Times New Roman"/>
      <w:color w:val="000000"/>
      <w:sz w:val="20"/>
      <w:szCs w:val="20"/>
      <w:lang w:eastAsia="ar-SA"/>
    </w:rPr>
  </w:style>
  <w:style w:type="paragraph" w:customStyle="1" w:styleId="PADRAO">
    <w:name w:val="PADRAO"/>
    <w:basedOn w:val="Normal"/>
    <w:rsid w:val="000C55B4"/>
    <w:pPr>
      <w:spacing w:after="0" w:line="240" w:lineRule="auto"/>
      <w:jc w:val="both"/>
    </w:pPr>
    <w:rPr>
      <w:rFonts w:ascii="Tms Rmn" w:eastAsia="Times New Roman" w:hAnsi="Tms Rmn"/>
      <w:sz w:val="20"/>
      <w:szCs w:val="20"/>
      <w:lang w:eastAsia="ar-SA"/>
    </w:rPr>
  </w:style>
  <w:style w:type="character" w:customStyle="1" w:styleId="BodyText3Char">
    <w:name w:val="Body Text 3 Char"/>
    <w:semiHidden/>
    <w:locked/>
    <w:rsid w:val="000C55B4"/>
    <w:rPr>
      <w:rFonts w:cs="Times New Roman"/>
      <w:b/>
      <w:color w:val="800000"/>
      <w:lang w:val="x-none" w:eastAsia="ar-SA" w:bidi="ar-SA"/>
    </w:rPr>
  </w:style>
  <w:style w:type="paragraph" w:customStyle="1" w:styleId="A161175">
    <w:name w:val="_A161175ÿ"/>
    <w:basedOn w:val="Normal"/>
    <w:rsid w:val="000C55B4"/>
    <w:pPr>
      <w:tabs>
        <w:tab w:val="left" w:pos="-698"/>
        <w:tab w:val="left" w:pos="0"/>
      </w:tabs>
      <w:spacing w:after="0" w:line="240" w:lineRule="auto"/>
      <w:ind w:left="867" w:right="46"/>
      <w:jc w:val="both"/>
    </w:pPr>
    <w:rPr>
      <w:rFonts w:ascii="Times New Roman" w:eastAsia="Times New Roman" w:hAnsi="Times New Roman"/>
      <w:sz w:val="24"/>
      <w:szCs w:val="20"/>
      <w:lang w:eastAsia="ar-SA"/>
    </w:rPr>
  </w:style>
  <w:style w:type="paragraph" w:customStyle="1" w:styleId="ContedodaTabela0">
    <w:name w:val="Conteúdo da Tabela"/>
    <w:basedOn w:val="Corpodetexto"/>
    <w:rsid w:val="000C55B4"/>
    <w:pPr>
      <w:suppressLineNumbers/>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Pr>
      <w:rFonts w:ascii="Times New Roman" w:hAnsi="Times New Roman" w:cs="Times New Roman"/>
      <w:bCs w:val="0"/>
      <w:szCs w:val="20"/>
      <w:lang w:eastAsia="ar-SA"/>
    </w:rPr>
  </w:style>
  <w:style w:type="paragraph" w:styleId="Commarcadores5">
    <w:name w:val="List Bullet 5"/>
    <w:basedOn w:val="Normal"/>
    <w:semiHidden/>
    <w:rsid w:val="000C55B4"/>
    <w:pPr>
      <w:tabs>
        <w:tab w:val="left" w:pos="1560"/>
      </w:tabs>
      <w:spacing w:after="0" w:line="240" w:lineRule="auto"/>
      <w:ind w:left="2694" w:hanging="219"/>
    </w:pPr>
    <w:rPr>
      <w:rFonts w:ascii="Times New Roman" w:eastAsia="Times New Roman" w:hAnsi="Times New Roman"/>
      <w:b/>
      <w:sz w:val="20"/>
      <w:szCs w:val="20"/>
      <w:lang w:val="en-US" w:eastAsia="ar-SA"/>
    </w:rPr>
  </w:style>
  <w:style w:type="character" w:customStyle="1" w:styleId="BodyTextIndent2Char">
    <w:name w:val="Body Text Indent 2 Char"/>
    <w:semiHidden/>
    <w:locked/>
    <w:rsid w:val="000C55B4"/>
    <w:rPr>
      <w:rFonts w:ascii="Arial" w:hAnsi="Arial" w:cs="Arial"/>
      <w:sz w:val="18"/>
      <w:szCs w:val="18"/>
      <w:lang w:val="x-none" w:eastAsia="ar-SA" w:bidi="ar-SA"/>
    </w:rPr>
  </w:style>
  <w:style w:type="paragraph" w:styleId="Recuodecorpodetexto3">
    <w:name w:val="Body Text Indent 3"/>
    <w:basedOn w:val="Normal"/>
    <w:link w:val="Recuodecorpodetexto3Char"/>
    <w:semiHidden/>
    <w:rsid w:val="000C55B4"/>
    <w:pPr>
      <w:suppressAutoHyphens/>
      <w:spacing w:after="0" w:line="240" w:lineRule="auto"/>
      <w:ind w:left="80"/>
      <w:jc w:val="both"/>
    </w:pPr>
    <w:rPr>
      <w:rFonts w:ascii="Times New Roman" w:eastAsia="Times New Roman" w:hAnsi="Times New Roman"/>
      <w:szCs w:val="18"/>
      <w:lang w:eastAsia="ar-SA"/>
    </w:rPr>
  </w:style>
  <w:style w:type="character" w:customStyle="1" w:styleId="Recuodecorpodetexto3Char">
    <w:name w:val="Recuo de corpo de texto 3 Char"/>
    <w:basedOn w:val="Fontepargpadro"/>
    <w:link w:val="Recuodecorpodetexto3"/>
    <w:semiHidden/>
    <w:rsid w:val="000C55B4"/>
    <w:rPr>
      <w:rFonts w:ascii="Times New Roman" w:eastAsia="Times New Roman" w:hAnsi="Times New Roman"/>
      <w:szCs w:val="18"/>
      <w:lang w:eastAsia="ar-SA"/>
    </w:rPr>
  </w:style>
  <w:style w:type="character" w:customStyle="1" w:styleId="BodyTextIndent3Char">
    <w:name w:val="Body Text Indent 3 Char"/>
    <w:semiHidden/>
    <w:locked/>
    <w:rsid w:val="000C55B4"/>
    <w:rPr>
      <w:rFonts w:cs="Times New Roman"/>
      <w:sz w:val="18"/>
      <w:szCs w:val="18"/>
      <w:lang w:val="x-none" w:eastAsia="ar-SA" w:bidi="ar-SA"/>
    </w:rPr>
  </w:style>
  <w:style w:type="paragraph" w:customStyle="1" w:styleId="A303070">
    <w:name w:val="_A303070"/>
    <w:rsid w:val="000C55B4"/>
    <w:pPr>
      <w:widowControl w:val="0"/>
      <w:suppressAutoHyphens/>
      <w:autoSpaceDE w:val="0"/>
      <w:ind w:left="4176" w:right="576"/>
      <w:jc w:val="both"/>
    </w:pPr>
    <w:rPr>
      <w:rFonts w:ascii="Times New Roman" w:eastAsia="Times New Roman" w:hAnsi="Times New Roman"/>
      <w:color w:val="000000"/>
      <w:sz w:val="24"/>
      <w:szCs w:val="24"/>
      <w:lang w:eastAsia="ar-SA"/>
    </w:rPr>
  </w:style>
  <w:style w:type="paragraph" w:customStyle="1" w:styleId="A171070">
    <w:name w:val="_A171070"/>
    <w:rsid w:val="000C55B4"/>
    <w:pPr>
      <w:widowControl w:val="0"/>
      <w:suppressAutoHyphens/>
      <w:autoSpaceDE w:val="0"/>
      <w:ind w:left="1296" w:firstLine="1008"/>
      <w:jc w:val="both"/>
    </w:pPr>
    <w:rPr>
      <w:rFonts w:ascii="Times New Roman" w:eastAsia="Times New Roman" w:hAnsi="Times New Roman"/>
      <w:color w:val="000000"/>
      <w:sz w:val="24"/>
      <w:szCs w:val="24"/>
      <w:lang w:eastAsia="ar-SA"/>
    </w:rPr>
  </w:style>
  <w:style w:type="character" w:customStyle="1" w:styleId="style151">
    <w:name w:val="style151"/>
    <w:rsid w:val="000C55B4"/>
    <w:rPr>
      <w:color w:val="000000"/>
    </w:rPr>
  </w:style>
  <w:style w:type="character" w:customStyle="1" w:styleId="CommentTextChar">
    <w:name w:val="Comment Text Char"/>
    <w:semiHidden/>
    <w:locked/>
    <w:rsid w:val="000C55B4"/>
    <w:rPr>
      <w:rFonts w:cs="Times New Roman"/>
    </w:rPr>
  </w:style>
  <w:style w:type="paragraph" w:customStyle="1" w:styleId="Textodebalo1">
    <w:name w:val="Texto de balão1"/>
    <w:basedOn w:val="Normal"/>
    <w:semiHidden/>
    <w:rsid w:val="000C55B4"/>
    <w:pPr>
      <w:spacing w:after="0" w:line="240" w:lineRule="auto"/>
    </w:pPr>
    <w:rPr>
      <w:rFonts w:ascii="Tahoma" w:eastAsia="Times New Roman" w:hAnsi="Tahoma" w:cs="Tahoma"/>
      <w:sz w:val="16"/>
      <w:szCs w:val="16"/>
      <w:lang w:eastAsia="pt-BR"/>
    </w:rPr>
  </w:style>
  <w:style w:type="character" w:customStyle="1" w:styleId="BalloonTextChar">
    <w:name w:val="Balloon Text Char"/>
    <w:semiHidden/>
    <w:locked/>
    <w:rsid w:val="000C55B4"/>
    <w:rPr>
      <w:rFonts w:ascii="Tahoma" w:hAnsi="Tahoma" w:cs="Tahoma"/>
      <w:sz w:val="16"/>
      <w:szCs w:val="16"/>
    </w:rPr>
  </w:style>
  <w:style w:type="character" w:customStyle="1" w:styleId="apple-style-span">
    <w:name w:val="apple-style-span"/>
    <w:rsid w:val="000C55B4"/>
    <w:rPr>
      <w:rFonts w:cs="Times New Roman"/>
    </w:rPr>
  </w:style>
  <w:style w:type="paragraph" w:customStyle="1" w:styleId="arial">
    <w:name w:val="arial"/>
    <w:basedOn w:val="Normal"/>
    <w:rsid w:val="000C55B4"/>
    <w:pPr>
      <w:spacing w:after="0" w:line="240" w:lineRule="auto"/>
      <w:jc w:val="both"/>
    </w:pPr>
    <w:rPr>
      <w:rFonts w:ascii="Times New Roman" w:eastAsia="Times New Roman" w:hAnsi="Times New Roman"/>
      <w:lang w:eastAsia="ar-SA"/>
    </w:rPr>
  </w:style>
  <w:style w:type="paragraph" w:styleId="Textoembloco">
    <w:name w:val="Block Text"/>
    <w:basedOn w:val="Normal"/>
    <w:semiHidden/>
    <w:rsid w:val="000C55B4"/>
    <w:pPr>
      <w:tabs>
        <w:tab w:val="left" w:pos="661"/>
      </w:tabs>
      <w:spacing w:after="0" w:line="240" w:lineRule="auto"/>
      <w:ind w:left="17" w:right="-1701"/>
      <w:jc w:val="both"/>
    </w:pPr>
    <w:rPr>
      <w:rFonts w:ascii="Times New Roman" w:eastAsia="Times New Roman" w:hAnsi="Times New Roman"/>
      <w:b/>
      <w:bCs/>
      <w:color w:val="FF00FF"/>
      <w:lang w:eastAsia="ar-SA"/>
    </w:rPr>
  </w:style>
  <w:style w:type="paragraph" w:customStyle="1" w:styleId="timesnewroman">
    <w:name w:val="times new roman"/>
    <w:basedOn w:val="Normal"/>
    <w:rsid w:val="000C55B4"/>
    <w:pPr>
      <w:spacing w:after="0" w:line="200" w:lineRule="atLeast"/>
      <w:jc w:val="both"/>
    </w:pPr>
    <w:rPr>
      <w:rFonts w:ascii="Times New Roman" w:eastAsia="Times New Roman" w:hAnsi="Times New Roman"/>
      <w:b/>
      <w:bCs/>
      <w:lang w:eastAsia="ar-SA"/>
    </w:rPr>
  </w:style>
  <w:style w:type="paragraph" w:customStyle="1" w:styleId="PargrafodaLista1">
    <w:name w:val="Parágrafo da Lista1"/>
    <w:basedOn w:val="Normal"/>
    <w:qFormat/>
    <w:rsid w:val="00D00F61"/>
    <w:pPr>
      <w:suppressAutoHyphens/>
      <w:spacing w:after="0" w:line="240" w:lineRule="auto"/>
      <w:ind w:left="720"/>
    </w:pPr>
    <w:rPr>
      <w:rFonts w:ascii="Times New Roman" w:eastAsia="Times New Roman" w:hAnsi="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14359">
      <w:bodyDiv w:val="1"/>
      <w:marLeft w:val="0"/>
      <w:marRight w:val="0"/>
      <w:marTop w:val="0"/>
      <w:marBottom w:val="0"/>
      <w:divBdr>
        <w:top w:val="none" w:sz="0" w:space="0" w:color="auto"/>
        <w:left w:val="none" w:sz="0" w:space="0" w:color="auto"/>
        <w:bottom w:val="none" w:sz="0" w:space="0" w:color="auto"/>
        <w:right w:val="none" w:sz="0" w:space="0" w:color="auto"/>
      </w:divBdr>
    </w:div>
    <w:div w:id="172688215">
      <w:marLeft w:val="0"/>
      <w:marRight w:val="0"/>
      <w:marTop w:val="0"/>
      <w:marBottom w:val="0"/>
      <w:divBdr>
        <w:top w:val="none" w:sz="0" w:space="0" w:color="auto"/>
        <w:left w:val="none" w:sz="0" w:space="0" w:color="auto"/>
        <w:bottom w:val="none" w:sz="0" w:space="0" w:color="auto"/>
        <w:right w:val="none" w:sz="0" w:space="0" w:color="auto"/>
      </w:divBdr>
    </w:div>
    <w:div w:id="172688216">
      <w:marLeft w:val="0"/>
      <w:marRight w:val="0"/>
      <w:marTop w:val="0"/>
      <w:marBottom w:val="0"/>
      <w:divBdr>
        <w:top w:val="none" w:sz="0" w:space="0" w:color="auto"/>
        <w:left w:val="none" w:sz="0" w:space="0" w:color="auto"/>
        <w:bottom w:val="none" w:sz="0" w:space="0" w:color="auto"/>
        <w:right w:val="none" w:sz="0" w:space="0" w:color="auto"/>
      </w:divBdr>
    </w:div>
    <w:div w:id="175269308">
      <w:bodyDiv w:val="1"/>
      <w:marLeft w:val="0"/>
      <w:marRight w:val="0"/>
      <w:marTop w:val="0"/>
      <w:marBottom w:val="0"/>
      <w:divBdr>
        <w:top w:val="none" w:sz="0" w:space="0" w:color="auto"/>
        <w:left w:val="none" w:sz="0" w:space="0" w:color="auto"/>
        <w:bottom w:val="none" w:sz="0" w:space="0" w:color="auto"/>
        <w:right w:val="none" w:sz="0" w:space="0" w:color="auto"/>
      </w:divBdr>
    </w:div>
    <w:div w:id="200561028">
      <w:bodyDiv w:val="1"/>
      <w:marLeft w:val="0"/>
      <w:marRight w:val="0"/>
      <w:marTop w:val="0"/>
      <w:marBottom w:val="0"/>
      <w:divBdr>
        <w:top w:val="none" w:sz="0" w:space="0" w:color="auto"/>
        <w:left w:val="none" w:sz="0" w:space="0" w:color="auto"/>
        <w:bottom w:val="none" w:sz="0" w:space="0" w:color="auto"/>
        <w:right w:val="none" w:sz="0" w:space="0" w:color="auto"/>
      </w:divBdr>
    </w:div>
    <w:div w:id="223566812">
      <w:bodyDiv w:val="1"/>
      <w:marLeft w:val="0"/>
      <w:marRight w:val="0"/>
      <w:marTop w:val="0"/>
      <w:marBottom w:val="0"/>
      <w:divBdr>
        <w:top w:val="none" w:sz="0" w:space="0" w:color="auto"/>
        <w:left w:val="none" w:sz="0" w:space="0" w:color="auto"/>
        <w:bottom w:val="none" w:sz="0" w:space="0" w:color="auto"/>
        <w:right w:val="none" w:sz="0" w:space="0" w:color="auto"/>
      </w:divBdr>
    </w:div>
    <w:div w:id="257252823">
      <w:bodyDiv w:val="1"/>
      <w:marLeft w:val="0"/>
      <w:marRight w:val="0"/>
      <w:marTop w:val="0"/>
      <w:marBottom w:val="0"/>
      <w:divBdr>
        <w:top w:val="none" w:sz="0" w:space="0" w:color="auto"/>
        <w:left w:val="none" w:sz="0" w:space="0" w:color="auto"/>
        <w:bottom w:val="none" w:sz="0" w:space="0" w:color="auto"/>
        <w:right w:val="none" w:sz="0" w:space="0" w:color="auto"/>
      </w:divBdr>
    </w:div>
    <w:div w:id="264269209">
      <w:bodyDiv w:val="1"/>
      <w:marLeft w:val="0"/>
      <w:marRight w:val="0"/>
      <w:marTop w:val="0"/>
      <w:marBottom w:val="0"/>
      <w:divBdr>
        <w:top w:val="none" w:sz="0" w:space="0" w:color="auto"/>
        <w:left w:val="none" w:sz="0" w:space="0" w:color="auto"/>
        <w:bottom w:val="none" w:sz="0" w:space="0" w:color="auto"/>
        <w:right w:val="none" w:sz="0" w:space="0" w:color="auto"/>
      </w:divBdr>
    </w:div>
    <w:div w:id="303390170">
      <w:bodyDiv w:val="1"/>
      <w:marLeft w:val="0"/>
      <w:marRight w:val="0"/>
      <w:marTop w:val="0"/>
      <w:marBottom w:val="0"/>
      <w:divBdr>
        <w:top w:val="none" w:sz="0" w:space="0" w:color="auto"/>
        <w:left w:val="none" w:sz="0" w:space="0" w:color="auto"/>
        <w:bottom w:val="none" w:sz="0" w:space="0" w:color="auto"/>
        <w:right w:val="none" w:sz="0" w:space="0" w:color="auto"/>
      </w:divBdr>
    </w:div>
    <w:div w:id="318272882">
      <w:bodyDiv w:val="1"/>
      <w:marLeft w:val="0"/>
      <w:marRight w:val="0"/>
      <w:marTop w:val="0"/>
      <w:marBottom w:val="0"/>
      <w:divBdr>
        <w:top w:val="none" w:sz="0" w:space="0" w:color="auto"/>
        <w:left w:val="none" w:sz="0" w:space="0" w:color="auto"/>
        <w:bottom w:val="none" w:sz="0" w:space="0" w:color="auto"/>
        <w:right w:val="none" w:sz="0" w:space="0" w:color="auto"/>
      </w:divBdr>
    </w:div>
    <w:div w:id="369574433">
      <w:bodyDiv w:val="1"/>
      <w:marLeft w:val="0"/>
      <w:marRight w:val="0"/>
      <w:marTop w:val="0"/>
      <w:marBottom w:val="0"/>
      <w:divBdr>
        <w:top w:val="none" w:sz="0" w:space="0" w:color="auto"/>
        <w:left w:val="none" w:sz="0" w:space="0" w:color="auto"/>
        <w:bottom w:val="none" w:sz="0" w:space="0" w:color="auto"/>
        <w:right w:val="none" w:sz="0" w:space="0" w:color="auto"/>
      </w:divBdr>
    </w:div>
    <w:div w:id="422343429">
      <w:bodyDiv w:val="1"/>
      <w:marLeft w:val="0"/>
      <w:marRight w:val="0"/>
      <w:marTop w:val="0"/>
      <w:marBottom w:val="0"/>
      <w:divBdr>
        <w:top w:val="none" w:sz="0" w:space="0" w:color="auto"/>
        <w:left w:val="none" w:sz="0" w:space="0" w:color="auto"/>
        <w:bottom w:val="none" w:sz="0" w:space="0" w:color="auto"/>
        <w:right w:val="none" w:sz="0" w:space="0" w:color="auto"/>
      </w:divBdr>
    </w:div>
    <w:div w:id="524905557">
      <w:bodyDiv w:val="1"/>
      <w:marLeft w:val="0"/>
      <w:marRight w:val="0"/>
      <w:marTop w:val="0"/>
      <w:marBottom w:val="0"/>
      <w:divBdr>
        <w:top w:val="none" w:sz="0" w:space="0" w:color="auto"/>
        <w:left w:val="none" w:sz="0" w:space="0" w:color="auto"/>
        <w:bottom w:val="none" w:sz="0" w:space="0" w:color="auto"/>
        <w:right w:val="none" w:sz="0" w:space="0" w:color="auto"/>
      </w:divBdr>
    </w:div>
    <w:div w:id="558248376">
      <w:bodyDiv w:val="1"/>
      <w:marLeft w:val="0"/>
      <w:marRight w:val="0"/>
      <w:marTop w:val="0"/>
      <w:marBottom w:val="0"/>
      <w:divBdr>
        <w:top w:val="none" w:sz="0" w:space="0" w:color="auto"/>
        <w:left w:val="none" w:sz="0" w:space="0" w:color="auto"/>
        <w:bottom w:val="none" w:sz="0" w:space="0" w:color="auto"/>
        <w:right w:val="none" w:sz="0" w:space="0" w:color="auto"/>
      </w:divBdr>
    </w:div>
    <w:div w:id="685789162">
      <w:bodyDiv w:val="1"/>
      <w:marLeft w:val="0"/>
      <w:marRight w:val="0"/>
      <w:marTop w:val="0"/>
      <w:marBottom w:val="0"/>
      <w:divBdr>
        <w:top w:val="none" w:sz="0" w:space="0" w:color="auto"/>
        <w:left w:val="none" w:sz="0" w:space="0" w:color="auto"/>
        <w:bottom w:val="none" w:sz="0" w:space="0" w:color="auto"/>
        <w:right w:val="none" w:sz="0" w:space="0" w:color="auto"/>
      </w:divBdr>
    </w:div>
    <w:div w:id="789664671">
      <w:bodyDiv w:val="1"/>
      <w:marLeft w:val="0"/>
      <w:marRight w:val="0"/>
      <w:marTop w:val="0"/>
      <w:marBottom w:val="0"/>
      <w:divBdr>
        <w:top w:val="none" w:sz="0" w:space="0" w:color="auto"/>
        <w:left w:val="none" w:sz="0" w:space="0" w:color="auto"/>
        <w:bottom w:val="none" w:sz="0" w:space="0" w:color="auto"/>
        <w:right w:val="none" w:sz="0" w:space="0" w:color="auto"/>
      </w:divBdr>
    </w:div>
    <w:div w:id="824781661">
      <w:bodyDiv w:val="1"/>
      <w:marLeft w:val="0"/>
      <w:marRight w:val="0"/>
      <w:marTop w:val="0"/>
      <w:marBottom w:val="0"/>
      <w:divBdr>
        <w:top w:val="none" w:sz="0" w:space="0" w:color="auto"/>
        <w:left w:val="none" w:sz="0" w:space="0" w:color="auto"/>
        <w:bottom w:val="none" w:sz="0" w:space="0" w:color="auto"/>
        <w:right w:val="none" w:sz="0" w:space="0" w:color="auto"/>
      </w:divBdr>
    </w:div>
    <w:div w:id="899637690">
      <w:bodyDiv w:val="1"/>
      <w:marLeft w:val="0"/>
      <w:marRight w:val="0"/>
      <w:marTop w:val="0"/>
      <w:marBottom w:val="0"/>
      <w:divBdr>
        <w:top w:val="none" w:sz="0" w:space="0" w:color="auto"/>
        <w:left w:val="none" w:sz="0" w:space="0" w:color="auto"/>
        <w:bottom w:val="none" w:sz="0" w:space="0" w:color="auto"/>
        <w:right w:val="none" w:sz="0" w:space="0" w:color="auto"/>
      </w:divBdr>
    </w:div>
    <w:div w:id="917446571">
      <w:bodyDiv w:val="1"/>
      <w:marLeft w:val="0"/>
      <w:marRight w:val="0"/>
      <w:marTop w:val="0"/>
      <w:marBottom w:val="0"/>
      <w:divBdr>
        <w:top w:val="none" w:sz="0" w:space="0" w:color="auto"/>
        <w:left w:val="none" w:sz="0" w:space="0" w:color="auto"/>
        <w:bottom w:val="none" w:sz="0" w:space="0" w:color="auto"/>
        <w:right w:val="none" w:sz="0" w:space="0" w:color="auto"/>
      </w:divBdr>
    </w:div>
    <w:div w:id="935600757">
      <w:bodyDiv w:val="1"/>
      <w:marLeft w:val="0"/>
      <w:marRight w:val="0"/>
      <w:marTop w:val="0"/>
      <w:marBottom w:val="0"/>
      <w:divBdr>
        <w:top w:val="none" w:sz="0" w:space="0" w:color="auto"/>
        <w:left w:val="none" w:sz="0" w:space="0" w:color="auto"/>
        <w:bottom w:val="none" w:sz="0" w:space="0" w:color="auto"/>
        <w:right w:val="none" w:sz="0" w:space="0" w:color="auto"/>
      </w:divBdr>
    </w:div>
    <w:div w:id="967198237">
      <w:bodyDiv w:val="1"/>
      <w:marLeft w:val="0"/>
      <w:marRight w:val="0"/>
      <w:marTop w:val="0"/>
      <w:marBottom w:val="0"/>
      <w:divBdr>
        <w:top w:val="none" w:sz="0" w:space="0" w:color="auto"/>
        <w:left w:val="none" w:sz="0" w:space="0" w:color="auto"/>
        <w:bottom w:val="none" w:sz="0" w:space="0" w:color="auto"/>
        <w:right w:val="none" w:sz="0" w:space="0" w:color="auto"/>
      </w:divBdr>
    </w:div>
    <w:div w:id="1064109437">
      <w:bodyDiv w:val="1"/>
      <w:marLeft w:val="0"/>
      <w:marRight w:val="0"/>
      <w:marTop w:val="0"/>
      <w:marBottom w:val="0"/>
      <w:divBdr>
        <w:top w:val="none" w:sz="0" w:space="0" w:color="auto"/>
        <w:left w:val="none" w:sz="0" w:space="0" w:color="auto"/>
        <w:bottom w:val="none" w:sz="0" w:space="0" w:color="auto"/>
        <w:right w:val="none" w:sz="0" w:space="0" w:color="auto"/>
      </w:divBdr>
    </w:div>
    <w:div w:id="1075591044">
      <w:bodyDiv w:val="1"/>
      <w:marLeft w:val="0"/>
      <w:marRight w:val="0"/>
      <w:marTop w:val="0"/>
      <w:marBottom w:val="0"/>
      <w:divBdr>
        <w:top w:val="none" w:sz="0" w:space="0" w:color="auto"/>
        <w:left w:val="none" w:sz="0" w:space="0" w:color="auto"/>
        <w:bottom w:val="none" w:sz="0" w:space="0" w:color="auto"/>
        <w:right w:val="none" w:sz="0" w:space="0" w:color="auto"/>
      </w:divBdr>
    </w:div>
    <w:div w:id="1096049987">
      <w:bodyDiv w:val="1"/>
      <w:marLeft w:val="0"/>
      <w:marRight w:val="0"/>
      <w:marTop w:val="0"/>
      <w:marBottom w:val="0"/>
      <w:divBdr>
        <w:top w:val="none" w:sz="0" w:space="0" w:color="auto"/>
        <w:left w:val="none" w:sz="0" w:space="0" w:color="auto"/>
        <w:bottom w:val="none" w:sz="0" w:space="0" w:color="auto"/>
        <w:right w:val="none" w:sz="0" w:space="0" w:color="auto"/>
      </w:divBdr>
    </w:div>
    <w:div w:id="1109855438">
      <w:bodyDiv w:val="1"/>
      <w:marLeft w:val="0"/>
      <w:marRight w:val="0"/>
      <w:marTop w:val="0"/>
      <w:marBottom w:val="0"/>
      <w:divBdr>
        <w:top w:val="none" w:sz="0" w:space="0" w:color="auto"/>
        <w:left w:val="none" w:sz="0" w:space="0" w:color="auto"/>
        <w:bottom w:val="none" w:sz="0" w:space="0" w:color="auto"/>
        <w:right w:val="none" w:sz="0" w:space="0" w:color="auto"/>
      </w:divBdr>
    </w:div>
    <w:div w:id="1165583961">
      <w:bodyDiv w:val="1"/>
      <w:marLeft w:val="0"/>
      <w:marRight w:val="0"/>
      <w:marTop w:val="0"/>
      <w:marBottom w:val="0"/>
      <w:divBdr>
        <w:top w:val="none" w:sz="0" w:space="0" w:color="auto"/>
        <w:left w:val="none" w:sz="0" w:space="0" w:color="auto"/>
        <w:bottom w:val="none" w:sz="0" w:space="0" w:color="auto"/>
        <w:right w:val="none" w:sz="0" w:space="0" w:color="auto"/>
      </w:divBdr>
    </w:div>
    <w:div w:id="1211573959">
      <w:bodyDiv w:val="1"/>
      <w:marLeft w:val="0"/>
      <w:marRight w:val="0"/>
      <w:marTop w:val="0"/>
      <w:marBottom w:val="0"/>
      <w:divBdr>
        <w:top w:val="none" w:sz="0" w:space="0" w:color="auto"/>
        <w:left w:val="none" w:sz="0" w:space="0" w:color="auto"/>
        <w:bottom w:val="none" w:sz="0" w:space="0" w:color="auto"/>
        <w:right w:val="none" w:sz="0" w:space="0" w:color="auto"/>
      </w:divBdr>
    </w:div>
    <w:div w:id="1281492965">
      <w:bodyDiv w:val="1"/>
      <w:marLeft w:val="0"/>
      <w:marRight w:val="0"/>
      <w:marTop w:val="0"/>
      <w:marBottom w:val="0"/>
      <w:divBdr>
        <w:top w:val="none" w:sz="0" w:space="0" w:color="auto"/>
        <w:left w:val="none" w:sz="0" w:space="0" w:color="auto"/>
        <w:bottom w:val="none" w:sz="0" w:space="0" w:color="auto"/>
        <w:right w:val="none" w:sz="0" w:space="0" w:color="auto"/>
      </w:divBdr>
    </w:div>
    <w:div w:id="1293049899">
      <w:bodyDiv w:val="1"/>
      <w:marLeft w:val="0"/>
      <w:marRight w:val="0"/>
      <w:marTop w:val="0"/>
      <w:marBottom w:val="0"/>
      <w:divBdr>
        <w:top w:val="none" w:sz="0" w:space="0" w:color="auto"/>
        <w:left w:val="none" w:sz="0" w:space="0" w:color="auto"/>
        <w:bottom w:val="none" w:sz="0" w:space="0" w:color="auto"/>
        <w:right w:val="none" w:sz="0" w:space="0" w:color="auto"/>
      </w:divBdr>
    </w:div>
    <w:div w:id="1320302387">
      <w:bodyDiv w:val="1"/>
      <w:marLeft w:val="0"/>
      <w:marRight w:val="0"/>
      <w:marTop w:val="0"/>
      <w:marBottom w:val="0"/>
      <w:divBdr>
        <w:top w:val="none" w:sz="0" w:space="0" w:color="auto"/>
        <w:left w:val="none" w:sz="0" w:space="0" w:color="auto"/>
        <w:bottom w:val="none" w:sz="0" w:space="0" w:color="auto"/>
        <w:right w:val="none" w:sz="0" w:space="0" w:color="auto"/>
      </w:divBdr>
    </w:div>
    <w:div w:id="1373574054">
      <w:bodyDiv w:val="1"/>
      <w:marLeft w:val="0"/>
      <w:marRight w:val="0"/>
      <w:marTop w:val="0"/>
      <w:marBottom w:val="0"/>
      <w:divBdr>
        <w:top w:val="none" w:sz="0" w:space="0" w:color="auto"/>
        <w:left w:val="none" w:sz="0" w:space="0" w:color="auto"/>
        <w:bottom w:val="none" w:sz="0" w:space="0" w:color="auto"/>
        <w:right w:val="none" w:sz="0" w:space="0" w:color="auto"/>
      </w:divBdr>
    </w:div>
    <w:div w:id="1504472127">
      <w:bodyDiv w:val="1"/>
      <w:marLeft w:val="0"/>
      <w:marRight w:val="0"/>
      <w:marTop w:val="0"/>
      <w:marBottom w:val="0"/>
      <w:divBdr>
        <w:top w:val="none" w:sz="0" w:space="0" w:color="auto"/>
        <w:left w:val="none" w:sz="0" w:space="0" w:color="auto"/>
        <w:bottom w:val="none" w:sz="0" w:space="0" w:color="auto"/>
        <w:right w:val="none" w:sz="0" w:space="0" w:color="auto"/>
      </w:divBdr>
    </w:div>
    <w:div w:id="1663510748">
      <w:bodyDiv w:val="1"/>
      <w:marLeft w:val="0"/>
      <w:marRight w:val="0"/>
      <w:marTop w:val="0"/>
      <w:marBottom w:val="0"/>
      <w:divBdr>
        <w:top w:val="none" w:sz="0" w:space="0" w:color="auto"/>
        <w:left w:val="none" w:sz="0" w:space="0" w:color="auto"/>
        <w:bottom w:val="none" w:sz="0" w:space="0" w:color="auto"/>
        <w:right w:val="none" w:sz="0" w:space="0" w:color="auto"/>
      </w:divBdr>
    </w:div>
    <w:div w:id="1669359987">
      <w:bodyDiv w:val="1"/>
      <w:marLeft w:val="0"/>
      <w:marRight w:val="0"/>
      <w:marTop w:val="0"/>
      <w:marBottom w:val="0"/>
      <w:divBdr>
        <w:top w:val="none" w:sz="0" w:space="0" w:color="auto"/>
        <w:left w:val="none" w:sz="0" w:space="0" w:color="auto"/>
        <w:bottom w:val="none" w:sz="0" w:space="0" w:color="auto"/>
        <w:right w:val="none" w:sz="0" w:space="0" w:color="auto"/>
      </w:divBdr>
    </w:div>
    <w:div w:id="1878228740">
      <w:bodyDiv w:val="1"/>
      <w:marLeft w:val="0"/>
      <w:marRight w:val="0"/>
      <w:marTop w:val="0"/>
      <w:marBottom w:val="0"/>
      <w:divBdr>
        <w:top w:val="none" w:sz="0" w:space="0" w:color="auto"/>
        <w:left w:val="none" w:sz="0" w:space="0" w:color="auto"/>
        <w:bottom w:val="none" w:sz="0" w:space="0" w:color="auto"/>
        <w:right w:val="none" w:sz="0" w:space="0" w:color="auto"/>
      </w:divBdr>
    </w:div>
    <w:div w:id="1887177243">
      <w:bodyDiv w:val="1"/>
      <w:marLeft w:val="0"/>
      <w:marRight w:val="0"/>
      <w:marTop w:val="0"/>
      <w:marBottom w:val="0"/>
      <w:divBdr>
        <w:top w:val="none" w:sz="0" w:space="0" w:color="auto"/>
        <w:left w:val="none" w:sz="0" w:space="0" w:color="auto"/>
        <w:bottom w:val="none" w:sz="0" w:space="0" w:color="auto"/>
        <w:right w:val="none" w:sz="0" w:space="0" w:color="auto"/>
      </w:divBdr>
    </w:div>
    <w:div w:id="1953707403">
      <w:bodyDiv w:val="1"/>
      <w:marLeft w:val="0"/>
      <w:marRight w:val="0"/>
      <w:marTop w:val="0"/>
      <w:marBottom w:val="0"/>
      <w:divBdr>
        <w:top w:val="none" w:sz="0" w:space="0" w:color="auto"/>
        <w:left w:val="none" w:sz="0" w:space="0" w:color="auto"/>
        <w:bottom w:val="none" w:sz="0" w:space="0" w:color="auto"/>
        <w:right w:val="none" w:sz="0" w:space="0" w:color="auto"/>
      </w:divBdr>
    </w:div>
    <w:div w:id="2038584277">
      <w:bodyDiv w:val="1"/>
      <w:marLeft w:val="0"/>
      <w:marRight w:val="0"/>
      <w:marTop w:val="0"/>
      <w:marBottom w:val="0"/>
      <w:divBdr>
        <w:top w:val="none" w:sz="0" w:space="0" w:color="auto"/>
        <w:left w:val="none" w:sz="0" w:space="0" w:color="auto"/>
        <w:bottom w:val="none" w:sz="0" w:space="0" w:color="auto"/>
        <w:right w:val="none" w:sz="0" w:space="0" w:color="auto"/>
      </w:divBdr>
    </w:div>
    <w:div w:id="2081101754">
      <w:bodyDiv w:val="1"/>
      <w:marLeft w:val="0"/>
      <w:marRight w:val="0"/>
      <w:marTop w:val="0"/>
      <w:marBottom w:val="0"/>
      <w:divBdr>
        <w:top w:val="none" w:sz="0" w:space="0" w:color="auto"/>
        <w:left w:val="none" w:sz="0" w:space="0" w:color="auto"/>
        <w:bottom w:val="none" w:sz="0" w:space="0" w:color="auto"/>
        <w:right w:val="none" w:sz="0" w:space="0" w:color="auto"/>
      </w:divBdr>
    </w:div>
    <w:div w:id="2095278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ACBF0-60C9-40E6-849F-16BE318F7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18</Pages>
  <Words>4512</Words>
  <Characters>25710</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Marcelo Maciel</dc:creator>
  <cp:lastModifiedBy>Hallen Duarte da Silva</cp:lastModifiedBy>
  <cp:revision>15</cp:revision>
  <cp:lastPrinted>2016-09-13T22:05:00Z</cp:lastPrinted>
  <dcterms:created xsi:type="dcterms:W3CDTF">2015-09-28T20:20:00Z</dcterms:created>
  <dcterms:modified xsi:type="dcterms:W3CDTF">2016-09-20T19:17:00Z</dcterms:modified>
</cp:coreProperties>
</file>